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3E9C2" w14:textId="77777777" w:rsidR="005E07D4" w:rsidRPr="00F14FF8" w:rsidRDefault="005E07D4" w:rsidP="00A153F0">
      <w:pPr>
        <w:tabs>
          <w:tab w:val="left" w:pos="3261"/>
          <w:tab w:val="left" w:pos="5954"/>
        </w:tabs>
        <w:spacing w:line="360" w:lineRule="auto"/>
        <w:ind w:left="5954" w:hanging="142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762B7AD6" w14:textId="77777777"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7D1448E4" w14:textId="77777777"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0E3D5B6D" w14:textId="77777777" w:rsidR="004D0A22" w:rsidRPr="004D0A22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62E91D2B" w14:textId="77777777"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</w:p>
    <w:p w14:paraId="2410D9C8" w14:textId="77777777"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  <w:r w:rsidRPr="004D0A22">
        <w:rPr>
          <w:rFonts w:eastAsia="Calibri"/>
          <w:sz w:val="22"/>
          <w:szCs w:val="22"/>
          <w:lang w:eastAsia="en-US"/>
        </w:rPr>
        <w:t>___________</w:t>
      </w:r>
      <w:r w:rsidR="00A153F0">
        <w:rPr>
          <w:rFonts w:eastAsia="Calibri"/>
          <w:sz w:val="22"/>
          <w:szCs w:val="22"/>
          <w:lang w:eastAsia="en-US"/>
        </w:rPr>
        <w:t>_____</w:t>
      </w:r>
      <w:r w:rsidRPr="004D0A22">
        <w:rPr>
          <w:rFonts w:eastAsia="Calibri"/>
          <w:sz w:val="22"/>
          <w:szCs w:val="22"/>
          <w:lang w:eastAsia="en-US"/>
        </w:rPr>
        <w:t xml:space="preserve">__ </w:t>
      </w:r>
      <w:r w:rsidR="0032206B">
        <w:rPr>
          <w:rFonts w:eastAsia="Calibri"/>
          <w:sz w:val="22"/>
          <w:szCs w:val="22"/>
          <w:lang w:eastAsia="en-US"/>
        </w:rPr>
        <w:t>А.В. Синяев</w:t>
      </w:r>
    </w:p>
    <w:p w14:paraId="357F9B5C" w14:textId="77777777" w:rsidR="00C15618" w:rsidRDefault="004D0A22" w:rsidP="004D0A22">
      <w:pPr>
        <w:ind w:left="5760"/>
      </w:pPr>
      <w:r w:rsidRPr="004D0A22">
        <w:rPr>
          <w:rFonts w:eastAsia="Calibri"/>
          <w:sz w:val="22"/>
          <w:szCs w:val="22"/>
          <w:lang w:eastAsia="en-US"/>
        </w:rPr>
        <w:t>«      »  _____________  202</w:t>
      </w:r>
      <w:r w:rsidR="00763B3B">
        <w:rPr>
          <w:rFonts w:eastAsia="Calibri"/>
          <w:sz w:val="22"/>
          <w:szCs w:val="22"/>
          <w:lang w:eastAsia="en-US"/>
        </w:rPr>
        <w:t>4</w:t>
      </w:r>
      <w:r w:rsidRPr="004D0A22">
        <w:rPr>
          <w:rFonts w:eastAsia="Calibri"/>
          <w:sz w:val="22"/>
          <w:szCs w:val="22"/>
          <w:lang w:eastAsia="en-US"/>
        </w:rPr>
        <w:t>г.</w:t>
      </w:r>
    </w:p>
    <w:p w14:paraId="7B77D9C2" w14:textId="77777777" w:rsidR="005E07D4" w:rsidRDefault="005E07D4" w:rsidP="00802B49">
      <w:pPr>
        <w:jc w:val="center"/>
        <w:rPr>
          <w:b/>
        </w:rPr>
      </w:pPr>
    </w:p>
    <w:p w14:paraId="3FE9D04D" w14:textId="77777777" w:rsidR="005E07D4" w:rsidRDefault="005E07D4" w:rsidP="00802B49">
      <w:pPr>
        <w:jc w:val="center"/>
        <w:rPr>
          <w:b/>
        </w:rPr>
      </w:pPr>
    </w:p>
    <w:p w14:paraId="07E8F850" w14:textId="77777777" w:rsidR="00A153F0" w:rsidRPr="00DC2C86" w:rsidRDefault="0042562B" w:rsidP="00A153F0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</w:t>
      </w:r>
      <w:r w:rsidR="00763B3B" w:rsidRPr="00763B3B">
        <w:rPr>
          <w:b/>
        </w:rPr>
        <w:t>, участниками которого могут быть только субъекты малого и среднего предпринимательства</w:t>
      </w:r>
    </w:p>
    <w:p w14:paraId="0F8ABC7A" w14:textId="61B16A46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3C1C2A">
        <w:rPr>
          <w:b/>
        </w:rPr>
        <w:t>в</w:t>
      </w:r>
      <w:r w:rsidR="003C1C2A" w:rsidRPr="003C1C2A">
        <w:rPr>
          <w:b/>
        </w:rPr>
        <w:t xml:space="preserve">ыполнение строительно-монтажных работ по перекладке канализационных сетей на объекте «Реконструкция сетей водоотведения квартала застройки, ограниченной деревней Данилово, улицами Молодежной, Архипова и квартала застройки, ограниченной улицами Липовая, Интернатская, Архипова, Советская в с. Семеновка </w:t>
      </w:r>
      <w:proofErr w:type="spellStart"/>
      <w:r w:rsidR="003C1C2A" w:rsidRPr="003C1C2A">
        <w:rPr>
          <w:b/>
        </w:rPr>
        <w:t>г.Йошкар</w:t>
      </w:r>
      <w:proofErr w:type="spellEnd"/>
      <w:r w:rsidR="003C1C2A" w:rsidRPr="003C1C2A">
        <w:rPr>
          <w:b/>
        </w:rPr>
        <w:t>-Олы.»</w:t>
      </w:r>
    </w:p>
    <w:p w14:paraId="586D5CA0" w14:textId="77777777" w:rsidR="00C15618" w:rsidRPr="00DC2C86" w:rsidRDefault="00C15618" w:rsidP="00E52597">
      <w:pPr>
        <w:jc w:val="center"/>
        <w:rPr>
          <w:b/>
        </w:rPr>
      </w:pPr>
    </w:p>
    <w:p w14:paraId="76874AD3" w14:textId="77777777"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3F4E85A7" w14:textId="77777777"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</w:p>
    <w:p w14:paraId="426A1B07" w14:textId="77777777"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r w:rsidR="006D7098" w:rsidRPr="00DC2C86">
        <w:rPr>
          <w:sz w:val="22"/>
          <w:szCs w:val="22"/>
        </w:rPr>
        <w:t>Ерсулова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14:paraId="7B9BC0B1" w14:textId="77777777"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213C4EBF" w14:textId="77777777" w:rsidR="00535697" w:rsidRPr="00DC2C86" w:rsidRDefault="00535697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Способ осуществления закупки: </w:t>
      </w:r>
      <w:r w:rsidR="00763B3B" w:rsidRPr="00763B3B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sz w:val="22"/>
          <w:szCs w:val="22"/>
        </w:rPr>
        <w:t>.</w:t>
      </w:r>
    </w:p>
    <w:p w14:paraId="21A5C663" w14:textId="66C5D115"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3C1C2A" w:rsidRPr="003C1C2A">
        <w:rPr>
          <w:rFonts w:eastAsia="Calibri"/>
          <w:sz w:val="22"/>
          <w:szCs w:val="22"/>
          <w:lang w:eastAsia="en-US"/>
        </w:rPr>
        <w:t xml:space="preserve">Выполнение строительно-монтажных работ по перекладке канализационных сетей на объекте «Реконструкция сетей водоотведения квартала застройки, ограниченной деревней Данилово, улицами Молодежной, Архипова и квартала застройки, ограниченной улицами Липовая, Интернатская, Архипова, Советская в с. Семеновка </w:t>
      </w:r>
      <w:proofErr w:type="spellStart"/>
      <w:r w:rsidR="003C1C2A" w:rsidRPr="003C1C2A">
        <w:rPr>
          <w:rFonts w:eastAsia="Calibri"/>
          <w:sz w:val="22"/>
          <w:szCs w:val="22"/>
          <w:lang w:eastAsia="en-US"/>
        </w:rPr>
        <w:t>г.Йошкар</w:t>
      </w:r>
      <w:proofErr w:type="spellEnd"/>
      <w:r w:rsidR="003C1C2A" w:rsidRPr="003C1C2A">
        <w:rPr>
          <w:rFonts w:eastAsia="Calibri"/>
          <w:sz w:val="22"/>
          <w:szCs w:val="22"/>
          <w:lang w:eastAsia="en-US"/>
        </w:rPr>
        <w:t>-Олы.»</w:t>
      </w:r>
      <w:r w:rsidR="00E61367" w:rsidRPr="00DC2C86">
        <w:rPr>
          <w:b w:val="0"/>
          <w:sz w:val="22"/>
          <w:szCs w:val="22"/>
        </w:rPr>
        <w:t>;</w:t>
      </w:r>
    </w:p>
    <w:p w14:paraId="6FB88500" w14:textId="71FF53E4" w:rsidR="00DC3299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ОК</w:t>
      </w:r>
      <w:r w:rsidR="0060756F" w:rsidRPr="00DC2C86">
        <w:rPr>
          <w:sz w:val="22"/>
          <w:szCs w:val="22"/>
        </w:rPr>
        <w:t>ДП</w:t>
      </w:r>
      <w:r w:rsidRPr="00DC2C86">
        <w:rPr>
          <w:sz w:val="22"/>
          <w:szCs w:val="22"/>
        </w:rPr>
        <w:t xml:space="preserve"> 2: </w:t>
      </w:r>
      <w:r w:rsidR="00BF6E32" w:rsidRPr="00BF6E32">
        <w:rPr>
          <w:b w:val="0"/>
          <w:sz w:val="22"/>
          <w:szCs w:val="22"/>
        </w:rPr>
        <w:t>42.21.21.000 Работы строительные по прокладке магистральных трубопроводов</w:t>
      </w:r>
      <w:r w:rsidR="00535697" w:rsidRPr="00535697">
        <w:rPr>
          <w:b w:val="0"/>
          <w:sz w:val="22"/>
          <w:szCs w:val="22"/>
        </w:rPr>
        <w:t>;</w:t>
      </w:r>
    </w:p>
    <w:p w14:paraId="14D34451" w14:textId="7847872B" w:rsidR="005E07D4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ОКВЭД 2: </w:t>
      </w:r>
      <w:r w:rsidR="00BF6E32" w:rsidRPr="00BF6E32">
        <w:rPr>
          <w:b w:val="0"/>
          <w:sz w:val="22"/>
          <w:szCs w:val="22"/>
        </w:rPr>
        <w:t>42.21 Строительство инженерных коммуникаций для водоснабжения и водоотведения, газоснабжения</w:t>
      </w:r>
    </w:p>
    <w:p w14:paraId="07F09FE3" w14:textId="77777777"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183A28" w:rsidRPr="00DC2C86">
        <w:rPr>
          <w:b w:val="0"/>
          <w:sz w:val="22"/>
          <w:szCs w:val="22"/>
        </w:rPr>
        <w:t xml:space="preserve"> </w:t>
      </w:r>
      <w:r w:rsidR="000958A4" w:rsidRPr="000958A4">
        <w:rPr>
          <w:rFonts w:eastAsia="Calibri"/>
          <w:sz w:val="22"/>
          <w:szCs w:val="22"/>
          <w:lang w:eastAsia="en-US"/>
        </w:rPr>
        <w:t>1 Условная единица</w:t>
      </w:r>
      <w:r w:rsidR="0061565B" w:rsidRPr="0061565B">
        <w:rPr>
          <w:rFonts w:eastAsia="Calibri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</w:rPr>
        <w:t xml:space="preserve"> </w:t>
      </w:r>
    </w:p>
    <w:p w14:paraId="35326D61" w14:textId="62D6F6E6" w:rsidR="00E30CF1" w:rsidRDefault="00904173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904173">
        <w:rPr>
          <w:sz w:val="22"/>
          <w:szCs w:val="22"/>
        </w:rPr>
        <w:t>Описание объекта закупки представлено в Разделе III «Техническое задание»</w:t>
      </w:r>
      <w:r w:rsidR="00763B3B" w:rsidRPr="00763B3B">
        <w:rPr>
          <w:sz w:val="22"/>
          <w:szCs w:val="22"/>
        </w:rPr>
        <w:t xml:space="preserve"> документации о закупке. </w:t>
      </w:r>
    </w:p>
    <w:p w14:paraId="6A9AF8A1" w14:textId="03E2B7BF" w:rsidR="00E0624D" w:rsidRPr="00E0624D" w:rsidRDefault="00763B3B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763B3B">
        <w:rPr>
          <w:b/>
          <w:sz w:val="22"/>
          <w:szCs w:val="22"/>
        </w:rPr>
        <w:t xml:space="preserve">Место выполнения работы, оказания услуги: </w:t>
      </w:r>
      <w:r w:rsidR="00BF6E32" w:rsidRPr="00BF6E32">
        <w:rPr>
          <w:sz w:val="22"/>
          <w:szCs w:val="22"/>
        </w:rPr>
        <w:t>город Йошкар-Ола, ул. Молодежная в соответствии с техническим заданием (Раздел III «Техническое задание» документации</w:t>
      </w:r>
      <w:r w:rsidR="00BF6E32">
        <w:rPr>
          <w:sz w:val="22"/>
          <w:szCs w:val="22"/>
        </w:rPr>
        <w:t xml:space="preserve"> о закупке</w:t>
      </w:r>
      <w:r w:rsidR="00BF6E32" w:rsidRPr="00BF6E32">
        <w:rPr>
          <w:sz w:val="22"/>
          <w:szCs w:val="22"/>
        </w:rPr>
        <w:t>).</w:t>
      </w:r>
      <w:r w:rsidRPr="00763B3B">
        <w:rPr>
          <w:sz w:val="22"/>
          <w:szCs w:val="22"/>
        </w:rPr>
        <w:t>;</w:t>
      </w:r>
    </w:p>
    <w:p w14:paraId="564122E3" w14:textId="1016848D" w:rsidR="00535697" w:rsidRPr="00DC2C86" w:rsidRDefault="00E30CF1" w:rsidP="00535697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3C1C2A" w:rsidRPr="003C1C2A">
        <w:rPr>
          <w:bCs/>
          <w:iCs/>
          <w:sz w:val="22"/>
          <w:szCs w:val="22"/>
        </w:rPr>
        <w:t>в течение 30 рабочих дней с момента заключения договора.</w:t>
      </w:r>
    </w:p>
    <w:p w14:paraId="1BE4359C" w14:textId="06D15352"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904173" w:rsidRPr="00904173">
        <w:rPr>
          <w:sz w:val="22"/>
          <w:szCs w:val="22"/>
        </w:rPr>
        <w:t xml:space="preserve">указаны в Разделе III «Техническое задание» и Разделе IV «Проект договора» </w:t>
      </w:r>
      <w:r w:rsidR="00A153F0" w:rsidRPr="00A153F0">
        <w:rPr>
          <w:sz w:val="22"/>
          <w:szCs w:val="22"/>
        </w:rPr>
        <w:t>документации</w:t>
      </w:r>
      <w:r w:rsidR="00A153F0">
        <w:rPr>
          <w:sz w:val="22"/>
          <w:szCs w:val="22"/>
        </w:rPr>
        <w:t xml:space="preserve"> о закупке</w:t>
      </w:r>
      <w:r w:rsidR="00A153F0" w:rsidRPr="00A153F0">
        <w:rPr>
          <w:sz w:val="22"/>
          <w:szCs w:val="22"/>
        </w:rPr>
        <w:t xml:space="preserve">. </w:t>
      </w:r>
      <w:r w:rsidR="00064C63" w:rsidRPr="00064C63">
        <w:rPr>
          <w:sz w:val="22"/>
          <w:szCs w:val="22"/>
        </w:rPr>
        <w:t xml:space="preserve"> </w:t>
      </w:r>
    </w:p>
    <w:p w14:paraId="1CE95EAA" w14:textId="2F005EC2"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3C1C2A" w:rsidRPr="003C1C2A">
        <w:rPr>
          <w:sz w:val="22"/>
          <w:szCs w:val="22"/>
        </w:rPr>
        <w:t>3 261 060 (Три миллиона двести шестьдесят одна тысяча шестьдесят) руб. 13 коп.</w:t>
      </w:r>
    </w:p>
    <w:p w14:paraId="3FE1740D" w14:textId="68A5700A"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3C1C2A" w:rsidRPr="003C1C2A">
        <w:rPr>
          <w:rFonts w:eastAsia="Calibri"/>
          <w:b w:val="0"/>
          <w:sz w:val="22"/>
          <w:szCs w:val="22"/>
          <w:lang w:eastAsia="en-US"/>
        </w:rPr>
        <w:t xml:space="preserve">Цена Договора включает в себя </w:t>
      </w:r>
      <w:proofErr w:type="gramStart"/>
      <w:r w:rsidR="003C1C2A" w:rsidRPr="003C1C2A">
        <w:rPr>
          <w:rFonts w:eastAsia="Calibri"/>
          <w:b w:val="0"/>
          <w:sz w:val="22"/>
          <w:szCs w:val="22"/>
          <w:lang w:eastAsia="en-US"/>
        </w:rPr>
        <w:t>все расходы</w:t>
      </w:r>
      <w:proofErr w:type="gramEnd"/>
      <w:r w:rsidR="003C1C2A" w:rsidRPr="003C1C2A">
        <w:rPr>
          <w:rFonts w:eastAsia="Calibri"/>
          <w:b w:val="0"/>
          <w:sz w:val="22"/>
          <w:szCs w:val="22"/>
          <w:lang w:eastAsia="en-US"/>
        </w:rPr>
        <w:t xml:space="preserve"> связанные с выполнением работ, предусмотренных Договором в полном объеме, стоимость материалов, расходы на перевозку, страхование, уплату таможенных пошлин, налогов, сборов и других обязательных платежей, а также иные расходы, связанные с исполнением Подрядчиком своих обязательств по Договору.</w:t>
      </w:r>
    </w:p>
    <w:p w14:paraId="472DFDD3" w14:textId="457089FB" w:rsidR="00064C63" w:rsidRDefault="00843480" w:rsidP="00A153F0">
      <w:pPr>
        <w:pStyle w:val="a5"/>
        <w:ind w:firstLine="567"/>
        <w:jc w:val="both"/>
        <w:rPr>
          <w:rFonts w:eastAsia="Calibri"/>
          <w:bCs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</w:t>
      </w:r>
      <w:r w:rsidR="00CC3606" w:rsidRPr="00CC3606">
        <w:rPr>
          <w:rFonts w:eastAsia="Calibri"/>
          <w:sz w:val="22"/>
          <w:szCs w:val="22"/>
          <w:lang w:eastAsia="en-US"/>
        </w:rPr>
        <w:t>выполненных работ</w:t>
      </w:r>
      <w:r w:rsidRPr="00DC2C86">
        <w:rPr>
          <w:rFonts w:eastAsia="Calibri"/>
          <w:sz w:val="22"/>
          <w:szCs w:val="22"/>
          <w:lang w:eastAsia="en-US"/>
        </w:rPr>
        <w:t xml:space="preserve">: </w:t>
      </w:r>
      <w:r w:rsidR="003C1C2A" w:rsidRPr="003C1C2A">
        <w:rPr>
          <w:rFonts w:eastAsia="Calibri"/>
          <w:b w:val="0"/>
          <w:sz w:val="22"/>
          <w:szCs w:val="22"/>
          <w:lang w:eastAsia="en-US"/>
        </w:rPr>
        <w:t>Оплата за выполненные работы производится Заказчиком путем перечисления денежных средств, на расчетный счет Подрядчика в течение 7 (Семи) рабочих дней на основании предъявленного счета, после подписания акта приемки выполненных работ (форма КС-2), включая устранение дефектов, справки о стоимости выполненных работ и затрат (форма КС-3).</w:t>
      </w:r>
    </w:p>
    <w:p w14:paraId="4A6F5F18" w14:textId="77777777" w:rsidR="0062017F" w:rsidRPr="00DC2C86" w:rsidRDefault="00A434E4" w:rsidP="00064C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14:paraId="2D9FF496" w14:textId="77777777"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Для участия в электронном аукционе участник закупки должен пройти аккредитацию на электронной </w:t>
      </w:r>
      <w:r w:rsidRPr="00DC2C86">
        <w:rPr>
          <w:sz w:val="22"/>
          <w:szCs w:val="22"/>
        </w:rPr>
        <w:lastRenderedPageBreak/>
        <w:t>торговой площадке по адресу: http://www.rts-tender.ru (ООО «"РТС-тендер" – Электронная торговая площадка»).</w:t>
      </w:r>
    </w:p>
    <w:p w14:paraId="6C76E24D" w14:textId="77777777"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27D48C93" w14:textId="77777777"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021ACC2" w14:textId="77777777"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46ED61A6" w14:textId="77777777"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1BC7E89C" w14:textId="476AC133"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3C1C2A" w:rsidRPr="003C1C2A">
        <w:rPr>
          <w:rFonts w:eastAsia="Calibri"/>
          <w:sz w:val="22"/>
          <w:szCs w:val="22"/>
          <w:lang w:eastAsia="en-US"/>
        </w:rPr>
        <w:t>163 053 (Сто шестьдесят три тысячи пятьдесят три) рубля 01 копейки.</w:t>
      </w:r>
    </w:p>
    <w:p w14:paraId="5F337133" w14:textId="77777777" w:rsidR="00132759" w:rsidRPr="00DC2C86" w:rsidRDefault="00763B3B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763B3B">
        <w:rPr>
          <w:bCs/>
          <w:sz w:val="22"/>
          <w:szCs w:val="22"/>
        </w:rPr>
        <w:t xml:space="preserve">Обеспечение исполнения договора предоставляется до момента заключения договора. Исполнение договора может обеспечиваться независимой гарантией (требования к независимой гарантии указаны в п.6.5.4 Раздела </w:t>
      </w:r>
      <w:r w:rsidRPr="00763B3B">
        <w:rPr>
          <w:bCs/>
          <w:sz w:val="22"/>
          <w:szCs w:val="22"/>
          <w:lang w:val="en-US"/>
        </w:rPr>
        <w:t>I</w:t>
      </w:r>
      <w:r w:rsidRPr="00763B3B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 Раздела </w:t>
      </w:r>
      <w:r w:rsidRPr="00763B3B">
        <w:rPr>
          <w:bCs/>
          <w:sz w:val="22"/>
          <w:szCs w:val="22"/>
          <w:lang w:val="en-US"/>
        </w:rPr>
        <w:t>II</w:t>
      </w:r>
      <w:r w:rsidRPr="00763B3B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538AAB23" w14:textId="15E1C62B"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3C1C2A" w:rsidRPr="003C1C2A">
        <w:rPr>
          <w:bCs/>
          <w:sz w:val="22"/>
          <w:szCs w:val="22"/>
        </w:rPr>
        <w:t>244 579 (Двести сорок четыре тысячи пятьсот семьдесят девять) рублей 52 копейки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09D42FFD" w14:textId="77777777"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2C41C152" w14:textId="437C192A"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422156">
        <w:rPr>
          <w:b/>
          <w:sz w:val="22"/>
          <w:szCs w:val="22"/>
        </w:rPr>
        <w:t>16</w:t>
      </w:r>
      <w:r w:rsidRPr="00DC2C86">
        <w:rPr>
          <w:b/>
          <w:sz w:val="22"/>
          <w:szCs w:val="22"/>
        </w:rPr>
        <w:t xml:space="preserve">» </w:t>
      </w:r>
      <w:r w:rsidR="00422156">
        <w:rPr>
          <w:b/>
          <w:sz w:val="22"/>
          <w:szCs w:val="22"/>
        </w:rPr>
        <w:t>декабря</w:t>
      </w:r>
      <w:r w:rsidR="00763B3B">
        <w:rPr>
          <w:b/>
          <w:sz w:val="22"/>
          <w:szCs w:val="22"/>
        </w:rPr>
        <w:t xml:space="preserve"> 2024</w:t>
      </w:r>
      <w:r w:rsidRPr="00DC2C86">
        <w:rPr>
          <w:b/>
          <w:sz w:val="22"/>
          <w:szCs w:val="22"/>
        </w:rPr>
        <w:t>г.</w:t>
      </w:r>
    </w:p>
    <w:p w14:paraId="71A23A68" w14:textId="7369E88C"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422156">
        <w:rPr>
          <w:b/>
          <w:sz w:val="22"/>
          <w:szCs w:val="22"/>
        </w:rPr>
        <w:t>24</w:t>
      </w:r>
      <w:r w:rsidRPr="00DC2C86">
        <w:rPr>
          <w:b/>
          <w:sz w:val="22"/>
          <w:szCs w:val="22"/>
        </w:rPr>
        <w:t xml:space="preserve">» </w:t>
      </w:r>
      <w:r w:rsidR="00422156">
        <w:rPr>
          <w:b/>
          <w:sz w:val="22"/>
          <w:szCs w:val="22"/>
        </w:rPr>
        <w:t>декабря</w:t>
      </w:r>
      <w:r w:rsidR="00763B3B">
        <w:rPr>
          <w:b/>
          <w:sz w:val="22"/>
          <w:szCs w:val="22"/>
        </w:rPr>
        <w:t xml:space="preserve"> 2024</w:t>
      </w:r>
      <w:r w:rsidRPr="00DC2C86">
        <w:rPr>
          <w:b/>
          <w:sz w:val="22"/>
          <w:szCs w:val="22"/>
        </w:rPr>
        <w:t>г.</w:t>
      </w:r>
    </w:p>
    <w:p w14:paraId="77A79CE4" w14:textId="73AC1A04"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422156">
        <w:rPr>
          <w:rFonts w:eastAsia="Calibri"/>
          <w:b/>
          <w:sz w:val="22"/>
          <w:szCs w:val="22"/>
          <w:lang w:eastAsia="en-US"/>
        </w:rPr>
        <w:t>25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422156">
        <w:rPr>
          <w:rFonts w:eastAsia="Calibri"/>
          <w:b/>
          <w:sz w:val="22"/>
          <w:szCs w:val="22"/>
          <w:lang w:eastAsia="en-US"/>
        </w:rPr>
        <w:t>декабря</w:t>
      </w:r>
      <w:r w:rsidR="00763B3B">
        <w:rPr>
          <w:rFonts w:eastAsia="Calibri"/>
          <w:b/>
          <w:sz w:val="22"/>
          <w:szCs w:val="22"/>
          <w:lang w:eastAsia="en-US"/>
        </w:rPr>
        <w:t xml:space="preserve"> 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14:paraId="743AD36E" w14:textId="4D2A0B35"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DC2C86">
        <w:rPr>
          <w:bCs/>
          <w:sz w:val="22"/>
          <w:szCs w:val="22"/>
          <w:u w:val="single"/>
        </w:rPr>
        <w:t>-</w:t>
      </w:r>
      <w:r w:rsidRPr="00DC2C86">
        <w:rPr>
          <w:b/>
          <w:bCs/>
          <w:sz w:val="22"/>
          <w:szCs w:val="22"/>
        </w:rPr>
        <w:t xml:space="preserve">  </w:t>
      </w:r>
      <w:r w:rsidR="00422156">
        <w:rPr>
          <w:rFonts w:eastAsia="Calibri"/>
          <w:b/>
          <w:sz w:val="22"/>
          <w:szCs w:val="22"/>
          <w:lang w:eastAsia="en-US"/>
        </w:rPr>
        <w:t>28.12</w:t>
      </w:r>
      <w:r w:rsidR="00763B3B">
        <w:rPr>
          <w:rFonts w:eastAsia="Calibri"/>
          <w:b/>
          <w:sz w:val="22"/>
          <w:szCs w:val="22"/>
          <w:lang w:eastAsia="en-US"/>
        </w:rPr>
        <w:t>.2024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DC2C86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0FCE25DD" w14:textId="23A66A3F"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422156">
        <w:rPr>
          <w:rFonts w:eastAsia="Calibri"/>
          <w:b/>
          <w:sz w:val="22"/>
          <w:szCs w:val="22"/>
          <w:lang w:eastAsia="en-US"/>
        </w:rPr>
        <w:t>09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422156">
        <w:rPr>
          <w:rFonts w:eastAsia="Calibri"/>
          <w:b/>
          <w:sz w:val="22"/>
          <w:szCs w:val="22"/>
          <w:lang w:eastAsia="en-US"/>
        </w:rPr>
        <w:t>января 2025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14:paraId="728F4F59" w14:textId="77777777"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7EE3EEC8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14:paraId="094C6CC4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5298668">
    <w:abstractNumId w:val="3"/>
  </w:num>
  <w:num w:numId="2" w16cid:durableId="2134517598">
    <w:abstractNumId w:val="5"/>
  </w:num>
  <w:num w:numId="3" w16cid:durableId="1684162113">
    <w:abstractNumId w:val="2"/>
  </w:num>
  <w:num w:numId="4" w16cid:durableId="707026892">
    <w:abstractNumId w:val="1"/>
  </w:num>
  <w:num w:numId="5" w16cid:durableId="367609494">
    <w:abstractNumId w:val="4"/>
  </w:num>
  <w:num w:numId="6" w16cid:durableId="49037028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4C63"/>
    <w:rsid w:val="000672B7"/>
    <w:rsid w:val="00072726"/>
    <w:rsid w:val="000747F0"/>
    <w:rsid w:val="00084A24"/>
    <w:rsid w:val="000866FC"/>
    <w:rsid w:val="000958A4"/>
    <w:rsid w:val="0009720B"/>
    <w:rsid w:val="00097952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54B02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A160B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DD9"/>
    <w:rsid w:val="00245667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61E2C"/>
    <w:rsid w:val="0037376D"/>
    <w:rsid w:val="00377E0C"/>
    <w:rsid w:val="003809F4"/>
    <w:rsid w:val="003821F9"/>
    <w:rsid w:val="003A1E3D"/>
    <w:rsid w:val="003A4B7A"/>
    <w:rsid w:val="003B2EA5"/>
    <w:rsid w:val="003C1C2A"/>
    <w:rsid w:val="003C4FA5"/>
    <w:rsid w:val="003E252D"/>
    <w:rsid w:val="003E4C9B"/>
    <w:rsid w:val="003F43AE"/>
    <w:rsid w:val="0040443F"/>
    <w:rsid w:val="004050D0"/>
    <w:rsid w:val="00422156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315DC"/>
    <w:rsid w:val="005326E4"/>
    <w:rsid w:val="00535697"/>
    <w:rsid w:val="00536B06"/>
    <w:rsid w:val="00537725"/>
    <w:rsid w:val="00542E83"/>
    <w:rsid w:val="00543239"/>
    <w:rsid w:val="00547634"/>
    <w:rsid w:val="005551BF"/>
    <w:rsid w:val="005708B2"/>
    <w:rsid w:val="00592011"/>
    <w:rsid w:val="005927AD"/>
    <w:rsid w:val="005965AC"/>
    <w:rsid w:val="005A5C6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5F1A78"/>
    <w:rsid w:val="005F2F77"/>
    <w:rsid w:val="00603991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2ECF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E699A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63B3B"/>
    <w:rsid w:val="0077462B"/>
    <w:rsid w:val="00775B9F"/>
    <w:rsid w:val="007801BF"/>
    <w:rsid w:val="007833FF"/>
    <w:rsid w:val="007965B9"/>
    <w:rsid w:val="007B1E83"/>
    <w:rsid w:val="007C42FE"/>
    <w:rsid w:val="007E1D72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121B"/>
    <w:rsid w:val="00857F77"/>
    <w:rsid w:val="00860342"/>
    <w:rsid w:val="00866D59"/>
    <w:rsid w:val="00870A37"/>
    <w:rsid w:val="008712DB"/>
    <w:rsid w:val="00872711"/>
    <w:rsid w:val="008764D8"/>
    <w:rsid w:val="00883513"/>
    <w:rsid w:val="00887C0A"/>
    <w:rsid w:val="008A0C64"/>
    <w:rsid w:val="008B2F4E"/>
    <w:rsid w:val="008B64C8"/>
    <w:rsid w:val="008B7190"/>
    <w:rsid w:val="008C3008"/>
    <w:rsid w:val="008D6AC8"/>
    <w:rsid w:val="008E33F1"/>
    <w:rsid w:val="00904173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5D5A"/>
    <w:rsid w:val="00996D06"/>
    <w:rsid w:val="009A72F2"/>
    <w:rsid w:val="009C6AA7"/>
    <w:rsid w:val="009E0540"/>
    <w:rsid w:val="009E53A7"/>
    <w:rsid w:val="009E68DC"/>
    <w:rsid w:val="009F57FE"/>
    <w:rsid w:val="00A047BC"/>
    <w:rsid w:val="00A153F0"/>
    <w:rsid w:val="00A17B8F"/>
    <w:rsid w:val="00A22E4A"/>
    <w:rsid w:val="00A26B41"/>
    <w:rsid w:val="00A434E4"/>
    <w:rsid w:val="00A436C7"/>
    <w:rsid w:val="00A51D37"/>
    <w:rsid w:val="00A528C9"/>
    <w:rsid w:val="00A52B02"/>
    <w:rsid w:val="00A6001F"/>
    <w:rsid w:val="00A81315"/>
    <w:rsid w:val="00A93E8D"/>
    <w:rsid w:val="00AA2C09"/>
    <w:rsid w:val="00AA346E"/>
    <w:rsid w:val="00AA4F93"/>
    <w:rsid w:val="00AA662C"/>
    <w:rsid w:val="00AB393E"/>
    <w:rsid w:val="00AB694E"/>
    <w:rsid w:val="00AC015E"/>
    <w:rsid w:val="00AC041A"/>
    <w:rsid w:val="00AC06E8"/>
    <w:rsid w:val="00AC49B4"/>
    <w:rsid w:val="00AC65D1"/>
    <w:rsid w:val="00AD2BAE"/>
    <w:rsid w:val="00AD3A0F"/>
    <w:rsid w:val="00AD7206"/>
    <w:rsid w:val="00AE0AD9"/>
    <w:rsid w:val="00AE2956"/>
    <w:rsid w:val="00AE55E6"/>
    <w:rsid w:val="00AF28B6"/>
    <w:rsid w:val="00AF2AC4"/>
    <w:rsid w:val="00AF3D35"/>
    <w:rsid w:val="00AF3FF3"/>
    <w:rsid w:val="00B40EB9"/>
    <w:rsid w:val="00B44BF1"/>
    <w:rsid w:val="00B523D6"/>
    <w:rsid w:val="00B55AB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BF6E32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1B0A"/>
    <w:rsid w:val="00CA75E6"/>
    <w:rsid w:val="00CB5C98"/>
    <w:rsid w:val="00CB7084"/>
    <w:rsid w:val="00CB7369"/>
    <w:rsid w:val="00CC3606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2DA"/>
    <w:rsid w:val="00D7533F"/>
    <w:rsid w:val="00D82D81"/>
    <w:rsid w:val="00D832CF"/>
    <w:rsid w:val="00D83834"/>
    <w:rsid w:val="00D86F23"/>
    <w:rsid w:val="00D90DF8"/>
    <w:rsid w:val="00DB2751"/>
    <w:rsid w:val="00DB60E8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80BA8"/>
    <w:rsid w:val="00ED583C"/>
    <w:rsid w:val="00EF1C1A"/>
    <w:rsid w:val="00EF353E"/>
    <w:rsid w:val="00EF490B"/>
    <w:rsid w:val="00EF6BC6"/>
    <w:rsid w:val="00F0107D"/>
    <w:rsid w:val="00F14799"/>
    <w:rsid w:val="00F2049D"/>
    <w:rsid w:val="00F33118"/>
    <w:rsid w:val="00F34925"/>
    <w:rsid w:val="00F35218"/>
    <w:rsid w:val="00F43E41"/>
    <w:rsid w:val="00F4715D"/>
    <w:rsid w:val="00F51A53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4920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8EA1B"/>
  <w15:docId w15:val="{44D1DC61-FFB6-4168-B228-B46037A1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6679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2022-11-25T13:58:00Z</cp:lastPrinted>
  <dcterms:created xsi:type="dcterms:W3CDTF">2024-12-16T07:16:00Z</dcterms:created>
  <dcterms:modified xsi:type="dcterms:W3CDTF">2024-12-16T07:16:00Z</dcterms:modified>
</cp:coreProperties>
</file>