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DE4892" w14:textId="77777777"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14:paraId="0E92F9F6"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Заместитель директора </w:t>
      </w:r>
    </w:p>
    <w:p w14:paraId="378BFBA7"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по материально-техническому </w:t>
      </w:r>
    </w:p>
    <w:p w14:paraId="104212BB"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обеспечению МУП «Водоканал»</w:t>
      </w:r>
    </w:p>
    <w:p w14:paraId="51D55A56"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14:paraId="00F77D3F"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_____________ А.В. Синяев</w:t>
      </w:r>
    </w:p>
    <w:p w14:paraId="318C91DC" w14:textId="77777777"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proofErr w:type="gramStart"/>
      <w:r w:rsidRPr="00AB4240">
        <w:rPr>
          <w:rFonts w:eastAsia="Calibri"/>
          <w:color w:val="auto"/>
          <w:sz w:val="22"/>
          <w:szCs w:val="22"/>
          <w:shd w:val="clear" w:color="auto" w:fill="auto"/>
          <w:lang w:eastAsia="en-US"/>
        </w:rPr>
        <w:t xml:space="preserve">«  </w:t>
      </w:r>
      <w:proofErr w:type="gramEnd"/>
      <w:r w:rsidRPr="00AB4240">
        <w:rPr>
          <w:rFonts w:eastAsia="Calibri"/>
          <w:color w:val="auto"/>
          <w:sz w:val="22"/>
          <w:szCs w:val="22"/>
          <w:shd w:val="clear" w:color="auto" w:fill="auto"/>
          <w:lang w:eastAsia="en-US"/>
        </w:rPr>
        <w:t xml:space="preserve">    »  _____________  202</w:t>
      </w:r>
      <w:r w:rsidR="00725971">
        <w:rPr>
          <w:rFonts w:eastAsia="Calibri"/>
          <w:color w:val="auto"/>
          <w:sz w:val="22"/>
          <w:szCs w:val="22"/>
          <w:shd w:val="clear" w:color="auto" w:fill="auto"/>
          <w:lang w:eastAsia="en-US"/>
        </w:rPr>
        <w:t>4</w:t>
      </w:r>
      <w:r w:rsidRPr="00AB4240">
        <w:rPr>
          <w:rFonts w:eastAsia="Calibri"/>
          <w:color w:val="auto"/>
          <w:sz w:val="22"/>
          <w:szCs w:val="22"/>
          <w:shd w:val="clear" w:color="auto" w:fill="auto"/>
          <w:lang w:eastAsia="en-US"/>
        </w:rPr>
        <w:t>г.</w:t>
      </w:r>
    </w:p>
    <w:p w14:paraId="78C472B2" w14:textId="77777777" w:rsidR="00F14FF8" w:rsidRPr="00F14FF8" w:rsidRDefault="00F14FF8" w:rsidP="00F14FF8">
      <w:pPr>
        <w:spacing w:after="200"/>
        <w:ind w:left="284"/>
        <w:jc w:val="left"/>
        <w:rPr>
          <w:rFonts w:eastAsia="Calibri"/>
          <w:color w:val="auto"/>
          <w:shd w:val="clear" w:color="auto" w:fill="auto"/>
          <w:lang w:eastAsia="en-US"/>
        </w:rPr>
      </w:pPr>
    </w:p>
    <w:p w14:paraId="237110D6" w14:textId="77777777" w:rsidR="00F14FF8" w:rsidRPr="00F14FF8" w:rsidRDefault="00F14FF8" w:rsidP="00F14FF8">
      <w:pPr>
        <w:spacing w:after="200"/>
        <w:jc w:val="left"/>
        <w:rPr>
          <w:rFonts w:eastAsia="Calibri"/>
          <w:color w:val="auto"/>
          <w:shd w:val="clear" w:color="auto" w:fill="auto"/>
          <w:lang w:eastAsia="en-US"/>
        </w:rPr>
      </w:pPr>
    </w:p>
    <w:p w14:paraId="439FAED8" w14:textId="77777777" w:rsidR="00F14FF8" w:rsidRPr="00F14FF8" w:rsidRDefault="00F14FF8" w:rsidP="00F14FF8">
      <w:pPr>
        <w:spacing w:after="200"/>
        <w:jc w:val="left"/>
        <w:rPr>
          <w:rFonts w:eastAsia="Calibri"/>
          <w:color w:val="auto"/>
          <w:shd w:val="clear" w:color="auto" w:fill="auto"/>
          <w:lang w:eastAsia="en-US"/>
        </w:rPr>
      </w:pPr>
    </w:p>
    <w:p w14:paraId="60036AC9" w14:textId="77777777" w:rsidR="00F14FF8" w:rsidRPr="00F14FF8" w:rsidRDefault="00F14FF8" w:rsidP="00F14FF8">
      <w:pPr>
        <w:spacing w:after="200"/>
        <w:jc w:val="left"/>
        <w:rPr>
          <w:rFonts w:eastAsia="Calibri"/>
          <w:color w:val="auto"/>
          <w:shd w:val="clear" w:color="auto" w:fill="auto"/>
          <w:lang w:eastAsia="en-US"/>
        </w:rPr>
      </w:pPr>
    </w:p>
    <w:p w14:paraId="7E248472" w14:textId="77777777" w:rsidR="00F14FF8" w:rsidRPr="00F14FF8" w:rsidRDefault="00F14FF8" w:rsidP="00F14FF8">
      <w:pPr>
        <w:spacing w:after="200"/>
        <w:jc w:val="left"/>
        <w:rPr>
          <w:rFonts w:eastAsia="Calibri"/>
          <w:color w:val="auto"/>
          <w:shd w:val="clear" w:color="auto" w:fill="auto"/>
          <w:lang w:eastAsia="en-US"/>
        </w:rPr>
      </w:pPr>
    </w:p>
    <w:p w14:paraId="59FA0B0A" w14:textId="77777777" w:rsidR="00F14FF8" w:rsidRDefault="00F14FF8" w:rsidP="00F14FF8">
      <w:pPr>
        <w:spacing w:after="200"/>
        <w:jc w:val="left"/>
        <w:rPr>
          <w:rFonts w:eastAsia="Calibri"/>
          <w:color w:val="auto"/>
          <w:shd w:val="clear" w:color="auto" w:fill="auto"/>
          <w:lang w:eastAsia="en-US"/>
        </w:rPr>
      </w:pPr>
    </w:p>
    <w:p w14:paraId="688661C3" w14:textId="77777777" w:rsidR="00DE66B0" w:rsidRDefault="00DE66B0" w:rsidP="00F14FF8">
      <w:pPr>
        <w:spacing w:after="200"/>
        <w:jc w:val="left"/>
        <w:rPr>
          <w:rFonts w:eastAsia="Calibri"/>
          <w:color w:val="auto"/>
          <w:shd w:val="clear" w:color="auto" w:fill="auto"/>
          <w:lang w:eastAsia="en-US"/>
        </w:rPr>
      </w:pPr>
    </w:p>
    <w:p w14:paraId="06615B99" w14:textId="77777777" w:rsidR="00DE66B0" w:rsidRDefault="00DE66B0" w:rsidP="00F14FF8">
      <w:pPr>
        <w:spacing w:after="200"/>
        <w:jc w:val="left"/>
        <w:rPr>
          <w:rFonts w:eastAsia="Calibri"/>
          <w:color w:val="auto"/>
          <w:shd w:val="clear" w:color="auto" w:fill="auto"/>
          <w:lang w:eastAsia="en-US"/>
        </w:rPr>
      </w:pPr>
    </w:p>
    <w:p w14:paraId="6003A351" w14:textId="77777777" w:rsidR="00EA6BB1" w:rsidRDefault="00EA6BB1" w:rsidP="00F14FF8">
      <w:pPr>
        <w:spacing w:after="200"/>
        <w:jc w:val="left"/>
        <w:rPr>
          <w:rFonts w:eastAsia="Calibri"/>
          <w:color w:val="auto"/>
          <w:shd w:val="clear" w:color="auto" w:fill="auto"/>
          <w:lang w:eastAsia="en-US"/>
        </w:rPr>
      </w:pPr>
    </w:p>
    <w:p w14:paraId="069D571C" w14:textId="77777777" w:rsidR="00F14FF8" w:rsidRPr="00F14FF8" w:rsidRDefault="00F14FF8" w:rsidP="00F14FF8">
      <w:pPr>
        <w:spacing w:after="200"/>
        <w:jc w:val="left"/>
        <w:rPr>
          <w:rFonts w:eastAsia="Calibri"/>
          <w:color w:val="auto"/>
          <w:shd w:val="clear" w:color="auto" w:fill="auto"/>
          <w:lang w:eastAsia="en-US"/>
        </w:rPr>
      </w:pPr>
    </w:p>
    <w:p w14:paraId="5D238A3D" w14:textId="77777777"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14:paraId="377B216C" w14:textId="77777777" w:rsidR="004F0867" w:rsidRDefault="00F46A14" w:rsidP="00AF13C3">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r w:rsidR="002E6F46">
        <w:rPr>
          <w:rFonts w:eastAsiaTheme="minorEastAsia"/>
          <w:b/>
          <w:szCs w:val="22"/>
          <w:shd w:val="clear" w:color="auto" w:fill="auto"/>
          <w:lang w:eastAsia="en-US"/>
        </w:rPr>
        <w:t xml:space="preserve">ПОСТАВКУ </w:t>
      </w:r>
      <w:r w:rsidR="00725971" w:rsidRPr="00725971">
        <w:rPr>
          <w:rFonts w:eastAsiaTheme="minorEastAsia"/>
          <w:b/>
          <w:szCs w:val="22"/>
          <w:shd w:val="clear" w:color="auto" w:fill="auto"/>
          <w:lang w:eastAsia="en-US"/>
        </w:rPr>
        <w:t>ГСМ (ТОПЛИВО ДИЗЕЛЬНОЕ, БЕНЗИН АВТОМОБИЛЬНЫЙ АИ-92, БЕНЗИН АВТОМОБИЛЬНЫЙ АИ-95)</w:t>
      </w:r>
    </w:p>
    <w:p w14:paraId="3839DBDB" w14:textId="496C24A3" w:rsidR="005E43EE" w:rsidRPr="005E43EE" w:rsidRDefault="005E43EE" w:rsidP="00AF13C3">
      <w:pPr>
        <w:suppressAutoHyphens/>
        <w:jc w:val="center"/>
        <w:rPr>
          <w:rFonts w:eastAsiaTheme="minorEastAsia"/>
          <w:bCs/>
          <w:i/>
          <w:iCs/>
          <w:szCs w:val="22"/>
          <w:shd w:val="clear" w:color="auto" w:fill="auto"/>
          <w:lang w:eastAsia="en-US"/>
        </w:rPr>
      </w:pPr>
      <w:r w:rsidRPr="005E43EE">
        <w:rPr>
          <w:rFonts w:eastAsiaTheme="minorEastAsia"/>
          <w:bCs/>
          <w:i/>
          <w:iCs/>
          <w:szCs w:val="22"/>
          <w:shd w:val="clear" w:color="auto" w:fill="auto"/>
          <w:lang w:eastAsia="en-US"/>
        </w:rPr>
        <w:t>(редакция №1)</w:t>
      </w:r>
    </w:p>
    <w:p w14:paraId="09BE0F38" w14:textId="169E1805" w:rsidR="00FC4374" w:rsidRPr="00DD039C" w:rsidRDefault="00FC4374" w:rsidP="00AF13C3">
      <w:pPr>
        <w:suppressAutoHyphens/>
        <w:jc w:val="center"/>
        <w:rPr>
          <w:rFonts w:eastAsia="Calibri"/>
          <w:i/>
          <w:color w:val="auto"/>
          <w:shd w:val="clear" w:color="auto" w:fill="auto"/>
          <w:lang w:eastAsia="en-US"/>
        </w:rPr>
      </w:pPr>
    </w:p>
    <w:p w14:paraId="5B5A88CC" w14:textId="77777777" w:rsidR="00F14FF8" w:rsidRPr="00F14FF8" w:rsidRDefault="00F14FF8" w:rsidP="00F14FF8">
      <w:pPr>
        <w:spacing w:after="200"/>
        <w:jc w:val="left"/>
        <w:rPr>
          <w:rFonts w:eastAsia="Calibri"/>
          <w:color w:val="auto"/>
          <w:shd w:val="clear" w:color="auto" w:fill="auto"/>
          <w:lang w:eastAsia="en-US"/>
        </w:rPr>
      </w:pPr>
    </w:p>
    <w:p w14:paraId="3B3ECF74" w14:textId="77777777" w:rsidR="00F14FF8" w:rsidRPr="00F14FF8" w:rsidRDefault="00F14FF8" w:rsidP="00F14FF8">
      <w:pPr>
        <w:spacing w:after="200"/>
        <w:jc w:val="left"/>
        <w:rPr>
          <w:rFonts w:eastAsia="Calibri"/>
          <w:color w:val="auto"/>
          <w:shd w:val="clear" w:color="auto" w:fill="auto"/>
          <w:lang w:eastAsia="en-US"/>
        </w:rPr>
      </w:pPr>
    </w:p>
    <w:p w14:paraId="73A96AB5" w14:textId="77777777" w:rsidR="00F14FF8" w:rsidRPr="00F14FF8" w:rsidRDefault="00F14FF8" w:rsidP="00F14FF8">
      <w:pPr>
        <w:spacing w:after="200"/>
        <w:jc w:val="left"/>
        <w:rPr>
          <w:rFonts w:eastAsia="Calibri"/>
          <w:color w:val="auto"/>
          <w:shd w:val="clear" w:color="auto" w:fill="auto"/>
          <w:lang w:eastAsia="en-US"/>
        </w:rPr>
      </w:pPr>
    </w:p>
    <w:p w14:paraId="456F8C3A" w14:textId="77777777" w:rsidR="00F14FF8" w:rsidRPr="00F14FF8" w:rsidRDefault="00F14FF8" w:rsidP="00F14FF8">
      <w:pPr>
        <w:spacing w:after="200"/>
        <w:jc w:val="left"/>
        <w:rPr>
          <w:rFonts w:eastAsia="Calibri"/>
          <w:color w:val="auto"/>
          <w:shd w:val="clear" w:color="auto" w:fill="auto"/>
          <w:lang w:eastAsia="en-US"/>
        </w:rPr>
      </w:pPr>
    </w:p>
    <w:p w14:paraId="63636B41" w14:textId="77777777" w:rsidR="00F14FF8" w:rsidRPr="00F14FF8" w:rsidRDefault="00F14FF8" w:rsidP="00F14FF8">
      <w:pPr>
        <w:spacing w:after="200"/>
        <w:jc w:val="left"/>
        <w:rPr>
          <w:rFonts w:eastAsia="Calibri"/>
          <w:color w:val="auto"/>
          <w:shd w:val="clear" w:color="auto" w:fill="auto"/>
          <w:lang w:eastAsia="en-US"/>
        </w:rPr>
      </w:pPr>
    </w:p>
    <w:p w14:paraId="781682D0" w14:textId="77777777" w:rsidR="00F14FF8" w:rsidRDefault="00F14FF8" w:rsidP="00F14FF8">
      <w:pPr>
        <w:spacing w:after="200"/>
        <w:jc w:val="left"/>
        <w:rPr>
          <w:rFonts w:eastAsia="Calibri"/>
          <w:color w:val="auto"/>
          <w:shd w:val="clear" w:color="auto" w:fill="auto"/>
          <w:lang w:eastAsia="en-US"/>
        </w:rPr>
      </w:pPr>
    </w:p>
    <w:p w14:paraId="12A55C7A" w14:textId="77777777" w:rsidR="002E6F46" w:rsidRDefault="002E6F46" w:rsidP="00F14FF8">
      <w:pPr>
        <w:spacing w:after="200"/>
        <w:jc w:val="left"/>
        <w:rPr>
          <w:rFonts w:eastAsia="Calibri"/>
          <w:color w:val="auto"/>
          <w:shd w:val="clear" w:color="auto" w:fill="auto"/>
          <w:lang w:eastAsia="en-US"/>
        </w:rPr>
      </w:pPr>
    </w:p>
    <w:p w14:paraId="6CD971FC" w14:textId="77777777" w:rsidR="002E6F46" w:rsidRPr="00F14FF8" w:rsidRDefault="002E6F46" w:rsidP="00F14FF8">
      <w:pPr>
        <w:spacing w:after="200"/>
        <w:jc w:val="left"/>
        <w:rPr>
          <w:rFonts w:eastAsia="Calibri"/>
          <w:color w:val="auto"/>
          <w:shd w:val="clear" w:color="auto" w:fill="auto"/>
          <w:lang w:eastAsia="en-US"/>
        </w:rPr>
      </w:pPr>
    </w:p>
    <w:p w14:paraId="6CF6BD31" w14:textId="77777777" w:rsidR="00F14FF8" w:rsidRPr="00F14FF8" w:rsidRDefault="00F14FF8" w:rsidP="00F14FF8">
      <w:pPr>
        <w:spacing w:after="200"/>
        <w:jc w:val="left"/>
        <w:rPr>
          <w:rFonts w:eastAsia="Calibri"/>
          <w:color w:val="auto"/>
          <w:shd w:val="clear" w:color="auto" w:fill="auto"/>
          <w:lang w:eastAsia="en-US"/>
        </w:rPr>
      </w:pPr>
    </w:p>
    <w:p w14:paraId="50C4E953" w14:textId="77777777" w:rsidR="00DE66B0" w:rsidRPr="00F14FF8" w:rsidRDefault="00DE66B0" w:rsidP="00F14FF8">
      <w:pPr>
        <w:spacing w:after="200"/>
        <w:jc w:val="left"/>
        <w:rPr>
          <w:rFonts w:eastAsia="Calibri"/>
          <w:color w:val="auto"/>
          <w:shd w:val="clear" w:color="auto" w:fill="auto"/>
          <w:lang w:eastAsia="en-US"/>
        </w:rPr>
      </w:pPr>
    </w:p>
    <w:p w14:paraId="2D37FDFA" w14:textId="77777777" w:rsidR="00F14FF8" w:rsidRDefault="00F14FF8" w:rsidP="00F14FF8">
      <w:pPr>
        <w:spacing w:after="200"/>
        <w:jc w:val="left"/>
        <w:rPr>
          <w:rFonts w:eastAsia="Calibri"/>
          <w:color w:val="auto"/>
          <w:shd w:val="clear" w:color="auto" w:fill="auto"/>
          <w:lang w:eastAsia="en-US"/>
        </w:rPr>
      </w:pPr>
    </w:p>
    <w:p w14:paraId="58173E14" w14:textId="77777777" w:rsidR="00EA6BB1" w:rsidRPr="00F14FF8" w:rsidRDefault="00EA6BB1" w:rsidP="00F14FF8">
      <w:pPr>
        <w:spacing w:after="200"/>
        <w:jc w:val="left"/>
        <w:rPr>
          <w:rFonts w:eastAsia="Calibri"/>
          <w:color w:val="auto"/>
          <w:shd w:val="clear" w:color="auto" w:fill="auto"/>
          <w:lang w:eastAsia="en-US"/>
        </w:rPr>
      </w:pPr>
    </w:p>
    <w:p w14:paraId="0EB57271" w14:textId="77777777" w:rsidR="00F14FF8" w:rsidRPr="00F14FF8" w:rsidRDefault="00F14FF8" w:rsidP="00F14FF8">
      <w:pPr>
        <w:spacing w:after="200"/>
        <w:jc w:val="left"/>
        <w:rPr>
          <w:rFonts w:eastAsia="Calibri"/>
          <w:color w:val="auto"/>
          <w:shd w:val="clear" w:color="auto" w:fill="auto"/>
          <w:lang w:eastAsia="en-US"/>
        </w:rPr>
      </w:pPr>
    </w:p>
    <w:p w14:paraId="61F3FF1D" w14:textId="77777777"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14:paraId="688EDFDD" w14:textId="77777777"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725971">
        <w:rPr>
          <w:rFonts w:eastAsia="Calibri"/>
          <w:color w:val="auto"/>
          <w:sz w:val="22"/>
          <w:szCs w:val="22"/>
          <w:shd w:val="clear" w:color="auto" w:fill="auto"/>
          <w:lang w:eastAsia="en-US"/>
        </w:rPr>
        <w:t>4</w:t>
      </w:r>
      <w:r w:rsidR="00F14FF8" w:rsidRPr="00F14FF8">
        <w:rPr>
          <w:rFonts w:eastAsia="Calibri"/>
          <w:color w:val="auto"/>
          <w:sz w:val="22"/>
          <w:szCs w:val="22"/>
          <w:shd w:val="clear" w:color="auto" w:fill="auto"/>
          <w:lang w:eastAsia="en-US"/>
        </w:rPr>
        <w:t xml:space="preserve"> г.</w:t>
      </w:r>
    </w:p>
    <w:p w14:paraId="4C2F0371" w14:textId="77777777"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14:paraId="42A3DDF1" w14:textId="77777777"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238642DD" w14:textId="77777777"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70BFE9BB" w14:textId="77777777" w:rsidR="00F14FF8" w:rsidRPr="00F14FF8" w:rsidRDefault="00F14FF8" w:rsidP="00725971">
          <w:pPr>
            <w:tabs>
              <w:tab w:val="right" w:leader="dot" w:pos="10195"/>
            </w:tabs>
            <w:spacing w:before="120" w:after="120"/>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14:paraId="0D7695C9" w14:textId="77777777" w:rsidR="00721171" w:rsidRDefault="00F14FF8" w:rsidP="00725971">
          <w:pPr>
            <w:tabs>
              <w:tab w:val="right" w:leader="dot" w:pos="10195"/>
            </w:tabs>
            <w:spacing w:before="120" w:after="120"/>
            <w:ind w:left="284" w:hanging="284"/>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14:paraId="195CF466" w14:textId="77777777"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14:paraId="1E189F42" w14:textId="77777777"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14:paraId="31A27547" w14:textId="77777777"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14:paraId="4079F784" w14:textId="77777777" w:rsidR="00F14FF8" w:rsidRPr="00F14FF8" w:rsidRDefault="00F14FF8" w:rsidP="00725971">
          <w:pPr>
            <w:spacing w:after="200" w:line="276" w:lineRule="auto"/>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22194AD0" w14:textId="77777777" w:rsidR="00F14FF8" w:rsidRPr="00F14FF8" w:rsidRDefault="00F14FF8" w:rsidP="00725971">
          <w:pPr>
            <w:spacing w:after="160" w:line="259" w:lineRule="auto"/>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14:paraId="3F57C875" w14:textId="77777777" w:rsidR="00F14FF8" w:rsidRPr="00F14FF8" w:rsidRDefault="00F14FF8" w:rsidP="00F14FF8">
          <w:pPr>
            <w:spacing w:after="200" w:line="276" w:lineRule="auto"/>
            <w:jc w:val="left"/>
            <w:rPr>
              <w:rFonts w:eastAsia="Times New Roman"/>
              <w:b/>
              <w:color w:val="auto"/>
              <w:shd w:val="clear" w:color="auto" w:fill="auto"/>
              <w:lang w:eastAsia="en-US"/>
            </w:rPr>
          </w:pPr>
        </w:p>
        <w:p w14:paraId="25B20181" w14:textId="77777777" w:rsidR="00FD54B3" w:rsidRDefault="00000000" w:rsidP="00F14FF8">
          <w:pPr>
            <w:rPr>
              <w:rFonts w:ascii="Calibri" w:eastAsia="Calibri" w:hAnsi="Calibri"/>
              <w:color w:val="auto"/>
              <w:sz w:val="22"/>
              <w:szCs w:val="22"/>
              <w:shd w:val="clear" w:color="auto" w:fill="auto"/>
              <w:lang w:eastAsia="en-US"/>
            </w:rPr>
          </w:pPr>
        </w:p>
      </w:sdtContent>
    </w:sdt>
    <w:p w14:paraId="38F072E7" w14:textId="77777777" w:rsidR="002B1922" w:rsidRDefault="002B1922" w:rsidP="00F14FF8">
      <w:pPr>
        <w:rPr>
          <w:rFonts w:ascii="Calibri" w:eastAsia="Calibri" w:hAnsi="Calibri"/>
          <w:color w:val="auto"/>
          <w:sz w:val="22"/>
          <w:szCs w:val="22"/>
          <w:shd w:val="clear" w:color="auto" w:fill="auto"/>
          <w:lang w:eastAsia="en-US"/>
        </w:rPr>
      </w:pPr>
    </w:p>
    <w:p w14:paraId="7B74D4DE" w14:textId="77777777" w:rsidR="002B1922" w:rsidRDefault="002B1922" w:rsidP="00F14FF8">
      <w:pPr>
        <w:rPr>
          <w:rFonts w:ascii="Calibri" w:eastAsia="Calibri" w:hAnsi="Calibri"/>
          <w:color w:val="auto"/>
          <w:sz w:val="22"/>
          <w:szCs w:val="22"/>
          <w:shd w:val="clear" w:color="auto" w:fill="auto"/>
          <w:lang w:eastAsia="en-US"/>
        </w:rPr>
      </w:pPr>
    </w:p>
    <w:p w14:paraId="4C173764" w14:textId="77777777" w:rsidR="002B1922" w:rsidRDefault="002B1922" w:rsidP="00F14FF8">
      <w:pPr>
        <w:rPr>
          <w:rFonts w:ascii="Calibri" w:eastAsia="Calibri" w:hAnsi="Calibri"/>
          <w:color w:val="auto"/>
          <w:sz w:val="22"/>
          <w:szCs w:val="22"/>
          <w:shd w:val="clear" w:color="auto" w:fill="auto"/>
          <w:lang w:eastAsia="en-US"/>
        </w:rPr>
      </w:pPr>
    </w:p>
    <w:p w14:paraId="31B4E327" w14:textId="77777777" w:rsidR="002B1922" w:rsidRDefault="002B1922" w:rsidP="00F14FF8">
      <w:pPr>
        <w:rPr>
          <w:rFonts w:ascii="Calibri" w:eastAsia="Calibri" w:hAnsi="Calibri"/>
          <w:color w:val="auto"/>
          <w:sz w:val="22"/>
          <w:szCs w:val="22"/>
          <w:shd w:val="clear" w:color="auto" w:fill="auto"/>
          <w:lang w:eastAsia="en-US"/>
        </w:rPr>
      </w:pPr>
    </w:p>
    <w:p w14:paraId="037B1142" w14:textId="77777777" w:rsidR="002B1922" w:rsidRDefault="002B1922" w:rsidP="00F14FF8">
      <w:pPr>
        <w:rPr>
          <w:rFonts w:ascii="Calibri" w:eastAsia="Calibri" w:hAnsi="Calibri"/>
          <w:color w:val="auto"/>
          <w:sz w:val="22"/>
          <w:szCs w:val="22"/>
          <w:shd w:val="clear" w:color="auto" w:fill="auto"/>
          <w:lang w:eastAsia="en-US"/>
        </w:rPr>
      </w:pPr>
    </w:p>
    <w:p w14:paraId="2351CC66" w14:textId="77777777" w:rsidR="002B1922" w:rsidRDefault="002B1922" w:rsidP="00F14FF8">
      <w:pPr>
        <w:rPr>
          <w:rFonts w:ascii="Calibri" w:eastAsia="Calibri" w:hAnsi="Calibri"/>
          <w:color w:val="auto"/>
          <w:sz w:val="22"/>
          <w:szCs w:val="22"/>
          <w:shd w:val="clear" w:color="auto" w:fill="auto"/>
          <w:lang w:eastAsia="en-US"/>
        </w:rPr>
      </w:pPr>
    </w:p>
    <w:p w14:paraId="141B1A1B" w14:textId="77777777" w:rsidR="002B1922" w:rsidRDefault="002B1922" w:rsidP="00F14FF8">
      <w:pPr>
        <w:rPr>
          <w:rFonts w:ascii="Calibri" w:eastAsia="Calibri" w:hAnsi="Calibri"/>
          <w:color w:val="auto"/>
          <w:sz w:val="22"/>
          <w:szCs w:val="22"/>
          <w:shd w:val="clear" w:color="auto" w:fill="auto"/>
          <w:lang w:eastAsia="en-US"/>
        </w:rPr>
      </w:pPr>
    </w:p>
    <w:p w14:paraId="6EC5485C" w14:textId="77777777" w:rsidR="002B1922" w:rsidRDefault="002B1922" w:rsidP="00F14FF8">
      <w:pPr>
        <w:rPr>
          <w:rFonts w:ascii="Calibri" w:eastAsia="Calibri" w:hAnsi="Calibri"/>
          <w:color w:val="auto"/>
          <w:sz w:val="22"/>
          <w:szCs w:val="22"/>
          <w:shd w:val="clear" w:color="auto" w:fill="auto"/>
          <w:lang w:eastAsia="en-US"/>
        </w:rPr>
      </w:pPr>
    </w:p>
    <w:p w14:paraId="2175E75C" w14:textId="77777777" w:rsidR="002B1922" w:rsidRDefault="002B1922" w:rsidP="00F14FF8">
      <w:pPr>
        <w:rPr>
          <w:rFonts w:ascii="Calibri" w:eastAsia="Calibri" w:hAnsi="Calibri"/>
          <w:color w:val="auto"/>
          <w:sz w:val="22"/>
          <w:szCs w:val="22"/>
          <w:shd w:val="clear" w:color="auto" w:fill="auto"/>
          <w:lang w:eastAsia="en-US"/>
        </w:rPr>
      </w:pPr>
    </w:p>
    <w:p w14:paraId="43398AAA" w14:textId="77777777" w:rsidR="002B1922" w:rsidRDefault="002B1922" w:rsidP="00F14FF8">
      <w:pPr>
        <w:rPr>
          <w:rFonts w:ascii="Calibri" w:eastAsia="Calibri" w:hAnsi="Calibri"/>
          <w:color w:val="auto"/>
          <w:sz w:val="22"/>
          <w:szCs w:val="22"/>
          <w:shd w:val="clear" w:color="auto" w:fill="auto"/>
          <w:lang w:eastAsia="en-US"/>
        </w:rPr>
      </w:pPr>
    </w:p>
    <w:p w14:paraId="11897839" w14:textId="77777777" w:rsidR="002B1922" w:rsidRDefault="002B1922" w:rsidP="00F14FF8">
      <w:pPr>
        <w:rPr>
          <w:rFonts w:ascii="Calibri" w:eastAsia="Calibri" w:hAnsi="Calibri"/>
          <w:color w:val="auto"/>
          <w:sz w:val="22"/>
          <w:szCs w:val="22"/>
          <w:shd w:val="clear" w:color="auto" w:fill="auto"/>
          <w:lang w:eastAsia="en-US"/>
        </w:rPr>
      </w:pPr>
    </w:p>
    <w:p w14:paraId="61D5DBBA" w14:textId="77777777" w:rsidR="002B1922" w:rsidRDefault="002B1922" w:rsidP="00F14FF8">
      <w:pPr>
        <w:rPr>
          <w:rFonts w:ascii="Calibri" w:eastAsia="Calibri" w:hAnsi="Calibri"/>
          <w:color w:val="auto"/>
          <w:sz w:val="22"/>
          <w:szCs w:val="22"/>
          <w:shd w:val="clear" w:color="auto" w:fill="auto"/>
          <w:lang w:eastAsia="en-US"/>
        </w:rPr>
      </w:pPr>
    </w:p>
    <w:p w14:paraId="645B512D" w14:textId="77777777" w:rsidR="002B1922" w:rsidRDefault="002B1922" w:rsidP="00F14FF8">
      <w:pPr>
        <w:rPr>
          <w:rFonts w:ascii="Calibri" w:eastAsia="Calibri" w:hAnsi="Calibri"/>
          <w:color w:val="auto"/>
          <w:sz w:val="22"/>
          <w:szCs w:val="22"/>
          <w:shd w:val="clear" w:color="auto" w:fill="auto"/>
          <w:lang w:eastAsia="en-US"/>
        </w:rPr>
      </w:pPr>
    </w:p>
    <w:p w14:paraId="1E4606B0" w14:textId="77777777" w:rsidR="002B1922" w:rsidRDefault="002B1922" w:rsidP="00F14FF8">
      <w:pPr>
        <w:rPr>
          <w:rFonts w:ascii="Calibri" w:eastAsia="Calibri" w:hAnsi="Calibri"/>
          <w:color w:val="auto"/>
          <w:sz w:val="22"/>
          <w:szCs w:val="22"/>
          <w:shd w:val="clear" w:color="auto" w:fill="auto"/>
          <w:lang w:eastAsia="en-US"/>
        </w:rPr>
      </w:pPr>
    </w:p>
    <w:p w14:paraId="7F7B5185" w14:textId="77777777" w:rsidR="002B1922" w:rsidRDefault="002B1922" w:rsidP="00F14FF8">
      <w:pPr>
        <w:rPr>
          <w:rFonts w:ascii="Calibri" w:eastAsia="Calibri" w:hAnsi="Calibri"/>
          <w:color w:val="auto"/>
          <w:sz w:val="22"/>
          <w:szCs w:val="22"/>
          <w:shd w:val="clear" w:color="auto" w:fill="auto"/>
          <w:lang w:eastAsia="en-US"/>
        </w:rPr>
      </w:pPr>
    </w:p>
    <w:p w14:paraId="38F35560" w14:textId="77777777" w:rsidR="002B1922" w:rsidRDefault="002B1922" w:rsidP="00F14FF8">
      <w:pPr>
        <w:rPr>
          <w:rFonts w:ascii="Calibri" w:eastAsia="Calibri" w:hAnsi="Calibri"/>
          <w:color w:val="auto"/>
          <w:sz w:val="22"/>
          <w:szCs w:val="22"/>
          <w:shd w:val="clear" w:color="auto" w:fill="auto"/>
          <w:lang w:eastAsia="en-US"/>
        </w:rPr>
      </w:pPr>
    </w:p>
    <w:p w14:paraId="6A1F19AA" w14:textId="77777777" w:rsidR="002B1922" w:rsidRDefault="002B1922" w:rsidP="00F14FF8">
      <w:pPr>
        <w:rPr>
          <w:rFonts w:ascii="Calibri" w:eastAsia="Calibri" w:hAnsi="Calibri"/>
          <w:color w:val="auto"/>
          <w:sz w:val="22"/>
          <w:szCs w:val="22"/>
          <w:shd w:val="clear" w:color="auto" w:fill="auto"/>
          <w:lang w:eastAsia="en-US"/>
        </w:rPr>
      </w:pPr>
    </w:p>
    <w:p w14:paraId="46288E23" w14:textId="77777777" w:rsidR="002B1922" w:rsidRDefault="002B1922" w:rsidP="00F14FF8">
      <w:pPr>
        <w:rPr>
          <w:rFonts w:ascii="Calibri" w:eastAsia="Calibri" w:hAnsi="Calibri"/>
          <w:color w:val="auto"/>
          <w:sz w:val="22"/>
          <w:szCs w:val="22"/>
          <w:shd w:val="clear" w:color="auto" w:fill="auto"/>
          <w:lang w:eastAsia="en-US"/>
        </w:rPr>
      </w:pPr>
    </w:p>
    <w:p w14:paraId="1CE1A677" w14:textId="77777777" w:rsidR="002B1922" w:rsidRDefault="002B1922" w:rsidP="00F14FF8">
      <w:pPr>
        <w:rPr>
          <w:rFonts w:ascii="Calibri" w:eastAsia="Calibri" w:hAnsi="Calibri"/>
          <w:color w:val="auto"/>
          <w:sz w:val="22"/>
          <w:szCs w:val="22"/>
          <w:shd w:val="clear" w:color="auto" w:fill="auto"/>
          <w:lang w:eastAsia="en-US"/>
        </w:rPr>
      </w:pPr>
    </w:p>
    <w:p w14:paraId="17BBDD3A" w14:textId="77777777" w:rsidR="002B1922" w:rsidRDefault="002B1922" w:rsidP="00F14FF8">
      <w:pPr>
        <w:rPr>
          <w:rFonts w:ascii="Calibri" w:eastAsia="Calibri" w:hAnsi="Calibri"/>
          <w:color w:val="auto"/>
          <w:sz w:val="22"/>
          <w:szCs w:val="22"/>
          <w:shd w:val="clear" w:color="auto" w:fill="auto"/>
          <w:lang w:eastAsia="en-US"/>
        </w:rPr>
      </w:pPr>
    </w:p>
    <w:p w14:paraId="1D22C42D" w14:textId="77777777" w:rsidR="002B1922" w:rsidRDefault="002B1922" w:rsidP="00F14FF8">
      <w:pPr>
        <w:rPr>
          <w:rFonts w:ascii="Calibri" w:eastAsia="Calibri" w:hAnsi="Calibri"/>
          <w:color w:val="auto"/>
          <w:sz w:val="22"/>
          <w:szCs w:val="22"/>
          <w:shd w:val="clear" w:color="auto" w:fill="auto"/>
          <w:lang w:eastAsia="en-US"/>
        </w:rPr>
      </w:pPr>
    </w:p>
    <w:p w14:paraId="59CCBE79" w14:textId="77777777" w:rsidR="002B1922" w:rsidRDefault="002B1922" w:rsidP="00F14FF8">
      <w:pPr>
        <w:rPr>
          <w:rFonts w:ascii="Calibri" w:eastAsia="Calibri" w:hAnsi="Calibri"/>
          <w:color w:val="auto"/>
          <w:sz w:val="22"/>
          <w:szCs w:val="22"/>
          <w:shd w:val="clear" w:color="auto" w:fill="auto"/>
          <w:lang w:eastAsia="en-US"/>
        </w:rPr>
      </w:pPr>
    </w:p>
    <w:p w14:paraId="1EB416C7" w14:textId="77777777" w:rsidR="002B1922" w:rsidRDefault="002B1922" w:rsidP="00F14FF8">
      <w:pPr>
        <w:rPr>
          <w:rFonts w:ascii="Calibri" w:eastAsia="Calibri" w:hAnsi="Calibri"/>
          <w:color w:val="auto"/>
          <w:sz w:val="22"/>
          <w:szCs w:val="22"/>
          <w:shd w:val="clear" w:color="auto" w:fill="auto"/>
          <w:lang w:eastAsia="en-US"/>
        </w:rPr>
      </w:pPr>
    </w:p>
    <w:p w14:paraId="7DDA9C91" w14:textId="77777777" w:rsidR="002B1922" w:rsidRDefault="002B1922" w:rsidP="00F14FF8">
      <w:pPr>
        <w:rPr>
          <w:rFonts w:ascii="Calibri" w:eastAsia="Calibri" w:hAnsi="Calibri"/>
          <w:color w:val="auto"/>
          <w:sz w:val="22"/>
          <w:szCs w:val="22"/>
          <w:shd w:val="clear" w:color="auto" w:fill="auto"/>
          <w:lang w:eastAsia="en-US"/>
        </w:rPr>
      </w:pPr>
    </w:p>
    <w:p w14:paraId="46B5636E" w14:textId="77777777" w:rsidR="002B1922" w:rsidRDefault="002B1922" w:rsidP="00F14FF8">
      <w:pPr>
        <w:rPr>
          <w:rFonts w:ascii="Calibri" w:eastAsia="Calibri" w:hAnsi="Calibri"/>
          <w:color w:val="auto"/>
          <w:sz w:val="22"/>
          <w:szCs w:val="22"/>
          <w:shd w:val="clear" w:color="auto" w:fill="auto"/>
          <w:lang w:eastAsia="en-US"/>
        </w:rPr>
      </w:pPr>
    </w:p>
    <w:p w14:paraId="37B45D6F" w14:textId="77777777" w:rsidR="00AF300E" w:rsidRDefault="00AF300E" w:rsidP="00544ED6">
      <w:pPr>
        <w:ind w:left="709"/>
        <w:jc w:val="center"/>
        <w:rPr>
          <w:rFonts w:eastAsia="Calibri"/>
          <w:b/>
          <w:color w:val="auto"/>
          <w:shd w:val="clear" w:color="auto" w:fill="auto"/>
          <w:lang w:eastAsia="en-US"/>
        </w:rPr>
      </w:pPr>
    </w:p>
    <w:p w14:paraId="1D714970" w14:textId="77777777" w:rsidR="00AF300E" w:rsidRDefault="00AF300E" w:rsidP="00544ED6">
      <w:pPr>
        <w:ind w:left="709"/>
        <w:jc w:val="center"/>
        <w:rPr>
          <w:rFonts w:eastAsia="Calibri"/>
          <w:b/>
          <w:color w:val="auto"/>
          <w:shd w:val="clear" w:color="auto" w:fill="auto"/>
          <w:lang w:eastAsia="en-US"/>
        </w:rPr>
      </w:pPr>
    </w:p>
    <w:p w14:paraId="1E1B068F" w14:textId="77777777" w:rsidR="00DE66B0" w:rsidRDefault="00DE66B0" w:rsidP="00544ED6">
      <w:pPr>
        <w:ind w:left="709"/>
        <w:jc w:val="center"/>
        <w:rPr>
          <w:rFonts w:eastAsia="Calibri"/>
          <w:b/>
          <w:color w:val="auto"/>
          <w:shd w:val="clear" w:color="auto" w:fill="auto"/>
          <w:lang w:eastAsia="en-US"/>
        </w:rPr>
      </w:pPr>
    </w:p>
    <w:p w14:paraId="0DD7709F" w14:textId="77777777" w:rsidR="00DE66B0" w:rsidRDefault="00DE66B0" w:rsidP="00544ED6">
      <w:pPr>
        <w:ind w:left="709"/>
        <w:jc w:val="center"/>
        <w:rPr>
          <w:rFonts w:eastAsia="Calibri"/>
          <w:b/>
          <w:color w:val="auto"/>
          <w:shd w:val="clear" w:color="auto" w:fill="auto"/>
          <w:lang w:eastAsia="en-US"/>
        </w:rPr>
      </w:pPr>
    </w:p>
    <w:p w14:paraId="463B3B94" w14:textId="77777777" w:rsidR="00856947" w:rsidRDefault="00856947" w:rsidP="00544ED6">
      <w:pPr>
        <w:ind w:left="709"/>
        <w:jc w:val="center"/>
        <w:rPr>
          <w:rFonts w:eastAsia="Calibri"/>
          <w:b/>
          <w:color w:val="auto"/>
          <w:shd w:val="clear" w:color="auto" w:fill="auto"/>
          <w:lang w:eastAsia="en-US"/>
        </w:rPr>
      </w:pPr>
    </w:p>
    <w:p w14:paraId="1D0840FB" w14:textId="77777777" w:rsidR="00DE66B0" w:rsidRDefault="00DE66B0" w:rsidP="00544ED6">
      <w:pPr>
        <w:ind w:left="709"/>
        <w:jc w:val="center"/>
        <w:rPr>
          <w:rFonts w:eastAsia="Calibri"/>
          <w:b/>
          <w:color w:val="auto"/>
          <w:shd w:val="clear" w:color="auto" w:fill="auto"/>
          <w:lang w:eastAsia="en-US"/>
        </w:rPr>
      </w:pPr>
    </w:p>
    <w:p w14:paraId="60B1A005" w14:textId="77777777"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lastRenderedPageBreak/>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14:paraId="1954BA8F" w14:textId="77777777" w:rsidR="00544ED6" w:rsidRPr="00162E0B" w:rsidRDefault="00544ED6" w:rsidP="00544ED6">
      <w:pPr>
        <w:ind w:left="709"/>
        <w:jc w:val="center"/>
        <w:rPr>
          <w:rFonts w:eastAsia="Calibri"/>
          <w:b/>
          <w:color w:val="auto"/>
          <w:sz w:val="16"/>
          <w:szCs w:val="16"/>
          <w:shd w:val="clear" w:color="auto" w:fill="auto"/>
          <w:lang w:eastAsia="en-US"/>
        </w:rPr>
      </w:pPr>
    </w:p>
    <w:p w14:paraId="6285B226" w14:textId="77777777"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14:paraId="3E105078" w14:textId="77777777"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14:paraId="12EBDE51" w14:textId="77777777"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14:paraId="7DBC9147" w14:textId="77777777"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 xml:space="preserve">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5A7FDA">
        <w:rPr>
          <w:rFonts w:eastAsia="Calibri"/>
          <w:color w:val="auto"/>
          <w:sz w:val="22"/>
          <w:szCs w:val="22"/>
          <w:shd w:val="clear" w:color="auto" w:fill="auto"/>
          <w:lang w:eastAsia="en-US"/>
        </w:rPr>
        <w:t>г.Йошкар</w:t>
      </w:r>
      <w:proofErr w:type="spellEnd"/>
      <w:r w:rsidRPr="005A7FDA">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461E586A" w14:textId="77777777"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14:paraId="1532ABA8" w14:textId="77777777"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14:paraId="53F01B01"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14:paraId="3D48E070"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14:paraId="2FD6F1D2"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14:paraId="6407C38D" w14:textId="77777777"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14:paraId="18E5F641"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4924E305"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272614A1" w14:textId="77777777"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7AF227D8" w14:textId="77777777" w:rsidR="00544ED6" w:rsidRPr="00162E0B" w:rsidRDefault="00544ED6" w:rsidP="002B1922">
      <w:pPr>
        <w:ind w:firstLine="709"/>
        <w:rPr>
          <w:rFonts w:eastAsia="Calibri"/>
          <w:color w:val="auto"/>
          <w:sz w:val="16"/>
          <w:szCs w:val="16"/>
          <w:shd w:val="clear" w:color="auto" w:fill="auto"/>
          <w:lang w:eastAsia="en-US"/>
        </w:rPr>
      </w:pPr>
    </w:p>
    <w:p w14:paraId="36EF94FC" w14:textId="77777777"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14:paraId="203369C8" w14:textId="77777777" w:rsidR="000A4AAB" w:rsidRPr="00AF300E"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 </w:t>
      </w:r>
      <w:r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Pr>
          <w:rFonts w:eastAsia="Calibri"/>
          <w:color w:val="auto"/>
          <w:sz w:val="22"/>
          <w:szCs w:val="22"/>
          <w:shd w:val="clear" w:color="auto" w:fill="auto"/>
          <w:lang w:eastAsia="en-US"/>
        </w:rPr>
        <w:t xml:space="preserve">электронного </w:t>
      </w:r>
      <w:r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14:paraId="6F6DD626" w14:textId="77777777" w:rsidR="000A4AAB" w:rsidRPr="00C568F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1.2.2. </w:t>
      </w:r>
      <w:r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63BD6E5B" w14:textId="77777777" w:rsidR="000A4AAB" w:rsidRDefault="000A4AAB" w:rsidP="000A4AAB">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753F9151" w14:textId="77777777"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Pr="00187521">
        <w:rPr>
          <w:rFonts w:eastAsia="Calibri"/>
          <w:color w:val="auto"/>
          <w:sz w:val="22"/>
          <w:szCs w:val="22"/>
          <w:shd w:val="clear" w:color="auto" w:fill="auto"/>
          <w:lang w:eastAsia="en-US"/>
        </w:rPr>
        <w:t xml:space="preserve">В соответствии с п. </w:t>
      </w:r>
      <w:r>
        <w:rPr>
          <w:rFonts w:eastAsia="Calibri"/>
          <w:color w:val="auto"/>
          <w:sz w:val="22"/>
          <w:szCs w:val="22"/>
          <w:shd w:val="clear" w:color="auto" w:fill="auto"/>
          <w:lang w:eastAsia="en-US"/>
        </w:rPr>
        <w:t>1.2.1</w:t>
      </w:r>
      <w:r w:rsidRPr="00187521">
        <w:rPr>
          <w:rFonts w:eastAsia="Calibri"/>
          <w:color w:val="auto"/>
          <w:sz w:val="22"/>
          <w:szCs w:val="22"/>
          <w:shd w:val="clear" w:color="auto" w:fill="auto"/>
          <w:lang w:eastAsia="en-US"/>
        </w:rPr>
        <w:t xml:space="preserve"> участник закупки в заявке на участие в</w:t>
      </w:r>
      <w:r>
        <w:rPr>
          <w:rFonts w:eastAsia="Calibri"/>
          <w:color w:val="auto"/>
          <w:sz w:val="22"/>
          <w:szCs w:val="22"/>
          <w:shd w:val="clear" w:color="auto" w:fill="auto"/>
          <w:lang w:eastAsia="en-US"/>
        </w:rPr>
        <w:t xml:space="preserve"> электронном</w:t>
      </w:r>
      <w:r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Pr>
          <w:rFonts w:eastAsia="Calibri"/>
          <w:color w:val="auto"/>
          <w:sz w:val="22"/>
          <w:szCs w:val="22"/>
          <w:shd w:val="clear" w:color="auto" w:fill="auto"/>
          <w:lang w:eastAsia="en-US"/>
        </w:rPr>
        <w:t xml:space="preserve"> </w:t>
      </w:r>
      <w:r w:rsidRPr="00E03ACE">
        <w:rPr>
          <w:rFonts w:eastAsia="Calibri"/>
          <w:color w:val="auto"/>
          <w:sz w:val="22"/>
          <w:szCs w:val="22"/>
          <w:shd w:val="clear" w:color="auto" w:fill="auto"/>
          <w:lang w:eastAsia="en-US"/>
        </w:rPr>
        <w:t xml:space="preserve">Участник закупки несет </w:t>
      </w:r>
      <w:r w:rsidRPr="00E03ACE">
        <w:rPr>
          <w:rFonts w:eastAsia="Calibri"/>
          <w:color w:val="auto"/>
          <w:sz w:val="22"/>
          <w:szCs w:val="22"/>
          <w:shd w:val="clear" w:color="auto" w:fill="auto"/>
          <w:lang w:eastAsia="en-US"/>
        </w:rPr>
        <w:lastRenderedPageBreak/>
        <w:t>ответственность за предоставление недостоверных сведений о стране происхождения товара, указанного в заявке на участие в закупке.</w:t>
      </w:r>
    </w:p>
    <w:p w14:paraId="22B6BEB9" w14:textId="77777777" w:rsidR="000A4AAB" w:rsidRDefault="000A4AAB" w:rsidP="000A4AAB">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1.2.4.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14:paraId="57BF8111" w14:textId="77777777"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1.2.5. О</w:t>
      </w:r>
      <w:r w:rsidRPr="000E700D">
        <w:rPr>
          <w:rFonts w:eastAsia="Calibri"/>
          <w:color w:val="auto"/>
          <w:sz w:val="22"/>
          <w:szCs w:val="22"/>
          <w:shd w:val="clear" w:color="auto" w:fill="auto"/>
          <w:lang w:eastAsia="en-US"/>
        </w:rPr>
        <w:t xml:space="preserve">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w:t>
      </w:r>
      <w:proofErr w:type="gramStart"/>
      <w:r w:rsidRPr="000E700D">
        <w:rPr>
          <w:rFonts w:eastAsia="Calibri"/>
          <w:color w:val="auto"/>
          <w:sz w:val="22"/>
          <w:szCs w:val="22"/>
          <w:shd w:val="clear" w:color="auto" w:fill="auto"/>
          <w:lang w:eastAsia="en-US"/>
        </w:rPr>
        <w:t>товаров</w:t>
      </w:r>
      <w:r>
        <w:rPr>
          <w:rFonts w:eastAsia="Calibri"/>
          <w:color w:val="auto"/>
          <w:sz w:val="22"/>
          <w:szCs w:val="22"/>
          <w:shd w:val="clear" w:color="auto" w:fill="auto"/>
          <w:lang w:eastAsia="en-US"/>
        </w:rPr>
        <w:t>.</w:t>
      </w:r>
      <w:r w:rsidRPr="00187521">
        <w:rPr>
          <w:rFonts w:eastAsia="Calibri"/>
          <w:color w:val="auto"/>
          <w:sz w:val="22"/>
          <w:szCs w:val="22"/>
          <w:shd w:val="clear" w:color="auto" w:fill="auto"/>
          <w:lang w:eastAsia="en-US"/>
        </w:rPr>
        <w:t>.</w:t>
      </w:r>
      <w:proofErr w:type="gramEnd"/>
      <w:r w:rsidRPr="00187521">
        <w:rPr>
          <w:rFonts w:eastAsia="Calibri"/>
          <w:color w:val="auto"/>
          <w:sz w:val="22"/>
          <w:szCs w:val="22"/>
          <w:shd w:val="clear" w:color="auto" w:fill="auto"/>
          <w:lang w:eastAsia="en-US"/>
        </w:rPr>
        <w:t xml:space="preserve"> </w:t>
      </w:r>
    </w:p>
    <w:p w14:paraId="68C75C6A" w14:textId="77777777"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1.2.6. </w:t>
      </w:r>
      <w:r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3313649" w14:textId="77777777" w:rsidR="000A4AAB" w:rsidRPr="00833F9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7</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51FC57F3" w14:textId="77777777" w:rsidR="000A4AAB" w:rsidRPr="00833F9B" w:rsidRDefault="000A4AAB" w:rsidP="000A4AA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58C6DF6A" w14:textId="77777777" w:rsidR="000A4AAB" w:rsidRPr="00833F9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6075D30D" w14:textId="77777777" w:rsidR="000A4AAB" w:rsidRDefault="000A4AAB" w:rsidP="000A4AA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14:paraId="232E88FE" w14:textId="77777777"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1.2.11. </w:t>
      </w:r>
      <w:r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14:paraId="4B4A47FF" w14:textId="77777777"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14:paraId="7BB8E5AA" w14:textId="77777777"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14:paraId="7F4F9766" w14:textId="77777777"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lastRenderedPageBreak/>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14:paraId="2B7032F2" w14:textId="77777777"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0A5F3061" w14:textId="77777777" w:rsidR="000A4AA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1.2.12.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0CFB124" w14:textId="77777777"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1.2.13. </w:t>
      </w:r>
      <w:r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3ACB5286" w14:textId="77777777"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1.2.14. П</w:t>
      </w:r>
      <w:r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529AB1C" w14:textId="77777777" w:rsidR="00FB3E4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4A961A9A" w14:textId="77777777" w:rsidR="00FB3E4B" w:rsidRPr="00162E0B" w:rsidRDefault="00FB3E4B" w:rsidP="00FB3E4B">
      <w:pPr>
        <w:ind w:firstLine="709"/>
        <w:rPr>
          <w:rFonts w:eastAsia="Calibri"/>
          <w:color w:val="auto"/>
          <w:sz w:val="16"/>
          <w:szCs w:val="16"/>
          <w:shd w:val="clear" w:color="auto" w:fill="auto"/>
          <w:lang w:eastAsia="en-US"/>
        </w:rPr>
      </w:pPr>
    </w:p>
    <w:p w14:paraId="7B876015" w14:textId="77777777"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proofErr w:type="gramStart"/>
      <w:r>
        <w:rPr>
          <w:rFonts w:eastAsia="Calibri"/>
          <w:b/>
          <w:color w:val="auto"/>
          <w:sz w:val="22"/>
          <w:szCs w:val="22"/>
          <w:shd w:val="clear" w:color="auto" w:fill="auto"/>
          <w:lang w:eastAsia="en-US"/>
        </w:rPr>
        <w:t>3.</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w:t>
      </w:r>
      <w:proofErr w:type="gramEnd"/>
      <w:r w:rsidR="00AF300E" w:rsidRPr="00FB3E4B">
        <w:rPr>
          <w:rFonts w:eastAsia="Calibri"/>
          <w:b/>
          <w:color w:val="auto"/>
          <w:sz w:val="22"/>
          <w:szCs w:val="22"/>
          <w:shd w:val="clear" w:color="auto" w:fill="auto"/>
          <w:lang w:eastAsia="en-US"/>
        </w:rPr>
        <w:t xml:space="preserve"> обязательные требования к участникам закупки</w:t>
      </w:r>
    </w:p>
    <w:p w14:paraId="137DF32D" w14:textId="77777777"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p>
    <w:p w14:paraId="61E6CE67" w14:textId="77777777"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6E892313"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E13920E"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6FD6EA31"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2E3421A"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 xml:space="preserve">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w:t>
      </w:r>
      <w:r w:rsidRPr="00FB3E4B">
        <w:rPr>
          <w:rFonts w:eastAsia="Calibri"/>
          <w:color w:val="auto"/>
          <w:sz w:val="22"/>
          <w:szCs w:val="22"/>
          <w:shd w:val="clear" w:color="auto" w:fill="auto"/>
          <w:lang w:eastAsia="en-US"/>
        </w:rPr>
        <w:lastRenderedPageBreak/>
        <w:t>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036BB34B"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CA0189"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41A9D4F0" w14:textId="77777777"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2B5AD1CE" w14:textId="77777777" w:rsidR="00D07AF8" w:rsidRDefault="00D07AF8" w:rsidP="0026052C">
      <w:pPr>
        <w:ind w:firstLine="709"/>
        <w:rPr>
          <w:rFonts w:eastAsia="Calibri"/>
          <w:b/>
          <w:color w:val="auto"/>
          <w:sz w:val="22"/>
          <w:szCs w:val="22"/>
          <w:shd w:val="clear" w:color="auto" w:fill="auto"/>
          <w:lang w:eastAsia="en-US"/>
        </w:rPr>
      </w:pPr>
    </w:p>
    <w:p w14:paraId="562FA4C6" w14:textId="77777777"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14:paraId="7CD13111" w14:textId="77777777"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00546406"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408DDD9F"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1D7BF362"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734B791"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7C72FBA8"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 xml:space="preserve">Лица, выступающие на стороне </w:t>
      </w:r>
      <w:proofErr w:type="gramStart"/>
      <w:r w:rsidR="0026052C" w:rsidRPr="0026052C">
        <w:rPr>
          <w:rFonts w:eastAsia="Calibri"/>
          <w:bCs/>
          <w:color w:val="auto"/>
          <w:sz w:val="22"/>
          <w:szCs w:val="22"/>
          <w:shd w:val="clear" w:color="auto" w:fill="auto"/>
          <w:lang w:eastAsia="en-US"/>
        </w:rPr>
        <w:t>одного Участника</w:t>
      </w:r>
      <w:proofErr w:type="gramEnd"/>
      <w:r w:rsidR="0026052C" w:rsidRPr="0026052C">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622D4EE5"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14:paraId="7F38928F"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xml:space="preserve">) в </w:t>
      </w:r>
      <w:proofErr w:type="gramStart"/>
      <w:r w:rsidRPr="0026052C">
        <w:rPr>
          <w:rFonts w:eastAsia="Calibri"/>
          <w:bCs/>
          <w:color w:val="auto"/>
          <w:sz w:val="22"/>
          <w:szCs w:val="22"/>
          <w:shd w:val="clear" w:color="auto" w:fill="auto"/>
          <w:lang w:eastAsia="en-US"/>
        </w:rPr>
        <w:t>соглашении  должны</w:t>
      </w:r>
      <w:proofErr w:type="gramEnd"/>
      <w:r w:rsidRPr="0026052C">
        <w:rPr>
          <w:rFonts w:eastAsia="Calibri"/>
          <w:bCs/>
          <w:color w:val="auto"/>
          <w:sz w:val="22"/>
          <w:szCs w:val="22"/>
          <w:shd w:val="clear" w:color="auto" w:fill="auto"/>
          <w:lang w:eastAsia="en-US"/>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385B8351"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xml:space="preserve">) в </w:t>
      </w:r>
      <w:proofErr w:type="gramStart"/>
      <w:r w:rsidRPr="0026052C">
        <w:rPr>
          <w:rFonts w:eastAsia="Calibri"/>
          <w:bCs/>
          <w:color w:val="auto"/>
          <w:sz w:val="22"/>
          <w:szCs w:val="22"/>
          <w:shd w:val="clear" w:color="auto" w:fill="auto"/>
          <w:lang w:eastAsia="en-US"/>
        </w:rPr>
        <w:t>соглашении  должно</w:t>
      </w:r>
      <w:proofErr w:type="gramEnd"/>
      <w:r w:rsidRPr="0026052C">
        <w:rPr>
          <w:rFonts w:eastAsia="Calibri"/>
          <w:bCs/>
          <w:color w:val="auto"/>
          <w:sz w:val="22"/>
          <w:szCs w:val="22"/>
          <w:shd w:val="clear" w:color="auto" w:fill="auto"/>
          <w:lang w:eastAsia="en-US"/>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29C98E92"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346F5034"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 xml:space="preserve">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w:t>
      </w:r>
      <w:r w:rsidRPr="0026052C">
        <w:rPr>
          <w:rFonts w:eastAsia="Calibri"/>
          <w:bCs/>
          <w:color w:val="auto"/>
          <w:sz w:val="22"/>
          <w:szCs w:val="22"/>
          <w:shd w:val="clear" w:color="auto" w:fill="auto"/>
          <w:lang w:eastAsia="en-US"/>
        </w:rPr>
        <w:lastRenderedPageBreak/>
        <w:t>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2D64BA93"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0C567186"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6B4DC62B"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21B84B12"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 xml:space="preserve">.7. В </w:t>
      </w:r>
      <w:proofErr w:type="gramStart"/>
      <w:r w:rsidR="0026052C" w:rsidRPr="0026052C">
        <w:rPr>
          <w:rFonts w:eastAsia="Calibri"/>
          <w:bCs/>
          <w:color w:val="auto"/>
          <w:sz w:val="22"/>
          <w:szCs w:val="22"/>
          <w:shd w:val="clear" w:color="auto" w:fill="auto"/>
          <w:lang w:eastAsia="en-US"/>
        </w:rPr>
        <w:t>случае  несоответствия</w:t>
      </w:r>
      <w:proofErr w:type="gramEnd"/>
      <w:r w:rsidR="0026052C" w:rsidRPr="0026052C">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3624B74C"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3998BC92" w14:textId="77777777"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3386FE56" w14:textId="77777777" w:rsidR="003D3B20" w:rsidRDefault="003D3B20" w:rsidP="00645D84">
      <w:pPr>
        <w:ind w:firstLine="709"/>
        <w:jc w:val="center"/>
        <w:rPr>
          <w:rFonts w:eastAsia="Calibri"/>
          <w:b/>
          <w:color w:val="auto"/>
          <w:shd w:val="clear" w:color="auto" w:fill="auto"/>
          <w:lang w:eastAsia="en-US"/>
        </w:rPr>
      </w:pPr>
    </w:p>
    <w:p w14:paraId="5CD80627" w14:textId="77777777"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14:paraId="6670E8FF" w14:textId="77777777" w:rsidR="00645D84" w:rsidRPr="00645D84" w:rsidRDefault="00645D84" w:rsidP="00645D84">
      <w:pPr>
        <w:ind w:firstLine="709"/>
        <w:jc w:val="center"/>
        <w:rPr>
          <w:rFonts w:eastAsia="Calibri"/>
          <w:b/>
          <w:color w:val="auto"/>
          <w:sz w:val="16"/>
          <w:szCs w:val="16"/>
          <w:shd w:val="clear" w:color="auto" w:fill="auto"/>
          <w:lang w:eastAsia="en-US"/>
        </w:rPr>
      </w:pPr>
    </w:p>
    <w:p w14:paraId="14A76EE2" w14:textId="77777777"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14:paraId="76558B52" w14:textId="77777777"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14:paraId="4ACEC3F9" w14:textId="77777777"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14:paraId="7940F29B" w14:textId="77777777"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4BA82BA1" w14:textId="77777777"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14:paraId="0D9E9B21" w14:textId="77777777"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18B1FA16" w14:textId="77777777" w:rsidR="001971BD" w:rsidRPr="00162E0B" w:rsidRDefault="001971BD" w:rsidP="001D327D">
      <w:pPr>
        <w:ind w:firstLine="709"/>
        <w:rPr>
          <w:rFonts w:eastAsia="Calibri"/>
          <w:color w:val="auto"/>
          <w:sz w:val="16"/>
          <w:szCs w:val="16"/>
          <w:shd w:val="clear" w:color="auto" w:fill="auto"/>
          <w:lang w:eastAsia="en-US"/>
        </w:rPr>
      </w:pPr>
    </w:p>
    <w:p w14:paraId="7ED3E133" w14:textId="77777777"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14:paraId="21735F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14:paraId="62147921"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4677DD86" w14:textId="77777777"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14:paraId="7F7A4527"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10BBE374"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14:paraId="13119D67" w14:textId="77777777" w:rsidR="00ED1B9B" w:rsidRPr="003E34D5" w:rsidRDefault="00ED1B9B" w:rsidP="00ED1B9B">
      <w:pPr>
        <w:ind w:firstLine="709"/>
        <w:rPr>
          <w:rFonts w:eastAsia="Calibri"/>
          <w:color w:val="auto"/>
          <w:sz w:val="16"/>
          <w:szCs w:val="16"/>
          <w:shd w:val="clear" w:color="auto" w:fill="auto"/>
          <w:lang w:eastAsia="en-US"/>
        </w:rPr>
      </w:pPr>
    </w:p>
    <w:p w14:paraId="25D03E1A" w14:textId="77777777"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14:paraId="40EB4270"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14:paraId="1C6098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14:paraId="40B82058"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14:paraId="72BDB651" w14:textId="77777777"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14:paraId="73084645"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1F7CC738"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14:paraId="10F37674" w14:textId="77777777"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14:paraId="67140213" w14:textId="77777777" w:rsidR="00682710" w:rsidRPr="003E34D5" w:rsidRDefault="00682710" w:rsidP="00ED1B9B">
      <w:pPr>
        <w:ind w:firstLine="709"/>
        <w:rPr>
          <w:rFonts w:eastAsia="Calibri"/>
          <w:color w:val="auto"/>
          <w:sz w:val="16"/>
          <w:szCs w:val="16"/>
          <w:shd w:val="clear" w:color="auto" w:fill="auto"/>
          <w:lang w:eastAsia="en-US"/>
        </w:rPr>
      </w:pPr>
    </w:p>
    <w:p w14:paraId="05A08D1D" w14:textId="77777777"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14:paraId="7B524ED3"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14:paraId="1FA6E4D3" w14:textId="77777777"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60A522FB"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A3BD718"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4B77A61" w14:textId="77777777" w:rsidR="00682710" w:rsidRPr="006A4FCA" w:rsidRDefault="00682710" w:rsidP="00682710">
      <w:pPr>
        <w:ind w:firstLine="709"/>
        <w:rPr>
          <w:rFonts w:eastAsia="Calibri"/>
          <w:color w:val="auto"/>
          <w:sz w:val="16"/>
          <w:szCs w:val="16"/>
          <w:highlight w:val="yellow"/>
          <w:shd w:val="clear" w:color="auto" w:fill="auto"/>
          <w:lang w:eastAsia="en-US"/>
        </w:rPr>
      </w:pPr>
    </w:p>
    <w:p w14:paraId="2DDE99BB" w14:textId="77777777"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14:paraId="4FBC6124" w14:textId="77777777"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14:paraId="08E7837D" w14:textId="77777777"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14:paraId="34AC0AF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14:paraId="472E1E58" w14:textId="77777777"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682710" w:rsidRPr="00AB5760">
        <w:rPr>
          <w:rFonts w:eastAsia="Calibri"/>
          <w:color w:val="auto"/>
          <w:sz w:val="22"/>
          <w:szCs w:val="22"/>
          <w:shd w:val="clear" w:color="auto" w:fill="auto"/>
          <w:lang w:eastAsia="en-US"/>
        </w:rPr>
        <w:t>конкретные показатели</w:t>
      </w:r>
      <w:r w:rsidR="00F90779">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682710">
        <w:rPr>
          <w:rFonts w:eastAsia="Calibri"/>
          <w:color w:val="auto"/>
          <w:sz w:val="22"/>
          <w:szCs w:val="22"/>
          <w:shd w:val="clear" w:color="auto" w:fill="auto"/>
          <w:lang w:eastAsia="en-US"/>
        </w:rPr>
        <w:t xml:space="preserve">. </w:t>
      </w:r>
    </w:p>
    <w:p w14:paraId="4F4EE3AB" w14:textId="77777777"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w:t>
      </w:r>
      <w:r w:rsidRPr="00390629">
        <w:rPr>
          <w:rFonts w:eastAsia="Calibri"/>
          <w:color w:val="auto"/>
          <w:sz w:val="22"/>
          <w:szCs w:val="22"/>
          <w:shd w:val="clear" w:color="auto" w:fill="auto"/>
          <w:lang w:eastAsia="en-U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color w:val="auto"/>
          <w:sz w:val="22"/>
          <w:szCs w:val="22"/>
          <w:shd w:val="clear" w:color="auto" w:fill="auto"/>
          <w:lang w:eastAsia="en-US"/>
        </w:rPr>
        <w:t>) (</w:t>
      </w:r>
      <w:r w:rsidRPr="00390629">
        <w:rPr>
          <w:rFonts w:eastAsia="Calibri"/>
          <w:color w:val="auto"/>
          <w:sz w:val="22"/>
          <w:szCs w:val="22"/>
          <w:shd w:val="clear" w:color="auto" w:fill="auto"/>
          <w:lang w:eastAsia="en-US"/>
        </w:rPr>
        <w:t xml:space="preserve">далее — ПП </w:t>
      </w:r>
      <w:r>
        <w:rPr>
          <w:rFonts w:eastAsia="Calibri"/>
          <w:color w:val="auto"/>
          <w:sz w:val="22"/>
          <w:szCs w:val="22"/>
          <w:shd w:val="clear" w:color="auto" w:fill="auto"/>
          <w:lang w:eastAsia="en-US"/>
        </w:rPr>
        <w:t>№925).</w:t>
      </w:r>
    </w:p>
    <w:p w14:paraId="2080FED3" w14:textId="77777777"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Участник закупки несет ответственность за предоставление недостоверных сведений о стране происхождения </w:t>
      </w:r>
      <w:r>
        <w:rPr>
          <w:rFonts w:eastAsia="Calibri"/>
          <w:color w:val="auto"/>
          <w:sz w:val="22"/>
          <w:szCs w:val="22"/>
          <w:shd w:val="clear" w:color="auto" w:fill="auto"/>
          <w:lang w:eastAsia="en-US"/>
        </w:rPr>
        <w:t>товара</w:t>
      </w:r>
      <w:r w:rsidRPr="00196E0B">
        <w:rPr>
          <w:rFonts w:eastAsia="Calibri"/>
          <w:color w:val="auto"/>
          <w:sz w:val="22"/>
          <w:szCs w:val="22"/>
          <w:shd w:val="clear" w:color="auto" w:fill="auto"/>
          <w:lang w:eastAsia="en-US"/>
        </w:rPr>
        <w:t>, указанного в заявке на участие в закупке.</w:t>
      </w:r>
    </w:p>
    <w:p w14:paraId="0FBCA71E" w14:textId="77777777" w:rsidR="00682710" w:rsidRDefault="00E7746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682710" w:rsidRPr="00196E0B">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00682710" w:rsidRPr="00196E0B">
        <w:rPr>
          <w:rFonts w:eastAsia="Calibri"/>
          <w:color w:val="auto"/>
          <w:sz w:val="22"/>
          <w:szCs w:val="22"/>
          <w:shd w:val="clear" w:color="auto" w:fill="auto"/>
          <w:lang w:eastAsia="en-US"/>
        </w:rPr>
        <w:t>в закупке</w:t>
      </w:r>
      <w:proofErr w:type="gramEnd"/>
      <w:r w:rsidR="00682710" w:rsidRPr="00196E0B">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5363E1CB" w14:textId="77777777"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14:paraId="39DA15EB" w14:textId="77777777"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sidR="00682710" w:rsidRPr="000F24F8">
        <w:rPr>
          <w:rFonts w:eastAsia="Calibri"/>
          <w:color w:val="auto"/>
          <w:sz w:val="22"/>
          <w:szCs w:val="22"/>
          <w:shd w:val="clear" w:color="auto" w:fill="auto"/>
          <w:lang w:eastAsia="en-US"/>
        </w:rPr>
        <w:t>.</w:t>
      </w:r>
    </w:p>
    <w:p w14:paraId="7E87A4C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14:paraId="34CA0A70" w14:textId="77777777"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а) </w:t>
      </w:r>
      <w:r w:rsidRPr="00544ED6">
        <w:rPr>
          <w:rFonts w:eastAsia="Calibri"/>
          <w:color w:val="auto"/>
          <w:sz w:val="22"/>
          <w:szCs w:val="22"/>
          <w:shd w:val="clear" w:color="auto" w:fill="auto"/>
          <w:lang w:eastAsia="en-US"/>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45FF4CEB" w14:textId="77777777" w:rsidR="00682710" w:rsidRPr="00196E0B"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б</w:t>
      </w:r>
      <w:r w:rsidR="00682710" w:rsidRPr="00196E0B">
        <w:rPr>
          <w:rFonts w:eastAsia="Calibri"/>
          <w:color w:val="auto"/>
          <w:sz w:val="22"/>
          <w:szCs w:val="22"/>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14:paraId="6E36B23A" w14:textId="77777777" w:rsidR="00682710"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в</w:t>
      </w:r>
      <w:r w:rsidR="00682710" w:rsidRPr="00196E0B">
        <w:rPr>
          <w:rFonts w:eastAsia="Calibri"/>
          <w:color w:val="auto"/>
          <w:sz w:val="22"/>
          <w:szCs w:val="22"/>
          <w:shd w:val="clear" w:color="auto" w:fill="auto"/>
          <w:lang w:eastAsia="en-US"/>
        </w:rPr>
        <w:t xml:space="preserve">) декларация о соответствии участника </w:t>
      </w:r>
      <w:r w:rsidR="00682710">
        <w:rPr>
          <w:rFonts w:eastAsia="Calibri"/>
          <w:color w:val="auto"/>
          <w:sz w:val="22"/>
          <w:szCs w:val="22"/>
          <w:shd w:val="clear" w:color="auto" w:fill="auto"/>
          <w:lang w:eastAsia="en-US"/>
        </w:rPr>
        <w:t>закупки</w:t>
      </w:r>
      <w:r w:rsidR="00682710" w:rsidRPr="00196E0B">
        <w:rPr>
          <w:rFonts w:eastAsia="Calibri"/>
          <w:color w:val="auto"/>
          <w:sz w:val="22"/>
          <w:szCs w:val="22"/>
          <w:shd w:val="clear" w:color="auto" w:fill="auto"/>
          <w:lang w:eastAsia="en-US"/>
        </w:rPr>
        <w:t xml:space="preserve"> требованиям, установленным в соответствии с </w:t>
      </w:r>
      <w:r w:rsidR="00682710" w:rsidRPr="00602EB4">
        <w:rPr>
          <w:rFonts w:eastAsia="Calibri"/>
          <w:color w:val="auto"/>
          <w:sz w:val="22"/>
          <w:szCs w:val="22"/>
          <w:shd w:val="clear" w:color="auto" w:fill="auto"/>
          <w:lang w:eastAsia="en-US"/>
        </w:rPr>
        <w:t>п.</w:t>
      </w:r>
      <w:r w:rsidR="00602EB4" w:rsidRPr="00602EB4">
        <w:rPr>
          <w:rFonts w:eastAsia="Calibri"/>
          <w:color w:val="auto"/>
          <w:sz w:val="22"/>
          <w:szCs w:val="22"/>
          <w:shd w:val="clear" w:color="auto" w:fill="auto"/>
          <w:lang w:eastAsia="en-US"/>
        </w:rPr>
        <w:t>1.3</w:t>
      </w:r>
      <w:r w:rsidR="000A4AAB">
        <w:rPr>
          <w:rFonts w:eastAsia="Calibri"/>
          <w:color w:val="auto"/>
          <w:sz w:val="22"/>
          <w:szCs w:val="22"/>
          <w:shd w:val="clear" w:color="auto" w:fill="auto"/>
          <w:lang w:eastAsia="en-US"/>
        </w:rPr>
        <w:t>.2</w:t>
      </w:r>
      <w:r w:rsidR="00682710" w:rsidRPr="00602EB4">
        <w:rPr>
          <w:rFonts w:eastAsia="Calibri"/>
          <w:color w:val="auto"/>
          <w:sz w:val="22"/>
          <w:szCs w:val="22"/>
          <w:shd w:val="clear" w:color="auto" w:fill="auto"/>
          <w:lang w:eastAsia="en-US"/>
        </w:rPr>
        <w:t xml:space="preserve"> настояще</w:t>
      </w:r>
      <w:r w:rsidR="00E03ACE" w:rsidRPr="00602EB4">
        <w:rPr>
          <w:rFonts w:eastAsia="Calibri"/>
          <w:color w:val="auto"/>
          <w:sz w:val="22"/>
          <w:szCs w:val="22"/>
          <w:shd w:val="clear" w:color="auto" w:fill="auto"/>
          <w:lang w:eastAsia="en-US"/>
        </w:rPr>
        <w:t>го раздела</w:t>
      </w:r>
      <w:r w:rsidR="00602EB4" w:rsidRPr="00602EB4">
        <w:rPr>
          <w:rFonts w:eastAsia="Calibri"/>
          <w:color w:val="auto"/>
          <w:sz w:val="22"/>
          <w:szCs w:val="22"/>
          <w:shd w:val="clear" w:color="auto" w:fill="auto"/>
          <w:lang w:eastAsia="en-US"/>
        </w:rPr>
        <w:t xml:space="preserve"> и п.</w:t>
      </w:r>
      <w:r w:rsidR="00602EB4" w:rsidRPr="00FC6D3F">
        <w:rPr>
          <w:rFonts w:eastAsia="Calibri"/>
          <w:color w:val="auto"/>
          <w:sz w:val="22"/>
          <w:szCs w:val="22"/>
          <w:shd w:val="clear" w:color="auto" w:fill="auto"/>
          <w:lang w:eastAsia="en-US"/>
        </w:rPr>
        <w:t>15 Информационной карты</w:t>
      </w:r>
      <w:r w:rsidR="00682710" w:rsidRPr="00FC6D3F">
        <w:rPr>
          <w:rFonts w:eastAsia="Calibri"/>
          <w:color w:val="auto"/>
          <w:sz w:val="22"/>
          <w:szCs w:val="22"/>
          <w:shd w:val="clear" w:color="auto" w:fill="auto"/>
          <w:lang w:eastAsia="en-US"/>
        </w:rPr>
        <w:t>.</w:t>
      </w:r>
    </w:p>
    <w:p w14:paraId="436059A0" w14:textId="77777777"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г</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625B2105" w14:textId="77777777"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д</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682710" w:rsidRPr="00544ED6">
        <w:rPr>
          <w:rFonts w:eastAsia="Calibri"/>
          <w:i/>
          <w:color w:val="auto"/>
          <w:sz w:val="22"/>
          <w:szCs w:val="22"/>
          <w:shd w:val="clear" w:color="auto" w:fill="auto"/>
          <w:lang w:eastAsia="en-US"/>
        </w:rPr>
        <w:t xml:space="preserve">оформленная в свободной форме) </w:t>
      </w:r>
      <w:r w:rsidR="00682710" w:rsidRPr="00544ED6">
        <w:rPr>
          <w:rFonts w:eastAsia="Calibri"/>
          <w:color w:val="auto"/>
          <w:sz w:val="22"/>
          <w:szCs w:val="22"/>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5D0EAB1C" w14:textId="77777777"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е</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 xml:space="preserve">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682710" w:rsidRPr="00544ED6">
        <w:rPr>
          <w:rFonts w:eastAsia="Calibri"/>
          <w:i/>
          <w:color w:val="auto"/>
          <w:sz w:val="22"/>
          <w:szCs w:val="22"/>
          <w:shd w:val="clear" w:color="auto" w:fill="auto"/>
          <w:lang w:eastAsia="en-US"/>
        </w:rPr>
        <w:t>(для юридического лица)</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682710" w:rsidRPr="00544ED6">
        <w:rPr>
          <w:rFonts w:eastAsia="Calibri"/>
          <w:i/>
          <w:color w:val="auto"/>
          <w:sz w:val="22"/>
          <w:szCs w:val="22"/>
          <w:shd w:val="clear" w:color="auto" w:fill="auto"/>
          <w:lang w:eastAsia="en-US"/>
        </w:rPr>
        <w:t>(для физических лиц),</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682710" w:rsidRPr="00544ED6">
        <w:rPr>
          <w:rFonts w:eastAsia="Calibri"/>
          <w:i/>
          <w:color w:val="auto"/>
          <w:sz w:val="22"/>
          <w:szCs w:val="22"/>
          <w:shd w:val="clear" w:color="auto" w:fill="auto"/>
          <w:lang w:eastAsia="en-US"/>
        </w:rPr>
        <w:t>(для индивидуального предпринимателя)</w:t>
      </w:r>
      <w:r w:rsidR="00682710" w:rsidRPr="00544ED6">
        <w:rPr>
          <w:rFonts w:eastAsia="Calibri"/>
          <w:color w:val="auto"/>
          <w:sz w:val="22"/>
          <w:szCs w:val="22"/>
          <w:shd w:val="clear" w:color="auto" w:fill="auto"/>
          <w:lang w:eastAsia="en-US"/>
        </w:rPr>
        <w:t>;</w:t>
      </w:r>
    </w:p>
    <w:p w14:paraId="16C73966" w14:textId="77777777"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73F1CAEE" w14:textId="77777777" w:rsidR="00FA0C17" w:rsidRPr="006A4FCA" w:rsidRDefault="00FA0C17" w:rsidP="002B1922">
      <w:pPr>
        <w:ind w:firstLine="709"/>
        <w:rPr>
          <w:rFonts w:eastAsia="Calibri"/>
          <w:color w:val="auto"/>
          <w:sz w:val="16"/>
          <w:szCs w:val="16"/>
          <w:shd w:val="clear" w:color="auto" w:fill="auto"/>
          <w:lang w:eastAsia="en-US"/>
        </w:rPr>
      </w:pPr>
    </w:p>
    <w:p w14:paraId="1E02F43D" w14:textId="77777777"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14:paraId="726091A9" w14:textId="77777777" w:rsidR="0003159C" w:rsidRPr="0003159C" w:rsidRDefault="0003159C" w:rsidP="00D1303E">
      <w:pPr>
        <w:ind w:firstLine="709"/>
        <w:jc w:val="center"/>
        <w:rPr>
          <w:rFonts w:eastAsia="Calibri"/>
          <w:b/>
          <w:color w:val="auto"/>
          <w:sz w:val="16"/>
          <w:szCs w:val="16"/>
          <w:shd w:val="clear" w:color="auto" w:fill="auto"/>
          <w:lang w:eastAsia="en-US"/>
        </w:rPr>
      </w:pPr>
    </w:p>
    <w:p w14:paraId="7DC107DD" w14:textId="77777777"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14:paraId="715792B5"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14:paraId="47A41979" w14:textId="77777777"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14:paraId="7D720A33" w14:textId="77777777"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14:paraId="1AFE3F2A"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14:paraId="26C9F2D2"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14:paraId="2C751D7C" w14:textId="77777777"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23F8E48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14:paraId="1E64F281" w14:textId="77777777"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14:paraId="21B80D51" w14:textId="77777777"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14:paraId="2CE396B9"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14:paraId="3219F6D3" w14:textId="77777777" w:rsidR="00FD1DD0" w:rsidRPr="00D1303E" w:rsidRDefault="00FD1DD0" w:rsidP="00FA0C17">
      <w:pPr>
        <w:ind w:firstLine="709"/>
        <w:rPr>
          <w:rFonts w:eastAsia="Calibri"/>
          <w:color w:val="auto"/>
          <w:sz w:val="16"/>
          <w:szCs w:val="16"/>
          <w:shd w:val="clear" w:color="auto" w:fill="auto"/>
          <w:lang w:eastAsia="en-US"/>
        </w:rPr>
      </w:pPr>
    </w:p>
    <w:p w14:paraId="291EB84C" w14:textId="77777777"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14:paraId="1A910591"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14:paraId="488F49D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14:paraId="3C119A59"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14:paraId="0A5B13DD"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14:paraId="6315BC5B"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14:paraId="53E7DC4E" w14:textId="77777777"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14:paraId="00FB6FBC" w14:textId="77777777"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14:paraId="48FA3924" w14:textId="77777777"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 xml:space="preserve">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w:t>
      </w:r>
      <w:r w:rsidRPr="00FA60BC">
        <w:rPr>
          <w:rFonts w:eastAsia="Calibri"/>
          <w:color w:val="auto"/>
          <w:sz w:val="22"/>
          <w:szCs w:val="22"/>
          <w:shd w:val="clear" w:color="auto" w:fill="auto"/>
          <w:lang w:eastAsia="en-US"/>
        </w:rPr>
        <w:lastRenderedPageBreak/>
        <w:t>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426EFC9C" w14:textId="77777777"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14:paraId="36DDCC82"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14:paraId="75FB56E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14:paraId="464237FB"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14:paraId="756A8474"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14:paraId="1268420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14:paraId="44BA42B0"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14:paraId="389D3799" w14:textId="77777777"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14:paraId="026AC460" w14:textId="77777777"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14:paraId="54FC378B" w14:textId="77777777" w:rsidR="00B91B21" w:rsidRPr="00B91B21" w:rsidRDefault="00B91B21" w:rsidP="00FD1DD0">
      <w:pPr>
        <w:ind w:firstLine="709"/>
        <w:rPr>
          <w:rFonts w:eastAsia="Calibri"/>
          <w:color w:val="auto"/>
          <w:sz w:val="22"/>
          <w:szCs w:val="22"/>
          <w:shd w:val="clear" w:color="auto" w:fill="auto"/>
          <w:lang w:eastAsia="en-US"/>
        </w:rPr>
      </w:pPr>
    </w:p>
    <w:p w14:paraId="6AEBB0D4" w14:textId="77777777"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6EEBA3FB" w14:textId="77777777"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14:paraId="60FED4D5"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w:t>
      </w:r>
      <w:proofErr w:type="gramStart"/>
      <w:r w:rsidR="006C50D2" w:rsidRPr="006C50D2">
        <w:rPr>
          <w:rFonts w:eastAsia="Calibri"/>
          <w:color w:val="auto"/>
          <w:sz w:val="22"/>
          <w:szCs w:val="22"/>
          <w:shd w:val="clear" w:color="auto" w:fill="auto"/>
          <w:lang w:eastAsia="en-US"/>
        </w:rPr>
        <w:t>во время</w:t>
      </w:r>
      <w:proofErr w:type="gramEnd"/>
      <w:r w:rsidR="006C50D2" w:rsidRPr="006C50D2">
        <w:rPr>
          <w:rFonts w:eastAsia="Calibri"/>
          <w:color w:val="auto"/>
          <w:sz w:val="22"/>
          <w:szCs w:val="22"/>
          <w:shd w:val="clear" w:color="auto" w:fill="auto"/>
          <w:lang w:eastAsia="en-US"/>
        </w:rPr>
        <w:t xml:space="preserve">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14:paraId="2B37EAF0"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w:t>
      </w:r>
      <w:proofErr w:type="gramStart"/>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Не</w:t>
      </w:r>
      <w:proofErr w:type="gramEnd"/>
      <w:r w:rsidR="00D76A76">
        <w:rPr>
          <w:rFonts w:eastAsia="Calibri"/>
          <w:bCs/>
          <w:color w:val="auto"/>
          <w:sz w:val="22"/>
          <w:szCs w:val="22"/>
          <w:shd w:val="clear" w:color="auto" w:fill="auto"/>
          <w:lang w:eastAsia="en-US"/>
        </w:rPr>
        <w:t xml:space="preserve">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14:paraId="1B3CC0D2" w14:textId="77777777" w:rsidR="006C50D2" w:rsidRPr="006A4FCA" w:rsidRDefault="006C50D2" w:rsidP="006C50D2">
      <w:pPr>
        <w:ind w:firstLine="709"/>
        <w:rPr>
          <w:rFonts w:eastAsia="Calibri"/>
          <w:color w:val="auto"/>
          <w:sz w:val="16"/>
          <w:szCs w:val="16"/>
          <w:shd w:val="clear" w:color="auto" w:fill="auto"/>
          <w:lang w:eastAsia="en-US"/>
        </w:rPr>
      </w:pPr>
    </w:p>
    <w:p w14:paraId="04BE04A5" w14:textId="77777777"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14:paraId="08C4E4F1" w14:textId="77777777"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14:paraId="048FB17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14:paraId="1797F9C0"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C54F43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2229EE66"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3DAB81AB"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14:paraId="779A42F4"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lastRenderedPageBreak/>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14:paraId="74076F91" w14:textId="77777777" w:rsidR="000F24F8" w:rsidRPr="00102247" w:rsidRDefault="000F24F8" w:rsidP="000F24F8">
      <w:pPr>
        <w:ind w:firstLine="709"/>
        <w:rPr>
          <w:rFonts w:eastAsia="Calibri"/>
          <w:color w:val="auto"/>
          <w:sz w:val="16"/>
          <w:szCs w:val="16"/>
          <w:shd w:val="clear" w:color="auto" w:fill="auto"/>
          <w:lang w:eastAsia="en-US"/>
        </w:rPr>
      </w:pPr>
    </w:p>
    <w:p w14:paraId="5C50014A" w14:textId="77777777"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14:paraId="044E5837" w14:textId="77777777"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14:paraId="4C9AF1C6" w14:textId="77777777"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6F3A10D1" w14:textId="77777777"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21A4249A"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311CF965"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3F985C2D"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31504EF"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686B35D0" w14:textId="77777777"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14:paraId="73FC6977" w14:textId="77777777"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14:paraId="3566F291" w14:textId="77777777"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497473BA" w14:textId="77777777"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14:paraId="13887240" w14:textId="77777777" w:rsidR="002B2662" w:rsidRPr="006A4FCA" w:rsidRDefault="002B2662" w:rsidP="00923C3E">
      <w:pPr>
        <w:ind w:firstLine="709"/>
        <w:rPr>
          <w:rFonts w:eastAsia="Calibri"/>
          <w:color w:val="auto"/>
          <w:sz w:val="16"/>
          <w:szCs w:val="16"/>
          <w:shd w:val="clear" w:color="auto" w:fill="auto"/>
          <w:lang w:eastAsia="en-US"/>
        </w:rPr>
      </w:pPr>
    </w:p>
    <w:p w14:paraId="7493C642" w14:textId="77777777"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14:paraId="6429B6FA" w14:textId="77777777"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14:paraId="2F5D8F54" w14:textId="77777777" w:rsidR="002B2662" w:rsidRPr="002B2662" w:rsidRDefault="00102247"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14:paraId="335062A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2DE68CE5"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14:paraId="00B80550"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2EB0728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14:paraId="422776AC" w14:textId="77777777"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14:paraId="7F007597" w14:textId="77777777" w:rsidR="00D30A85" w:rsidRPr="00B43A80" w:rsidRDefault="00D30A85" w:rsidP="002B2662">
      <w:pPr>
        <w:ind w:firstLine="709"/>
        <w:rPr>
          <w:rFonts w:eastAsia="Calibri"/>
          <w:color w:val="auto"/>
          <w:sz w:val="16"/>
          <w:szCs w:val="16"/>
          <w:shd w:val="clear" w:color="auto" w:fill="auto"/>
          <w:lang w:eastAsia="en-US"/>
        </w:rPr>
      </w:pPr>
    </w:p>
    <w:p w14:paraId="4FAC26ED" w14:textId="77777777"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14:paraId="1A5E42B8" w14:textId="77777777"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14:paraId="2D32408C"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7BE2FB12"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4DC6D4EE"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5FE37DCF"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355E55C0"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7F0C81A2" w14:textId="77777777"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1DD630B8" w14:textId="77777777" w:rsidR="009300E2" w:rsidRDefault="009300E2" w:rsidP="00B43A80">
      <w:pPr>
        <w:ind w:firstLine="709"/>
        <w:jc w:val="center"/>
        <w:rPr>
          <w:rFonts w:eastAsia="Calibri"/>
          <w:b/>
          <w:color w:val="auto"/>
          <w:shd w:val="clear" w:color="auto" w:fill="auto"/>
          <w:lang w:eastAsia="en-US"/>
        </w:rPr>
      </w:pPr>
    </w:p>
    <w:p w14:paraId="3D17C8E7" w14:textId="77777777"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14:paraId="54831963" w14:textId="77777777" w:rsidR="0003159C" w:rsidRPr="0003159C" w:rsidRDefault="0003159C" w:rsidP="00B43A80">
      <w:pPr>
        <w:ind w:firstLine="709"/>
        <w:jc w:val="center"/>
        <w:rPr>
          <w:rFonts w:eastAsia="Calibri"/>
          <w:b/>
          <w:color w:val="auto"/>
          <w:sz w:val="16"/>
          <w:szCs w:val="16"/>
          <w:shd w:val="clear" w:color="auto" w:fill="auto"/>
          <w:lang w:eastAsia="en-US"/>
        </w:rPr>
      </w:pPr>
    </w:p>
    <w:p w14:paraId="4471D224" w14:textId="77777777"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proofErr w:type="gramStart"/>
      <w:r w:rsidR="00B43A80">
        <w:rPr>
          <w:rFonts w:eastAsia="Calibri"/>
          <w:b/>
          <w:color w:val="auto"/>
          <w:sz w:val="22"/>
          <w:szCs w:val="22"/>
          <w:shd w:val="clear" w:color="auto" w:fill="auto"/>
          <w:lang w:eastAsia="en-US"/>
        </w:rPr>
        <w:t>1.</w:t>
      </w:r>
      <w:r w:rsidRPr="003F602B">
        <w:rPr>
          <w:rFonts w:eastAsia="Calibri"/>
          <w:b/>
          <w:color w:val="auto"/>
          <w:sz w:val="22"/>
          <w:szCs w:val="22"/>
          <w:shd w:val="clear" w:color="auto" w:fill="auto"/>
          <w:lang w:eastAsia="en-US"/>
        </w:rPr>
        <w:t>Заключение</w:t>
      </w:r>
      <w:proofErr w:type="gramEnd"/>
      <w:r w:rsidRPr="003F602B">
        <w:rPr>
          <w:rFonts w:eastAsia="Calibri"/>
          <w:b/>
          <w:color w:val="auto"/>
          <w:sz w:val="22"/>
          <w:szCs w:val="22"/>
          <w:shd w:val="clear" w:color="auto" w:fill="auto"/>
          <w:lang w:eastAsia="en-US"/>
        </w:rPr>
        <w:t xml:space="preserve">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14:paraId="5D978D7C" w14:textId="77777777"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14:paraId="1A1BC928" w14:textId="77777777"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3700C7B8" w14:textId="77777777"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33FA9C8F"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14:paraId="3054F510"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14:paraId="464A3BDB"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В течение 5 (пяти) дней</w:t>
      </w:r>
      <w:r w:rsidR="00C732B1" w:rsidRPr="00C732B1">
        <w:rPr>
          <w:rFonts w:eastAsia="Calibri"/>
          <w:i/>
          <w:color w:val="auto"/>
          <w:sz w:val="22"/>
          <w:szCs w:val="22"/>
          <w:shd w:val="clear" w:color="auto" w:fill="auto"/>
          <w:lang w:eastAsia="en-US"/>
        </w:rPr>
        <w:t xml:space="preserve"> </w:t>
      </w:r>
      <w:r w:rsidR="00C732B1" w:rsidRPr="00C732B1">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14:paraId="28E7209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14:paraId="45DB21F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02B3E9E4"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4B20706C" w14:textId="77777777"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3685B99A" w14:textId="77777777"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w:t>
      </w:r>
      <w:proofErr w:type="gramStart"/>
      <w:r w:rsidR="00AA560C" w:rsidRPr="00AA560C">
        <w:rPr>
          <w:rFonts w:eastAsia="Calibri"/>
          <w:color w:val="auto"/>
          <w:sz w:val="22"/>
          <w:szCs w:val="22"/>
          <w:shd w:val="clear" w:color="auto" w:fill="auto"/>
          <w:lang w:eastAsia="en-US"/>
        </w:rPr>
        <w:t>в  момент</w:t>
      </w:r>
      <w:proofErr w:type="gramEnd"/>
      <w:r w:rsidR="00AA560C" w:rsidRPr="00AA560C">
        <w:rPr>
          <w:rFonts w:eastAsia="Calibri"/>
          <w:color w:val="auto"/>
          <w:sz w:val="22"/>
          <w:szCs w:val="22"/>
          <w:shd w:val="clear" w:color="auto" w:fill="auto"/>
          <w:lang w:eastAsia="en-US"/>
        </w:rPr>
        <w:t xml:space="preserve">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14:paraId="432E15AC"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5A024152"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390DED4" w14:textId="77777777"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07C11E0C" w14:textId="77777777"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14:paraId="16AA5A39" w14:textId="77777777"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20540876" w14:textId="77777777" w:rsidR="001C5653" w:rsidRPr="00016975" w:rsidRDefault="001C5653" w:rsidP="00AA560C">
      <w:pPr>
        <w:ind w:firstLine="709"/>
        <w:rPr>
          <w:rFonts w:eastAsia="Calibri"/>
          <w:color w:val="auto"/>
          <w:sz w:val="16"/>
          <w:szCs w:val="16"/>
          <w:shd w:val="clear" w:color="auto" w:fill="auto"/>
          <w:lang w:eastAsia="en-US"/>
        </w:rPr>
      </w:pPr>
    </w:p>
    <w:p w14:paraId="52D562D8" w14:textId="77777777"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14:paraId="5F3DD959"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62C82636" w14:textId="77777777"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336EE1A0"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3FD28234" w14:textId="77777777" w:rsidR="005834B4" w:rsidRPr="00602783" w:rsidRDefault="005834B4" w:rsidP="005834B4">
      <w:pPr>
        <w:ind w:firstLine="709"/>
        <w:rPr>
          <w:rFonts w:eastAsia="Calibri"/>
          <w:b/>
          <w:color w:val="auto"/>
          <w:sz w:val="16"/>
          <w:szCs w:val="16"/>
          <w:shd w:val="clear" w:color="auto" w:fill="auto"/>
          <w:lang w:eastAsia="en-US"/>
        </w:rPr>
      </w:pPr>
    </w:p>
    <w:p w14:paraId="09D9DEE2" w14:textId="77777777"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14:paraId="06483D5A" w14:textId="77777777"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14:paraId="1C66507B" w14:textId="77777777"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1C2A4DA9" w14:textId="77777777"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1DF2111B" w14:textId="77777777"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14:paraId="6A8701F0" w14:textId="77777777"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586238D1" w14:textId="77777777" w:rsidR="00E17853" w:rsidRPr="00B64DD5" w:rsidRDefault="00E17853" w:rsidP="00AA560C">
      <w:pPr>
        <w:ind w:firstLine="709"/>
        <w:rPr>
          <w:rFonts w:eastAsia="Calibri"/>
          <w:b/>
          <w:color w:val="auto"/>
          <w:sz w:val="12"/>
          <w:szCs w:val="12"/>
          <w:shd w:val="clear" w:color="auto" w:fill="auto"/>
          <w:lang w:eastAsia="en-US"/>
        </w:rPr>
      </w:pPr>
    </w:p>
    <w:p w14:paraId="4B2A8197" w14:textId="77777777"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14:paraId="38BA6BA0"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62BFB6EF"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6FD9D88C"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3555804"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4C1E4D52"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418921A6" w14:textId="77777777"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4DCB57F" w14:textId="77777777" w:rsidR="00C46EF6" w:rsidRPr="006A4FCA" w:rsidRDefault="00C46EF6" w:rsidP="003F602B">
      <w:pPr>
        <w:ind w:firstLine="709"/>
        <w:rPr>
          <w:rFonts w:eastAsia="Calibri"/>
          <w:color w:val="auto"/>
          <w:sz w:val="16"/>
          <w:szCs w:val="16"/>
          <w:shd w:val="clear" w:color="auto" w:fill="auto"/>
          <w:lang w:eastAsia="en-US"/>
        </w:rPr>
      </w:pPr>
    </w:p>
    <w:p w14:paraId="622B9AF5" w14:textId="77777777"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14:paraId="3DE49055" w14:textId="77777777"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14:paraId="0481D2DE" w14:textId="77777777"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14:paraId="038334CA" w14:textId="77777777"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5B8CEE51" w14:textId="77777777"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489F7776" w14:textId="77777777"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14:paraId="28B6C222"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14:paraId="06426B25"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3D152749"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14:paraId="6F90E1E0"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14:paraId="24363DB8"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4FEA92AF"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14:paraId="750A316B"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14:paraId="2316BAA7"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14:paraId="3A0357FC" w14:textId="77777777"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proofErr w:type="spellStart"/>
      <w:r w:rsidR="00EB5622">
        <w:rPr>
          <w:rFonts w:eastAsia="Calibri"/>
          <w:bCs/>
          <w:color w:val="auto"/>
          <w:sz w:val="22"/>
          <w:szCs w:val="22"/>
          <w:shd w:val="clear" w:color="auto" w:fill="auto"/>
          <w:lang w:eastAsia="en-US"/>
        </w:rPr>
        <w:t>банковск</w:t>
      </w:r>
      <w:proofErr w:type="spellEnd"/>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D5324AE" w14:textId="77777777"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69B301A6"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1353205D" w14:textId="77777777"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14:paraId="770D4834" w14:textId="77777777" w:rsidR="00A32091" w:rsidRPr="0003159C" w:rsidRDefault="00A32091" w:rsidP="00016975">
      <w:pPr>
        <w:ind w:firstLine="709"/>
        <w:jc w:val="left"/>
        <w:rPr>
          <w:rFonts w:eastAsia="Calibri"/>
          <w:b/>
          <w:color w:val="auto"/>
          <w:sz w:val="16"/>
          <w:szCs w:val="16"/>
          <w:shd w:val="clear" w:color="auto" w:fill="auto"/>
          <w:lang w:eastAsia="en-US"/>
        </w:rPr>
      </w:pPr>
    </w:p>
    <w:p w14:paraId="5397EA7A" w14:textId="77777777"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14:paraId="060B2044" w14:textId="77777777"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14:paraId="73E1914A"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14:paraId="2F8FB3C1"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14:paraId="36EFADEF"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14:paraId="23F073DB"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14:paraId="5A995DB7"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48AD286C"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14:paraId="35F4832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0057AFA2"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3EF98C21"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w:t>
      </w:r>
      <w:r w:rsidR="00C23325" w:rsidRPr="00C23325">
        <w:rPr>
          <w:rFonts w:eastAsia="Calibri"/>
          <w:color w:val="auto"/>
          <w:sz w:val="22"/>
          <w:szCs w:val="22"/>
          <w:shd w:val="clear" w:color="auto" w:fill="auto"/>
          <w:lang w:eastAsia="en-US"/>
        </w:rPr>
        <w:lastRenderedPageBreak/>
        <w:t xml:space="preserve">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14:paraId="0681A34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3660F7F7" w14:textId="77777777"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115822B" w14:textId="77777777" w:rsidR="005A580F" w:rsidRDefault="005A580F" w:rsidP="005A580F">
      <w:pPr>
        <w:ind w:firstLine="709"/>
        <w:rPr>
          <w:rFonts w:eastAsia="Calibri"/>
          <w:bCs/>
          <w:color w:val="auto"/>
          <w:sz w:val="22"/>
          <w:szCs w:val="22"/>
          <w:shd w:val="clear" w:color="auto" w:fill="auto"/>
          <w:lang w:eastAsia="en-US"/>
        </w:rPr>
      </w:pPr>
    </w:p>
    <w:p w14:paraId="712F7160" w14:textId="77777777" w:rsidR="00E7746E" w:rsidRDefault="00E7746E" w:rsidP="005A580F">
      <w:pPr>
        <w:ind w:firstLine="709"/>
        <w:rPr>
          <w:rFonts w:eastAsia="Calibri"/>
          <w:bCs/>
          <w:color w:val="auto"/>
          <w:sz w:val="22"/>
          <w:szCs w:val="22"/>
          <w:shd w:val="clear" w:color="auto" w:fill="auto"/>
          <w:lang w:eastAsia="en-US"/>
        </w:rPr>
      </w:pPr>
    </w:p>
    <w:p w14:paraId="441D7433" w14:textId="77777777" w:rsidR="00CC267A" w:rsidRDefault="00CC267A" w:rsidP="005A580F">
      <w:pPr>
        <w:ind w:firstLine="709"/>
        <w:rPr>
          <w:rFonts w:eastAsia="Calibri"/>
          <w:bCs/>
          <w:color w:val="auto"/>
          <w:sz w:val="22"/>
          <w:szCs w:val="22"/>
          <w:shd w:val="clear" w:color="auto" w:fill="auto"/>
          <w:lang w:eastAsia="en-US"/>
        </w:rPr>
      </w:pPr>
    </w:p>
    <w:p w14:paraId="38FF99FA" w14:textId="77777777" w:rsidR="00CC267A" w:rsidRDefault="00CC267A" w:rsidP="005A580F">
      <w:pPr>
        <w:ind w:firstLine="709"/>
        <w:rPr>
          <w:rFonts w:eastAsia="Calibri"/>
          <w:bCs/>
          <w:color w:val="auto"/>
          <w:sz w:val="22"/>
          <w:szCs w:val="22"/>
          <w:shd w:val="clear" w:color="auto" w:fill="auto"/>
          <w:lang w:eastAsia="en-US"/>
        </w:rPr>
      </w:pPr>
    </w:p>
    <w:p w14:paraId="40C2D04E" w14:textId="77777777" w:rsidR="00CC267A" w:rsidRDefault="00CC267A" w:rsidP="005A580F">
      <w:pPr>
        <w:ind w:firstLine="709"/>
        <w:rPr>
          <w:rFonts w:eastAsia="Calibri"/>
          <w:bCs/>
          <w:color w:val="auto"/>
          <w:sz w:val="22"/>
          <w:szCs w:val="22"/>
          <w:shd w:val="clear" w:color="auto" w:fill="auto"/>
          <w:lang w:eastAsia="en-US"/>
        </w:rPr>
      </w:pPr>
    </w:p>
    <w:p w14:paraId="0CBE1AED" w14:textId="77777777" w:rsidR="000A4AAB" w:rsidRDefault="000A4AAB" w:rsidP="005A580F">
      <w:pPr>
        <w:ind w:firstLine="709"/>
        <w:rPr>
          <w:rFonts w:eastAsia="Calibri"/>
          <w:bCs/>
          <w:color w:val="auto"/>
          <w:sz w:val="22"/>
          <w:szCs w:val="22"/>
          <w:shd w:val="clear" w:color="auto" w:fill="auto"/>
          <w:lang w:eastAsia="en-US"/>
        </w:rPr>
      </w:pPr>
    </w:p>
    <w:p w14:paraId="741BC0B9" w14:textId="77777777" w:rsidR="000A4AAB" w:rsidRDefault="000A4AAB" w:rsidP="005A580F">
      <w:pPr>
        <w:ind w:firstLine="709"/>
        <w:rPr>
          <w:rFonts w:eastAsia="Calibri"/>
          <w:bCs/>
          <w:color w:val="auto"/>
          <w:sz w:val="22"/>
          <w:szCs w:val="22"/>
          <w:shd w:val="clear" w:color="auto" w:fill="auto"/>
          <w:lang w:eastAsia="en-US"/>
        </w:rPr>
      </w:pPr>
    </w:p>
    <w:p w14:paraId="67BD761C" w14:textId="77777777" w:rsidR="000A4AAB" w:rsidRDefault="000A4AAB" w:rsidP="005A580F">
      <w:pPr>
        <w:ind w:firstLine="709"/>
        <w:rPr>
          <w:rFonts w:eastAsia="Calibri"/>
          <w:bCs/>
          <w:color w:val="auto"/>
          <w:sz w:val="22"/>
          <w:szCs w:val="22"/>
          <w:shd w:val="clear" w:color="auto" w:fill="auto"/>
          <w:lang w:eastAsia="en-US"/>
        </w:rPr>
      </w:pPr>
    </w:p>
    <w:p w14:paraId="6A690894" w14:textId="77777777" w:rsidR="000A4AAB" w:rsidRDefault="000A4AAB" w:rsidP="005A580F">
      <w:pPr>
        <w:ind w:firstLine="709"/>
        <w:rPr>
          <w:rFonts w:eastAsia="Calibri"/>
          <w:bCs/>
          <w:color w:val="auto"/>
          <w:sz w:val="22"/>
          <w:szCs w:val="22"/>
          <w:shd w:val="clear" w:color="auto" w:fill="auto"/>
          <w:lang w:eastAsia="en-US"/>
        </w:rPr>
      </w:pPr>
    </w:p>
    <w:p w14:paraId="5A7B11FF" w14:textId="77777777" w:rsidR="000A4AAB" w:rsidRDefault="000A4AAB" w:rsidP="005A580F">
      <w:pPr>
        <w:ind w:firstLine="709"/>
        <w:rPr>
          <w:rFonts w:eastAsia="Calibri"/>
          <w:bCs/>
          <w:color w:val="auto"/>
          <w:sz w:val="22"/>
          <w:szCs w:val="22"/>
          <w:shd w:val="clear" w:color="auto" w:fill="auto"/>
          <w:lang w:eastAsia="en-US"/>
        </w:rPr>
      </w:pPr>
    </w:p>
    <w:p w14:paraId="3E6E439F" w14:textId="77777777" w:rsidR="000A4AAB" w:rsidRDefault="000A4AAB" w:rsidP="005A580F">
      <w:pPr>
        <w:ind w:firstLine="709"/>
        <w:rPr>
          <w:rFonts w:eastAsia="Calibri"/>
          <w:bCs/>
          <w:color w:val="auto"/>
          <w:sz w:val="22"/>
          <w:szCs w:val="22"/>
          <w:shd w:val="clear" w:color="auto" w:fill="auto"/>
          <w:lang w:eastAsia="en-US"/>
        </w:rPr>
      </w:pPr>
    </w:p>
    <w:p w14:paraId="2724F864" w14:textId="77777777" w:rsidR="000A4AAB" w:rsidRDefault="000A4AAB" w:rsidP="005A580F">
      <w:pPr>
        <w:ind w:firstLine="709"/>
        <w:rPr>
          <w:rFonts w:eastAsia="Calibri"/>
          <w:bCs/>
          <w:color w:val="auto"/>
          <w:sz w:val="22"/>
          <w:szCs w:val="22"/>
          <w:shd w:val="clear" w:color="auto" w:fill="auto"/>
          <w:lang w:eastAsia="en-US"/>
        </w:rPr>
      </w:pPr>
    </w:p>
    <w:p w14:paraId="5059CEB2" w14:textId="77777777" w:rsidR="000A4AAB" w:rsidRDefault="000A4AAB" w:rsidP="005A580F">
      <w:pPr>
        <w:ind w:firstLine="709"/>
        <w:rPr>
          <w:rFonts w:eastAsia="Calibri"/>
          <w:bCs/>
          <w:color w:val="auto"/>
          <w:sz w:val="22"/>
          <w:szCs w:val="22"/>
          <w:shd w:val="clear" w:color="auto" w:fill="auto"/>
          <w:lang w:eastAsia="en-US"/>
        </w:rPr>
      </w:pPr>
    </w:p>
    <w:p w14:paraId="205B6F9D" w14:textId="77777777" w:rsidR="000A4AAB" w:rsidRDefault="000A4AAB" w:rsidP="005A580F">
      <w:pPr>
        <w:ind w:firstLine="709"/>
        <w:rPr>
          <w:rFonts w:eastAsia="Calibri"/>
          <w:bCs/>
          <w:color w:val="auto"/>
          <w:sz w:val="22"/>
          <w:szCs w:val="22"/>
          <w:shd w:val="clear" w:color="auto" w:fill="auto"/>
          <w:lang w:eastAsia="en-US"/>
        </w:rPr>
      </w:pPr>
    </w:p>
    <w:p w14:paraId="6ED5918E" w14:textId="77777777" w:rsidR="000A4AAB" w:rsidRDefault="000A4AAB" w:rsidP="005A580F">
      <w:pPr>
        <w:ind w:firstLine="709"/>
        <w:rPr>
          <w:rFonts w:eastAsia="Calibri"/>
          <w:bCs/>
          <w:color w:val="auto"/>
          <w:sz w:val="22"/>
          <w:szCs w:val="22"/>
          <w:shd w:val="clear" w:color="auto" w:fill="auto"/>
          <w:lang w:eastAsia="en-US"/>
        </w:rPr>
      </w:pPr>
    </w:p>
    <w:p w14:paraId="123DE548" w14:textId="77777777" w:rsidR="000A4AAB" w:rsidRDefault="000A4AAB" w:rsidP="005A580F">
      <w:pPr>
        <w:ind w:firstLine="709"/>
        <w:rPr>
          <w:rFonts w:eastAsia="Calibri"/>
          <w:bCs/>
          <w:color w:val="auto"/>
          <w:sz w:val="22"/>
          <w:szCs w:val="22"/>
          <w:shd w:val="clear" w:color="auto" w:fill="auto"/>
          <w:lang w:eastAsia="en-US"/>
        </w:rPr>
      </w:pPr>
    </w:p>
    <w:p w14:paraId="6B91B5D3" w14:textId="77777777" w:rsidR="000A4AAB" w:rsidRDefault="000A4AAB" w:rsidP="005A580F">
      <w:pPr>
        <w:ind w:firstLine="709"/>
        <w:rPr>
          <w:rFonts w:eastAsia="Calibri"/>
          <w:bCs/>
          <w:color w:val="auto"/>
          <w:sz w:val="22"/>
          <w:szCs w:val="22"/>
          <w:shd w:val="clear" w:color="auto" w:fill="auto"/>
          <w:lang w:eastAsia="en-US"/>
        </w:rPr>
      </w:pPr>
    </w:p>
    <w:p w14:paraId="4FF9421C" w14:textId="77777777" w:rsidR="000A4AAB" w:rsidRDefault="000A4AAB" w:rsidP="005A580F">
      <w:pPr>
        <w:ind w:firstLine="709"/>
        <w:rPr>
          <w:rFonts w:eastAsia="Calibri"/>
          <w:bCs/>
          <w:color w:val="auto"/>
          <w:sz w:val="22"/>
          <w:szCs w:val="22"/>
          <w:shd w:val="clear" w:color="auto" w:fill="auto"/>
          <w:lang w:eastAsia="en-US"/>
        </w:rPr>
      </w:pPr>
    </w:p>
    <w:p w14:paraId="2869F9B9" w14:textId="77777777" w:rsidR="000A4AAB" w:rsidRDefault="000A4AAB" w:rsidP="005A580F">
      <w:pPr>
        <w:ind w:firstLine="709"/>
        <w:rPr>
          <w:rFonts w:eastAsia="Calibri"/>
          <w:bCs/>
          <w:color w:val="auto"/>
          <w:sz w:val="22"/>
          <w:szCs w:val="22"/>
          <w:shd w:val="clear" w:color="auto" w:fill="auto"/>
          <w:lang w:eastAsia="en-US"/>
        </w:rPr>
      </w:pPr>
    </w:p>
    <w:p w14:paraId="049E07FA" w14:textId="77777777" w:rsidR="000A4AAB" w:rsidRDefault="000A4AAB" w:rsidP="005A580F">
      <w:pPr>
        <w:ind w:firstLine="709"/>
        <w:rPr>
          <w:rFonts w:eastAsia="Calibri"/>
          <w:bCs/>
          <w:color w:val="auto"/>
          <w:sz w:val="22"/>
          <w:szCs w:val="22"/>
          <w:shd w:val="clear" w:color="auto" w:fill="auto"/>
          <w:lang w:eastAsia="en-US"/>
        </w:rPr>
      </w:pPr>
    </w:p>
    <w:p w14:paraId="3DA4A629" w14:textId="77777777" w:rsidR="000A4AAB" w:rsidRDefault="000A4AAB" w:rsidP="005A580F">
      <w:pPr>
        <w:ind w:firstLine="709"/>
        <w:rPr>
          <w:rFonts w:eastAsia="Calibri"/>
          <w:bCs/>
          <w:color w:val="auto"/>
          <w:sz w:val="22"/>
          <w:szCs w:val="22"/>
          <w:shd w:val="clear" w:color="auto" w:fill="auto"/>
          <w:lang w:eastAsia="en-US"/>
        </w:rPr>
      </w:pPr>
    </w:p>
    <w:p w14:paraId="70875067" w14:textId="77777777" w:rsidR="000A4AAB" w:rsidRDefault="000A4AAB" w:rsidP="005A580F">
      <w:pPr>
        <w:ind w:firstLine="709"/>
        <w:rPr>
          <w:rFonts w:eastAsia="Calibri"/>
          <w:bCs/>
          <w:color w:val="auto"/>
          <w:sz w:val="22"/>
          <w:szCs w:val="22"/>
          <w:shd w:val="clear" w:color="auto" w:fill="auto"/>
          <w:lang w:eastAsia="en-US"/>
        </w:rPr>
      </w:pPr>
    </w:p>
    <w:p w14:paraId="122473A3" w14:textId="77777777" w:rsidR="000A4AAB" w:rsidRDefault="000A4AAB" w:rsidP="005A580F">
      <w:pPr>
        <w:ind w:firstLine="709"/>
        <w:rPr>
          <w:rFonts w:eastAsia="Calibri"/>
          <w:bCs/>
          <w:color w:val="auto"/>
          <w:sz w:val="22"/>
          <w:szCs w:val="22"/>
          <w:shd w:val="clear" w:color="auto" w:fill="auto"/>
          <w:lang w:eastAsia="en-US"/>
        </w:rPr>
      </w:pPr>
    </w:p>
    <w:p w14:paraId="1B74DD34" w14:textId="77777777" w:rsidR="000A4AAB" w:rsidRDefault="000A4AAB" w:rsidP="005A580F">
      <w:pPr>
        <w:ind w:firstLine="709"/>
        <w:rPr>
          <w:rFonts w:eastAsia="Calibri"/>
          <w:bCs/>
          <w:color w:val="auto"/>
          <w:sz w:val="22"/>
          <w:szCs w:val="22"/>
          <w:shd w:val="clear" w:color="auto" w:fill="auto"/>
          <w:lang w:eastAsia="en-US"/>
        </w:rPr>
      </w:pPr>
    </w:p>
    <w:p w14:paraId="6D56D513" w14:textId="77777777" w:rsidR="000A4AAB" w:rsidRDefault="000A4AAB" w:rsidP="005A580F">
      <w:pPr>
        <w:ind w:firstLine="709"/>
        <w:rPr>
          <w:rFonts w:eastAsia="Calibri"/>
          <w:bCs/>
          <w:color w:val="auto"/>
          <w:sz w:val="22"/>
          <w:szCs w:val="22"/>
          <w:shd w:val="clear" w:color="auto" w:fill="auto"/>
          <w:lang w:eastAsia="en-US"/>
        </w:rPr>
      </w:pPr>
    </w:p>
    <w:p w14:paraId="37393B28" w14:textId="77777777" w:rsidR="000A4AAB" w:rsidRDefault="000A4AAB" w:rsidP="005A580F">
      <w:pPr>
        <w:ind w:firstLine="709"/>
        <w:rPr>
          <w:rFonts w:eastAsia="Calibri"/>
          <w:bCs/>
          <w:color w:val="auto"/>
          <w:sz w:val="22"/>
          <w:szCs w:val="22"/>
          <w:shd w:val="clear" w:color="auto" w:fill="auto"/>
          <w:lang w:eastAsia="en-US"/>
        </w:rPr>
      </w:pPr>
    </w:p>
    <w:p w14:paraId="299F2DBF" w14:textId="77777777" w:rsidR="000A4AAB" w:rsidRDefault="000A4AAB" w:rsidP="005A580F">
      <w:pPr>
        <w:ind w:firstLine="709"/>
        <w:rPr>
          <w:rFonts w:eastAsia="Calibri"/>
          <w:bCs/>
          <w:color w:val="auto"/>
          <w:sz w:val="22"/>
          <w:szCs w:val="22"/>
          <w:shd w:val="clear" w:color="auto" w:fill="auto"/>
          <w:lang w:eastAsia="en-US"/>
        </w:rPr>
      </w:pPr>
    </w:p>
    <w:p w14:paraId="5AAAC569" w14:textId="77777777" w:rsidR="000A4AAB" w:rsidRDefault="000A4AAB" w:rsidP="005A580F">
      <w:pPr>
        <w:ind w:firstLine="709"/>
        <w:rPr>
          <w:rFonts w:eastAsia="Calibri"/>
          <w:bCs/>
          <w:color w:val="auto"/>
          <w:sz w:val="22"/>
          <w:szCs w:val="22"/>
          <w:shd w:val="clear" w:color="auto" w:fill="auto"/>
          <w:lang w:eastAsia="en-US"/>
        </w:rPr>
      </w:pPr>
    </w:p>
    <w:p w14:paraId="646442DB" w14:textId="77777777" w:rsidR="000A4AAB" w:rsidRDefault="000A4AAB" w:rsidP="005A580F">
      <w:pPr>
        <w:ind w:firstLine="709"/>
        <w:rPr>
          <w:rFonts w:eastAsia="Calibri"/>
          <w:bCs/>
          <w:color w:val="auto"/>
          <w:sz w:val="22"/>
          <w:szCs w:val="22"/>
          <w:shd w:val="clear" w:color="auto" w:fill="auto"/>
          <w:lang w:eastAsia="en-US"/>
        </w:rPr>
      </w:pPr>
    </w:p>
    <w:p w14:paraId="7565B31B" w14:textId="77777777" w:rsidR="000A4AAB" w:rsidRDefault="000A4AAB" w:rsidP="005A580F">
      <w:pPr>
        <w:ind w:firstLine="709"/>
        <w:rPr>
          <w:rFonts w:eastAsia="Calibri"/>
          <w:bCs/>
          <w:color w:val="auto"/>
          <w:sz w:val="22"/>
          <w:szCs w:val="22"/>
          <w:shd w:val="clear" w:color="auto" w:fill="auto"/>
          <w:lang w:eastAsia="en-US"/>
        </w:rPr>
      </w:pPr>
    </w:p>
    <w:p w14:paraId="5995140F" w14:textId="77777777" w:rsidR="000A4AAB" w:rsidRDefault="000A4AAB" w:rsidP="005A580F">
      <w:pPr>
        <w:ind w:firstLine="709"/>
        <w:rPr>
          <w:rFonts w:eastAsia="Calibri"/>
          <w:bCs/>
          <w:color w:val="auto"/>
          <w:sz w:val="22"/>
          <w:szCs w:val="22"/>
          <w:shd w:val="clear" w:color="auto" w:fill="auto"/>
          <w:lang w:eastAsia="en-US"/>
        </w:rPr>
      </w:pPr>
    </w:p>
    <w:p w14:paraId="472F6A07" w14:textId="77777777" w:rsidR="000A4AAB" w:rsidRDefault="000A4AAB" w:rsidP="005A580F">
      <w:pPr>
        <w:ind w:firstLine="709"/>
        <w:rPr>
          <w:rFonts w:eastAsia="Calibri"/>
          <w:bCs/>
          <w:color w:val="auto"/>
          <w:sz w:val="22"/>
          <w:szCs w:val="22"/>
          <w:shd w:val="clear" w:color="auto" w:fill="auto"/>
          <w:lang w:eastAsia="en-US"/>
        </w:rPr>
      </w:pPr>
    </w:p>
    <w:p w14:paraId="01035B93" w14:textId="77777777" w:rsidR="000A4AAB" w:rsidRDefault="000A4AAB" w:rsidP="005A580F">
      <w:pPr>
        <w:ind w:firstLine="709"/>
        <w:rPr>
          <w:rFonts w:eastAsia="Calibri"/>
          <w:bCs/>
          <w:color w:val="auto"/>
          <w:sz w:val="22"/>
          <w:szCs w:val="22"/>
          <w:shd w:val="clear" w:color="auto" w:fill="auto"/>
          <w:lang w:eastAsia="en-US"/>
        </w:rPr>
      </w:pPr>
    </w:p>
    <w:p w14:paraId="78DCBF63" w14:textId="77777777" w:rsidR="000A4AAB" w:rsidRDefault="000A4AAB" w:rsidP="005A580F">
      <w:pPr>
        <w:ind w:firstLine="709"/>
        <w:rPr>
          <w:rFonts w:eastAsia="Calibri"/>
          <w:bCs/>
          <w:color w:val="auto"/>
          <w:sz w:val="22"/>
          <w:szCs w:val="22"/>
          <w:shd w:val="clear" w:color="auto" w:fill="auto"/>
          <w:lang w:eastAsia="en-US"/>
        </w:rPr>
      </w:pPr>
    </w:p>
    <w:p w14:paraId="47A72084" w14:textId="77777777" w:rsidR="000A4AAB" w:rsidRDefault="000A4AAB" w:rsidP="005A580F">
      <w:pPr>
        <w:ind w:firstLine="709"/>
        <w:rPr>
          <w:rFonts w:eastAsia="Calibri"/>
          <w:bCs/>
          <w:color w:val="auto"/>
          <w:sz w:val="22"/>
          <w:szCs w:val="22"/>
          <w:shd w:val="clear" w:color="auto" w:fill="auto"/>
          <w:lang w:eastAsia="en-US"/>
        </w:rPr>
      </w:pPr>
    </w:p>
    <w:p w14:paraId="71974E61" w14:textId="77777777" w:rsidR="000A4AAB" w:rsidRDefault="000A4AAB" w:rsidP="005A580F">
      <w:pPr>
        <w:ind w:firstLine="709"/>
        <w:rPr>
          <w:rFonts w:eastAsia="Calibri"/>
          <w:bCs/>
          <w:color w:val="auto"/>
          <w:sz w:val="22"/>
          <w:szCs w:val="22"/>
          <w:shd w:val="clear" w:color="auto" w:fill="auto"/>
          <w:lang w:eastAsia="en-US"/>
        </w:rPr>
      </w:pPr>
    </w:p>
    <w:p w14:paraId="54A6C4B1" w14:textId="77777777" w:rsidR="000A4AAB" w:rsidRDefault="000A4AAB" w:rsidP="005A580F">
      <w:pPr>
        <w:ind w:firstLine="709"/>
        <w:rPr>
          <w:rFonts w:eastAsia="Calibri"/>
          <w:bCs/>
          <w:color w:val="auto"/>
          <w:sz w:val="22"/>
          <w:szCs w:val="22"/>
          <w:shd w:val="clear" w:color="auto" w:fill="auto"/>
          <w:lang w:eastAsia="en-US"/>
        </w:rPr>
      </w:pPr>
    </w:p>
    <w:p w14:paraId="1CD4920B" w14:textId="77777777" w:rsidR="000A4AAB" w:rsidRDefault="000A4AAB" w:rsidP="005A580F">
      <w:pPr>
        <w:ind w:firstLine="709"/>
        <w:rPr>
          <w:rFonts w:eastAsia="Calibri"/>
          <w:bCs/>
          <w:color w:val="auto"/>
          <w:sz w:val="22"/>
          <w:szCs w:val="22"/>
          <w:shd w:val="clear" w:color="auto" w:fill="auto"/>
          <w:lang w:eastAsia="en-US"/>
        </w:rPr>
      </w:pPr>
    </w:p>
    <w:p w14:paraId="21F37E60" w14:textId="77777777" w:rsidR="000A4AAB" w:rsidRDefault="000A4AAB" w:rsidP="005A580F">
      <w:pPr>
        <w:ind w:firstLine="709"/>
        <w:rPr>
          <w:rFonts w:eastAsia="Calibri"/>
          <w:bCs/>
          <w:color w:val="auto"/>
          <w:sz w:val="22"/>
          <w:szCs w:val="22"/>
          <w:shd w:val="clear" w:color="auto" w:fill="auto"/>
          <w:lang w:eastAsia="en-US"/>
        </w:rPr>
      </w:pPr>
    </w:p>
    <w:p w14:paraId="1543DC34" w14:textId="77777777" w:rsidR="000A4AAB" w:rsidRDefault="000A4AAB" w:rsidP="005A580F">
      <w:pPr>
        <w:ind w:firstLine="709"/>
        <w:rPr>
          <w:rFonts w:eastAsia="Calibri"/>
          <w:bCs/>
          <w:color w:val="auto"/>
          <w:sz w:val="22"/>
          <w:szCs w:val="22"/>
          <w:shd w:val="clear" w:color="auto" w:fill="auto"/>
          <w:lang w:eastAsia="en-US"/>
        </w:rPr>
      </w:pPr>
    </w:p>
    <w:p w14:paraId="67637AA0" w14:textId="77777777" w:rsidR="000A4AAB" w:rsidRDefault="000A4AAB" w:rsidP="005A580F">
      <w:pPr>
        <w:ind w:firstLine="709"/>
        <w:rPr>
          <w:rFonts w:eastAsia="Calibri"/>
          <w:bCs/>
          <w:color w:val="auto"/>
          <w:sz w:val="22"/>
          <w:szCs w:val="22"/>
          <w:shd w:val="clear" w:color="auto" w:fill="auto"/>
          <w:lang w:eastAsia="en-US"/>
        </w:rPr>
      </w:pPr>
    </w:p>
    <w:p w14:paraId="6E642DC1" w14:textId="77777777" w:rsidR="000A4AAB" w:rsidRDefault="000A4AAB" w:rsidP="005A580F">
      <w:pPr>
        <w:ind w:firstLine="709"/>
        <w:rPr>
          <w:rFonts w:eastAsia="Calibri"/>
          <w:bCs/>
          <w:color w:val="auto"/>
          <w:sz w:val="22"/>
          <w:szCs w:val="22"/>
          <w:shd w:val="clear" w:color="auto" w:fill="auto"/>
          <w:lang w:eastAsia="en-US"/>
        </w:rPr>
      </w:pPr>
    </w:p>
    <w:p w14:paraId="143C38F5" w14:textId="77777777" w:rsidR="00683CDD" w:rsidRDefault="00683CDD" w:rsidP="005A580F">
      <w:pPr>
        <w:ind w:firstLine="709"/>
        <w:rPr>
          <w:rFonts w:eastAsia="Calibri"/>
          <w:bCs/>
          <w:color w:val="auto"/>
          <w:sz w:val="22"/>
          <w:szCs w:val="22"/>
          <w:shd w:val="clear" w:color="auto" w:fill="auto"/>
          <w:lang w:eastAsia="en-US"/>
        </w:rPr>
      </w:pPr>
    </w:p>
    <w:p w14:paraId="6561BB96" w14:textId="77777777" w:rsidR="00683CDD" w:rsidRDefault="00683CDD" w:rsidP="005A580F">
      <w:pPr>
        <w:ind w:firstLine="709"/>
        <w:rPr>
          <w:rFonts w:eastAsia="Calibri"/>
          <w:bCs/>
          <w:color w:val="auto"/>
          <w:sz w:val="22"/>
          <w:szCs w:val="22"/>
          <w:shd w:val="clear" w:color="auto" w:fill="auto"/>
          <w:lang w:eastAsia="en-US"/>
        </w:rPr>
      </w:pPr>
    </w:p>
    <w:p w14:paraId="71664640" w14:textId="77777777" w:rsidR="00683CDD" w:rsidRDefault="00683CDD" w:rsidP="005A580F">
      <w:pPr>
        <w:ind w:firstLine="709"/>
        <w:rPr>
          <w:rFonts w:eastAsia="Calibri"/>
          <w:bCs/>
          <w:color w:val="auto"/>
          <w:sz w:val="22"/>
          <w:szCs w:val="22"/>
          <w:shd w:val="clear" w:color="auto" w:fill="auto"/>
          <w:lang w:eastAsia="en-US"/>
        </w:rPr>
      </w:pPr>
    </w:p>
    <w:p w14:paraId="0F6D992C" w14:textId="77777777" w:rsidR="00856947" w:rsidRDefault="00856947" w:rsidP="005A580F">
      <w:pPr>
        <w:ind w:firstLine="709"/>
        <w:rPr>
          <w:rFonts w:eastAsia="Calibri"/>
          <w:bCs/>
          <w:color w:val="auto"/>
          <w:sz w:val="22"/>
          <w:szCs w:val="22"/>
          <w:shd w:val="clear" w:color="auto" w:fill="auto"/>
          <w:lang w:eastAsia="en-US"/>
        </w:rPr>
      </w:pPr>
    </w:p>
    <w:p w14:paraId="7C675EFC" w14:textId="77777777" w:rsidR="00856947" w:rsidRDefault="00856947" w:rsidP="005A580F">
      <w:pPr>
        <w:ind w:firstLine="709"/>
        <w:rPr>
          <w:rFonts w:eastAsia="Calibri"/>
          <w:bCs/>
          <w:color w:val="auto"/>
          <w:sz w:val="22"/>
          <w:szCs w:val="22"/>
          <w:shd w:val="clear" w:color="auto" w:fill="auto"/>
          <w:lang w:eastAsia="en-US"/>
        </w:rPr>
      </w:pPr>
    </w:p>
    <w:p w14:paraId="23665028" w14:textId="77777777" w:rsidR="00856947" w:rsidRDefault="00856947" w:rsidP="005A580F">
      <w:pPr>
        <w:ind w:firstLine="709"/>
        <w:rPr>
          <w:rFonts w:eastAsia="Calibri"/>
          <w:bCs/>
          <w:color w:val="auto"/>
          <w:sz w:val="22"/>
          <w:szCs w:val="22"/>
          <w:shd w:val="clear" w:color="auto" w:fill="auto"/>
          <w:lang w:eastAsia="en-US"/>
        </w:rPr>
      </w:pPr>
    </w:p>
    <w:p w14:paraId="3E85976C" w14:textId="77777777" w:rsidR="00856947" w:rsidRDefault="00856947" w:rsidP="005A580F">
      <w:pPr>
        <w:ind w:firstLine="709"/>
        <w:rPr>
          <w:rFonts w:eastAsia="Calibri"/>
          <w:bCs/>
          <w:color w:val="auto"/>
          <w:sz w:val="22"/>
          <w:szCs w:val="22"/>
          <w:shd w:val="clear" w:color="auto" w:fill="auto"/>
          <w:lang w:eastAsia="en-US"/>
        </w:rPr>
      </w:pPr>
    </w:p>
    <w:p w14:paraId="7BA20081" w14:textId="77777777" w:rsidR="00683CDD" w:rsidRDefault="00683CDD" w:rsidP="005A580F">
      <w:pPr>
        <w:ind w:firstLine="709"/>
        <w:rPr>
          <w:rFonts w:eastAsia="Calibri"/>
          <w:bCs/>
          <w:color w:val="auto"/>
          <w:sz w:val="22"/>
          <w:szCs w:val="22"/>
          <w:shd w:val="clear" w:color="auto" w:fill="auto"/>
          <w:lang w:eastAsia="en-US"/>
        </w:rPr>
      </w:pPr>
    </w:p>
    <w:p w14:paraId="10FA4D6D" w14:textId="77777777" w:rsidR="000A4AAB" w:rsidRDefault="000A4AAB" w:rsidP="005A580F">
      <w:pPr>
        <w:ind w:firstLine="709"/>
        <w:rPr>
          <w:rFonts w:eastAsia="Calibri"/>
          <w:bCs/>
          <w:color w:val="auto"/>
          <w:sz w:val="22"/>
          <w:szCs w:val="22"/>
          <w:shd w:val="clear" w:color="auto" w:fill="auto"/>
          <w:lang w:eastAsia="en-US"/>
        </w:rPr>
      </w:pPr>
    </w:p>
    <w:p w14:paraId="6D790C1D" w14:textId="77777777" w:rsidR="00CC267A" w:rsidRDefault="00CC267A" w:rsidP="005A580F">
      <w:pPr>
        <w:ind w:firstLine="709"/>
        <w:rPr>
          <w:rFonts w:eastAsia="Calibri"/>
          <w:bCs/>
          <w:color w:val="auto"/>
          <w:sz w:val="22"/>
          <w:szCs w:val="22"/>
          <w:shd w:val="clear" w:color="auto" w:fill="auto"/>
          <w:lang w:eastAsia="en-US"/>
        </w:rPr>
      </w:pPr>
    </w:p>
    <w:p w14:paraId="57D2933E" w14:textId="77777777" w:rsidR="00694C52" w:rsidRPr="00694C52" w:rsidRDefault="00694C52" w:rsidP="00694C52">
      <w:pPr>
        <w:ind w:left="709"/>
        <w:jc w:val="center"/>
        <w:rPr>
          <w:rFonts w:eastAsia="Calibri"/>
          <w:b/>
          <w:color w:val="auto"/>
          <w:shd w:val="clear" w:color="auto" w:fill="auto"/>
          <w:lang w:eastAsia="en-US"/>
        </w:rPr>
      </w:pPr>
      <w:r w:rsidRPr="00A541C0">
        <w:rPr>
          <w:rFonts w:eastAsia="Calibri"/>
          <w:b/>
          <w:color w:val="auto"/>
          <w:shd w:val="clear" w:color="auto" w:fill="auto"/>
          <w:lang w:eastAsia="en-US"/>
        </w:rPr>
        <w:lastRenderedPageBreak/>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693"/>
        <w:gridCol w:w="6946"/>
      </w:tblGrid>
      <w:tr w:rsidR="00694C52" w:rsidRPr="0088273A" w14:paraId="3559DA0F" w14:textId="77777777"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67A224" w14:textId="77777777"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6C41924"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3C0560A8"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14:paraId="3EA8B633" w14:textId="77777777" w:rsidTr="00F01EEC">
        <w:tc>
          <w:tcPr>
            <w:tcW w:w="709" w:type="dxa"/>
            <w:tcBorders>
              <w:top w:val="single" w:sz="4" w:space="0" w:color="auto"/>
              <w:left w:val="single" w:sz="4" w:space="0" w:color="auto"/>
              <w:bottom w:val="single" w:sz="4" w:space="0" w:color="auto"/>
              <w:right w:val="single" w:sz="4" w:space="0" w:color="auto"/>
            </w:tcBorders>
          </w:tcPr>
          <w:p w14:paraId="530F40CC"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0B35B9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27206349" w14:textId="77777777"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88273A">
              <w:rPr>
                <w:rFonts w:eastAsia="Calibri"/>
                <w:bCs/>
                <w:color w:val="auto"/>
                <w:sz w:val="21"/>
                <w:szCs w:val="21"/>
                <w:shd w:val="clear" w:color="auto" w:fill="auto"/>
                <w:lang w:eastAsia="en-US"/>
              </w:rPr>
              <w:t>г.Йошкар</w:t>
            </w:r>
            <w:proofErr w:type="spellEnd"/>
            <w:r w:rsidRPr="0088273A">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208DA7A9"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14:paraId="7565C473"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14:paraId="5C2E699C"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proofErr w:type="spellStart"/>
            <w:r w:rsidRPr="0088273A">
              <w:rPr>
                <w:rFonts w:eastAsia="Calibri"/>
                <w:color w:val="auto"/>
                <w:sz w:val="21"/>
                <w:szCs w:val="21"/>
                <w:shd w:val="clear" w:color="auto" w:fill="auto"/>
                <w:lang w:val="en-US" w:eastAsia="en-US"/>
              </w:rPr>
              <w:t>vod</w:t>
            </w:r>
            <w:proofErr w:type="spellEnd"/>
            <w:r w:rsidRPr="0088273A">
              <w:rPr>
                <w:rFonts w:eastAsia="Calibri"/>
                <w:color w:val="auto"/>
                <w:sz w:val="21"/>
                <w:szCs w:val="21"/>
                <w:shd w:val="clear" w:color="auto" w:fill="auto"/>
                <w:lang w:eastAsia="en-US"/>
              </w:rPr>
              <w:t>12.</w:t>
            </w:r>
            <w:proofErr w:type="spellStart"/>
            <w:r w:rsidRPr="0088273A">
              <w:rPr>
                <w:rFonts w:eastAsia="Calibri"/>
                <w:color w:val="auto"/>
                <w:sz w:val="21"/>
                <w:szCs w:val="21"/>
                <w:shd w:val="clear" w:color="auto" w:fill="auto"/>
                <w:lang w:val="en-US" w:eastAsia="en-US"/>
              </w:rPr>
              <w:t>ru</w:t>
            </w:r>
            <w:proofErr w:type="spellEnd"/>
            <w:r w:rsidRPr="0088273A">
              <w:rPr>
                <w:rFonts w:eastAsia="Calibri"/>
                <w:color w:val="auto"/>
                <w:sz w:val="21"/>
                <w:szCs w:val="21"/>
                <w:shd w:val="clear" w:color="auto" w:fill="auto"/>
                <w:lang w:eastAsia="en-US"/>
              </w:rPr>
              <w:t>;</w:t>
            </w:r>
          </w:p>
          <w:p w14:paraId="7B966CFF"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14:paraId="54E05EFB" w14:textId="77777777" w:rsidR="00694C52" w:rsidRPr="0088273A" w:rsidRDefault="00E7746E" w:rsidP="0088273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 Ерсулова Анна Викторовна</w:t>
            </w:r>
          </w:p>
        </w:tc>
      </w:tr>
      <w:tr w:rsidR="00694C52" w:rsidRPr="0088273A" w14:paraId="06049695" w14:textId="77777777" w:rsidTr="00F01EEC">
        <w:tc>
          <w:tcPr>
            <w:tcW w:w="709" w:type="dxa"/>
            <w:tcBorders>
              <w:top w:val="single" w:sz="4" w:space="0" w:color="auto"/>
              <w:left w:val="single" w:sz="4" w:space="0" w:color="auto"/>
              <w:bottom w:val="single" w:sz="4" w:space="0" w:color="auto"/>
              <w:right w:val="single" w:sz="4" w:space="0" w:color="auto"/>
            </w:tcBorders>
          </w:tcPr>
          <w:p w14:paraId="69629565" w14:textId="77777777"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60A3FDA" w14:textId="77777777"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24040D9" w14:textId="77777777"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14:paraId="65991123" w14:textId="77777777" w:rsidTr="00F01EEC">
        <w:tc>
          <w:tcPr>
            <w:tcW w:w="709" w:type="dxa"/>
            <w:tcBorders>
              <w:top w:val="single" w:sz="4" w:space="0" w:color="auto"/>
              <w:left w:val="single" w:sz="4" w:space="0" w:color="auto"/>
              <w:bottom w:val="single" w:sz="4" w:space="0" w:color="auto"/>
              <w:right w:val="single" w:sz="4" w:space="0" w:color="auto"/>
            </w:tcBorders>
          </w:tcPr>
          <w:p w14:paraId="79118C1F"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313971BB"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03CCDF24" w14:textId="77777777"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14:paraId="1BD4FF57" w14:textId="77777777" w:rsidTr="00F01EEC">
        <w:tc>
          <w:tcPr>
            <w:tcW w:w="709" w:type="dxa"/>
            <w:tcBorders>
              <w:top w:val="single" w:sz="4" w:space="0" w:color="auto"/>
              <w:left w:val="single" w:sz="4" w:space="0" w:color="auto"/>
              <w:bottom w:val="single" w:sz="4" w:space="0" w:color="auto"/>
              <w:right w:val="single" w:sz="4" w:space="0" w:color="auto"/>
            </w:tcBorders>
          </w:tcPr>
          <w:p w14:paraId="3C335A3C"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9198691"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034C2931" w14:textId="77777777" w:rsidR="00602783" w:rsidRPr="0088273A" w:rsidRDefault="00725971" w:rsidP="00F72B18">
            <w:pPr>
              <w:jc w:val="left"/>
              <w:rPr>
                <w:rFonts w:eastAsia="Calibri"/>
                <w:color w:val="auto"/>
                <w:sz w:val="21"/>
                <w:szCs w:val="21"/>
                <w:shd w:val="clear" w:color="auto" w:fill="auto"/>
                <w:lang w:eastAsia="en-US"/>
              </w:rPr>
            </w:pPr>
            <w:r w:rsidRPr="00725971">
              <w:rPr>
                <w:rFonts w:eastAsia="Calibri"/>
                <w:color w:val="auto"/>
                <w:sz w:val="21"/>
                <w:szCs w:val="21"/>
                <w:shd w:val="clear" w:color="auto" w:fill="auto"/>
                <w:lang w:eastAsia="en-US"/>
              </w:rPr>
              <w:t>Поставка ГСМ (топливо дизельное, бензин автомобильный АИ-92, бензин автомобильный АИ-95)</w:t>
            </w:r>
          </w:p>
        </w:tc>
      </w:tr>
      <w:tr w:rsidR="00694C52" w:rsidRPr="0088273A" w14:paraId="1CFECE0E" w14:textId="77777777" w:rsidTr="00F01EEC">
        <w:tc>
          <w:tcPr>
            <w:tcW w:w="709" w:type="dxa"/>
            <w:tcBorders>
              <w:top w:val="single" w:sz="4" w:space="0" w:color="auto"/>
              <w:left w:val="single" w:sz="4" w:space="0" w:color="auto"/>
              <w:bottom w:val="single" w:sz="4" w:space="0" w:color="auto"/>
              <w:right w:val="single" w:sz="4" w:space="0" w:color="auto"/>
            </w:tcBorders>
          </w:tcPr>
          <w:p w14:paraId="55546B7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22ABDAA6"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35EFD60A" w14:textId="77777777" w:rsidR="00124E4D" w:rsidRDefault="00124E4D" w:rsidP="00124E4D">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ОКПД2: </w:t>
            </w:r>
            <w:r w:rsidRPr="003C4BFE">
              <w:rPr>
                <w:rFonts w:eastAsia="Calibri"/>
                <w:color w:val="auto"/>
                <w:sz w:val="21"/>
                <w:szCs w:val="21"/>
                <w:shd w:val="clear" w:color="auto" w:fill="auto"/>
                <w:lang w:eastAsia="en-US"/>
              </w:rPr>
              <w:t>19.20.21.300 Топливо дизельное</w:t>
            </w:r>
            <w:r>
              <w:rPr>
                <w:rFonts w:eastAsia="Calibri"/>
                <w:color w:val="auto"/>
                <w:sz w:val="21"/>
                <w:szCs w:val="21"/>
                <w:shd w:val="clear" w:color="auto" w:fill="auto"/>
                <w:lang w:eastAsia="en-US"/>
              </w:rPr>
              <w:t>;</w:t>
            </w:r>
          </w:p>
          <w:p w14:paraId="4CF31F44" w14:textId="77777777" w:rsidR="00124E4D" w:rsidRDefault="00124E4D" w:rsidP="00124E4D">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ОКПД2: </w:t>
            </w:r>
            <w:r w:rsidRPr="003C4BFE">
              <w:rPr>
                <w:rFonts w:eastAsia="Calibri"/>
                <w:color w:val="auto"/>
                <w:sz w:val="21"/>
                <w:szCs w:val="21"/>
                <w:shd w:val="clear" w:color="auto" w:fill="auto"/>
                <w:lang w:eastAsia="en-US"/>
              </w:rPr>
              <w:t>19.20.21.125 Бензин автомобильный с октановым числом более 92, но не более 95 по исследовательскому методу экологического класса К5</w:t>
            </w:r>
            <w:r>
              <w:rPr>
                <w:rFonts w:eastAsia="Calibri"/>
                <w:color w:val="auto"/>
                <w:sz w:val="21"/>
                <w:szCs w:val="21"/>
                <w:shd w:val="clear" w:color="auto" w:fill="auto"/>
                <w:lang w:eastAsia="en-US"/>
              </w:rPr>
              <w:t>;</w:t>
            </w:r>
          </w:p>
          <w:p w14:paraId="2603412E" w14:textId="77777777" w:rsidR="00124E4D" w:rsidRDefault="00124E4D" w:rsidP="00124E4D">
            <w:pPr>
              <w:rPr>
                <w:rFonts w:eastAsia="Calibri"/>
                <w:color w:val="auto"/>
                <w:sz w:val="21"/>
                <w:szCs w:val="21"/>
                <w:shd w:val="clear" w:color="auto" w:fill="auto"/>
                <w:lang w:eastAsia="en-US"/>
              </w:rPr>
            </w:pPr>
            <w:r>
              <w:rPr>
                <w:rFonts w:eastAsia="Calibri"/>
                <w:color w:val="auto"/>
                <w:sz w:val="21"/>
                <w:szCs w:val="21"/>
                <w:shd w:val="clear" w:color="auto" w:fill="auto"/>
                <w:lang w:eastAsia="en-US"/>
              </w:rPr>
              <w:t>ОКПД2:</w:t>
            </w:r>
            <w:r w:rsidRPr="003C4BFE">
              <w:rPr>
                <w:rFonts w:ascii="Arial" w:hAnsi="Arial" w:cs="Arial"/>
                <w:color w:val="000000"/>
                <w:sz w:val="17"/>
                <w:szCs w:val="17"/>
                <w:shd w:val="clear" w:color="auto" w:fill="FFFFFF"/>
              </w:rPr>
              <w:t xml:space="preserve"> </w:t>
            </w:r>
            <w:r w:rsidRPr="003C4BFE">
              <w:rPr>
                <w:rFonts w:eastAsia="Calibri"/>
                <w:color w:val="auto"/>
                <w:sz w:val="21"/>
                <w:szCs w:val="21"/>
                <w:shd w:val="clear" w:color="auto" w:fill="auto"/>
                <w:lang w:eastAsia="en-US"/>
              </w:rPr>
              <w:t>19.20.21.135 Бензин автомобильный с октановым числом более 95, но не более 98 по исследовательскому методу экологического класса К5</w:t>
            </w:r>
            <w:r>
              <w:rPr>
                <w:rFonts w:eastAsia="Calibri"/>
                <w:color w:val="auto"/>
                <w:sz w:val="21"/>
                <w:szCs w:val="21"/>
                <w:shd w:val="clear" w:color="auto" w:fill="auto"/>
                <w:lang w:eastAsia="en-US"/>
              </w:rPr>
              <w:t>.</w:t>
            </w:r>
          </w:p>
          <w:p w14:paraId="65E85481" w14:textId="77777777" w:rsidR="001C4858" w:rsidRPr="00D81AAD" w:rsidRDefault="00124E4D" w:rsidP="00124E4D">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ОКВЭД2: </w:t>
            </w:r>
            <w:r w:rsidRPr="003C4BFE">
              <w:rPr>
                <w:rFonts w:eastAsia="Calibri"/>
                <w:color w:val="auto"/>
                <w:sz w:val="21"/>
                <w:szCs w:val="21"/>
                <w:shd w:val="clear" w:color="auto" w:fill="auto"/>
                <w:lang w:eastAsia="en-US"/>
              </w:rPr>
              <w:t>19.20 Производство нефтепродуктов</w:t>
            </w:r>
          </w:p>
        </w:tc>
      </w:tr>
      <w:tr w:rsidR="00694C52" w:rsidRPr="0088273A" w14:paraId="4A037113" w14:textId="77777777" w:rsidTr="00F01EEC">
        <w:tc>
          <w:tcPr>
            <w:tcW w:w="709" w:type="dxa"/>
            <w:tcBorders>
              <w:top w:val="single" w:sz="4" w:space="0" w:color="auto"/>
              <w:left w:val="single" w:sz="4" w:space="0" w:color="auto"/>
              <w:bottom w:val="single" w:sz="4" w:space="0" w:color="auto"/>
              <w:right w:val="single" w:sz="4" w:space="0" w:color="auto"/>
            </w:tcBorders>
          </w:tcPr>
          <w:p w14:paraId="7633A5DB"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66EBA4C" w14:textId="77777777"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50EDB346" w14:textId="77777777"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14:paraId="36C8AEDD" w14:textId="77777777" w:rsidTr="00F01EEC">
        <w:tc>
          <w:tcPr>
            <w:tcW w:w="709" w:type="dxa"/>
            <w:tcBorders>
              <w:top w:val="single" w:sz="4" w:space="0" w:color="auto"/>
              <w:left w:val="single" w:sz="4" w:space="0" w:color="auto"/>
              <w:bottom w:val="single" w:sz="4" w:space="0" w:color="auto"/>
              <w:right w:val="single" w:sz="4" w:space="0" w:color="auto"/>
            </w:tcBorders>
          </w:tcPr>
          <w:p w14:paraId="0115CE48"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C97549B"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14959DD9" w14:textId="77777777" w:rsidR="00124E4D" w:rsidRPr="00F01EEC" w:rsidRDefault="00124E4D" w:rsidP="00124E4D">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Место поставки товара: </w:t>
            </w:r>
            <w:r w:rsidRPr="00F01EEC">
              <w:rPr>
                <w:rFonts w:eastAsia="Calibri"/>
                <w:iCs/>
                <w:color w:val="auto"/>
                <w:sz w:val="21"/>
                <w:szCs w:val="21"/>
                <w:shd w:val="clear" w:color="auto" w:fill="auto"/>
                <w:lang w:eastAsia="en-US"/>
              </w:rPr>
              <w:t>АЗС Поставщика в пределах г. Йошкар-Олы</w:t>
            </w:r>
            <w:r w:rsidRPr="00F01EEC">
              <w:rPr>
                <w:rFonts w:eastAsia="Calibri"/>
                <w:color w:val="auto"/>
                <w:sz w:val="21"/>
                <w:szCs w:val="21"/>
                <w:shd w:val="clear" w:color="auto" w:fill="auto"/>
                <w:lang w:eastAsia="en-US"/>
              </w:rPr>
              <w:t>;</w:t>
            </w:r>
          </w:p>
          <w:p w14:paraId="4AD53D1D" w14:textId="14FD955F" w:rsidR="00124E4D" w:rsidRPr="00F01EEC" w:rsidRDefault="00124E4D" w:rsidP="00124E4D">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Срок поставки товара: поставка товара осуществляется </w:t>
            </w:r>
            <w:r w:rsidR="00592420" w:rsidRPr="00592420">
              <w:rPr>
                <w:rFonts w:eastAsia="Calibri"/>
                <w:color w:val="auto"/>
                <w:sz w:val="21"/>
                <w:szCs w:val="21"/>
                <w:shd w:val="clear" w:color="auto" w:fill="auto"/>
                <w:lang w:eastAsia="en-US"/>
              </w:rPr>
              <w:t>ежедневно по заявкам Заказчика с 01.10.2024г. по 31.03.2025 г.</w:t>
            </w:r>
          </w:p>
          <w:p w14:paraId="71964C9C" w14:textId="77777777" w:rsidR="00124E4D" w:rsidRPr="00F01EEC" w:rsidRDefault="00124E4D" w:rsidP="00124E4D">
            <w:pPr>
              <w:pStyle w:val="1c"/>
              <w:spacing w:before="0" w:after="0"/>
              <w:jc w:val="both"/>
              <w:rPr>
                <w:rFonts w:eastAsia="Calibri" w:cs="Times New Roman"/>
                <w:i w:val="0"/>
                <w:color w:val="auto"/>
                <w:sz w:val="21"/>
                <w:szCs w:val="21"/>
                <w:lang w:eastAsia="en-US"/>
              </w:rPr>
            </w:pPr>
            <w:r w:rsidRPr="00F01EEC">
              <w:rPr>
                <w:rFonts w:eastAsia="Calibri" w:cs="Times New Roman"/>
                <w:i w:val="0"/>
                <w:iCs w:val="0"/>
                <w:color w:val="auto"/>
                <w:sz w:val="21"/>
                <w:szCs w:val="21"/>
                <w:lang w:eastAsia="en-US"/>
              </w:rPr>
              <w:t xml:space="preserve">Условия поставки товара: </w:t>
            </w:r>
            <w:r w:rsidRPr="00F01EEC">
              <w:rPr>
                <w:rFonts w:eastAsia="Calibri" w:cs="Times New Roman"/>
                <w:i w:val="0"/>
                <w:color w:val="auto"/>
                <w:sz w:val="21"/>
                <w:szCs w:val="21"/>
                <w:lang w:eastAsia="en-US"/>
              </w:rPr>
              <w:t>Поставка Товара осуществляется путем выборки товара Заказчиком (заправки автотранспорта) в месте нахождения товара на автозаправочных станциях (далее - АЗС) г. Йошкар-Олы с использованием топливных карт, предоставленных Поставщиком.</w:t>
            </w:r>
          </w:p>
          <w:p w14:paraId="2E05FD07" w14:textId="77777777" w:rsidR="003B0CFC" w:rsidRPr="00380205" w:rsidRDefault="00124E4D" w:rsidP="00124E4D">
            <w:pPr>
              <w:pStyle w:val="1c"/>
              <w:spacing w:before="0" w:after="0"/>
              <w:jc w:val="both"/>
              <w:rPr>
                <w:rFonts w:eastAsia="Calibri"/>
                <w:i w:val="0"/>
                <w:sz w:val="21"/>
                <w:szCs w:val="21"/>
                <w:lang w:eastAsia="en-US"/>
              </w:rPr>
            </w:pPr>
            <w:r w:rsidRPr="00F01EEC">
              <w:rPr>
                <w:rFonts w:eastAsia="Calibri" w:cs="Times New Roman"/>
                <w:bCs/>
                <w:i w:val="0"/>
                <w:iCs w:val="0"/>
                <w:color w:val="auto"/>
                <w:sz w:val="21"/>
                <w:szCs w:val="21"/>
                <w:lang w:eastAsia="en-US"/>
              </w:rPr>
              <w:t>Обязательное наличие АЗС в непосредственной близости (не далее 4 км от адреса г. Йошкар-Ола ул. Дружбы д.2, расчет производится по автомобильным дорогам)</w:t>
            </w:r>
            <w:r w:rsidRPr="00F01EEC">
              <w:rPr>
                <w:rFonts w:eastAsia="Calibri" w:cs="Times New Roman"/>
                <w:i w:val="0"/>
                <w:iCs w:val="0"/>
                <w:color w:val="auto"/>
                <w:sz w:val="21"/>
                <w:szCs w:val="21"/>
                <w:lang w:eastAsia="en-US"/>
              </w:rPr>
              <w:t>.</w:t>
            </w:r>
          </w:p>
        </w:tc>
      </w:tr>
      <w:tr w:rsidR="00694C52" w:rsidRPr="0088273A" w14:paraId="3648ED90" w14:textId="77777777" w:rsidTr="00F01EEC">
        <w:tc>
          <w:tcPr>
            <w:tcW w:w="709" w:type="dxa"/>
            <w:tcBorders>
              <w:top w:val="single" w:sz="4" w:space="0" w:color="auto"/>
              <w:left w:val="single" w:sz="4" w:space="0" w:color="auto"/>
              <w:bottom w:val="single" w:sz="4" w:space="0" w:color="auto"/>
              <w:right w:val="single" w:sz="4" w:space="0" w:color="auto"/>
            </w:tcBorders>
          </w:tcPr>
          <w:p w14:paraId="4BE92C6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4B593645"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3883E084"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14:paraId="7AE44CCC" w14:textId="77777777" w:rsidTr="00F01EEC">
        <w:trPr>
          <w:trHeight w:val="840"/>
        </w:trPr>
        <w:tc>
          <w:tcPr>
            <w:tcW w:w="709" w:type="dxa"/>
            <w:tcBorders>
              <w:top w:val="single" w:sz="4" w:space="0" w:color="auto"/>
              <w:left w:val="single" w:sz="4" w:space="0" w:color="auto"/>
              <w:bottom w:val="single" w:sz="4" w:space="0" w:color="auto"/>
              <w:right w:val="single" w:sz="4" w:space="0" w:color="auto"/>
            </w:tcBorders>
          </w:tcPr>
          <w:p w14:paraId="26CE7D5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5AAB25C8"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72D545D1" w14:textId="49A97324" w:rsidR="00ED7183" w:rsidRPr="0088273A" w:rsidRDefault="00E91B35" w:rsidP="00BA0FAB">
            <w:pPr>
              <w:rPr>
                <w:rFonts w:eastAsia="Calibri"/>
                <w:color w:val="auto"/>
                <w:sz w:val="21"/>
                <w:szCs w:val="21"/>
                <w:shd w:val="clear" w:color="auto" w:fill="auto"/>
                <w:lang w:eastAsia="en-US"/>
              </w:rPr>
            </w:pPr>
            <w:r>
              <w:rPr>
                <w:rFonts w:eastAsia="Calibri"/>
                <w:color w:val="auto"/>
                <w:sz w:val="21"/>
                <w:szCs w:val="21"/>
                <w:shd w:val="clear" w:color="auto" w:fill="auto"/>
                <w:lang w:eastAsia="en-US"/>
              </w:rPr>
              <w:t>12 224 700</w:t>
            </w:r>
            <w:r w:rsidR="00DB4498">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Двенадцать миллионов двести двадцать четыре тысячи семьсот</w:t>
            </w:r>
            <w:r w:rsidR="00DB4498">
              <w:rPr>
                <w:rFonts w:eastAsia="Calibri"/>
                <w:color w:val="auto"/>
                <w:sz w:val="21"/>
                <w:szCs w:val="21"/>
                <w:shd w:val="clear" w:color="auto" w:fill="auto"/>
                <w:lang w:eastAsia="en-US"/>
              </w:rPr>
              <w:t xml:space="preserve">) руб. </w:t>
            </w:r>
            <w:r w:rsidR="00124E4D">
              <w:rPr>
                <w:rFonts w:eastAsia="Calibri"/>
                <w:color w:val="auto"/>
                <w:sz w:val="21"/>
                <w:szCs w:val="21"/>
                <w:shd w:val="clear" w:color="auto" w:fill="auto"/>
                <w:lang w:eastAsia="en-US"/>
              </w:rPr>
              <w:t>00</w:t>
            </w:r>
            <w:r w:rsidR="00DB4498">
              <w:rPr>
                <w:rFonts w:eastAsia="Calibri"/>
                <w:color w:val="auto"/>
                <w:sz w:val="21"/>
                <w:szCs w:val="21"/>
                <w:shd w:val="clear" w:color="auto" w:fill="auto"/>
                <w:lang w:eastAsia="en-US"/>
              </w:rPr>
              <w:t xml:space="preserve"> коп.</w:t>
            </w:r>
            <w:r w:rsidR="008C780E">
              <w:rPr>
                <w:rFonts w:eastAsia="Calibri"/>
                <w:color w:val="auto"/>
                <w:sz w:val="21"/>
                <w:szCs w:val="21"/>
                <w:shd w:val="clear" w:color="auto" w:fill="auto"/>
                <w:lang w:eastAsia="en-US"/>
              </w:rPr>
              <w:t xml:space="preserve"> </w:t>
            </w:r>
          </w:p>
        </w:tc>
      </w:tr>
      <w:tr w:rsidR="00694C52" w:rsidRPr="0088273A" w14:paraId="11B009B9" w14:textId="77777777" w:rsidTr="00F01EEC">
        <w:trPr>
          <w:trHeight w:val="865"/>
        </w:trPr>
        <w:tc>
          <w:tcPr>
            <w:tcW w:w="709" w:type="dxa"/>
            <w:tcBorders>
              <w:top w:val="single" w:sz="4" w:space="0" w:color="auto"/>
              <w:left w:val="single" w:sz="4" w:space="0" w:color="auto"/>
              <w:bottom w:val="single" w:sz="4" w:space="0" w:color="auto"/>
              <w:right w:val="single" w:sz="4" w:space="0" w:color="auto"/>
            </w:tcBorders>
          </w:tcPr>
          <w:p w14:paraId="2363214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2D005B50" w14:textId="77777777" w:rsidR="00694C52" w:rsidRPr="0088273A" w:rsidRDefault="00694C52" w:rsidP="0048238B">
            <w:pPr>
              <w:jc w:val="left"/>
              <w:rPr>
                <w:rFonts w:eastAsia="Calibri"/>
                <w:color w:val="auto"/>
                <w:sz w:val="21"/>
                <w:szCs w:val="21"/>
                <w:shd w:val="clear" w:color="auto" w:fill="auto"/>
                <w:lang w:eastAsia="en-US"/>
              </w:rPr>
            </w:pPr>
            <w:proofErr w:type="gramStart"/>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xml:space="preserve">, </w:t>
            </w:r>
            <w:r w:rsidRPr="0088273A">
              <w:rPr>
                <w:rFonts w:eastAsia="Calibri"/>
                <w:color w:val="auto"/>
                <w:sz w:val="21"/>
                <w:szCs w:val="21"/>
                <w:shd w:val="clear" w:color="auto" w:fill="auto"/>
                <w:lang w:eastAsia="en-US"/>
              </w:rPr>
              <w:t xml:space="preserve"> </w:t>
            </w:r>
            <w:r w:rsidR="0048238B">
              <w:rPr>
                <w:rFonts w:eastAsia="Calibri"/>
                <w:color w:val="auto"/>
                <w:sz w:val="21"/>
                <w:szCs w:val="21"/>
                <w:shd w:val="clear" w:color="auto" w:fill="auto"/>
                <w:lang w:eastAsia="en-US"/>
              </w:rPr>
              <w:t>т</w:t>
            </w:r>
            <w:r w:rsidR="0048238B" w:rsidRPr="0048238B">
              <w:rPr>
                <w:rFonts w:eastAsia="Calibri"/>
                <w:color w:val="auto"/>
                <w:sz w:val="21"/>
                <w:szCs w:val="21"/>
                <w:shd w:val="clear" w:color="auto" w:fill="auto"/>
                <w:lang w:eastAsia="en-US"/>
              </w:rPr>
              <w:t>ребования</w:t>
            </w:r>
            <w:proofErr w:type="gramEnd"/>
            <w:r w:rsidR="0048238B" w:rsidRPr="0048238B">
              <w:rPr>
                <w:rFonts w:eastAsia="Calibri"/>
                <w:color w:val="auto"/>
                <w:sz w:val="21"/>
                <w:szCs w:val="21"/>
                <w:shd w:val="clear" w:color="auto" w:fill="auto"/>
                <w:lang w:eastAsia="en-US"/>
              </w:rPr>
              <w:t xml:space="preserve">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01BBE096" w14:textId="36E826EB" w:rsidR="00A231FB" w:rsidRDefault="00E91B35" w:rsidP="0088273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196 000</w:t>
            </w:r>
            <w:r w:rsidR="00D700E6" w:rsidRPr="00D700E6">
              <w:rPr>
                <w:rFonts w:eastAsia="Calibri"/>
                <w:color w:val="auto"/>
                <w:sz w:val="21"/>
                <w:szCs w:val="21"/>
                <w:shd w:val="clear" w:color="auto" w:fill="auto"/>
                <w:lang w:eastAsia="en-US"/>
              </w:rPr>
              <w:t xml:space="preserve"> </w:t>
            </w:r>
            <w:proofErr w:type="gramStart"/>
            <w:r w:rsidR="00D700E6" w:rsidRPr="00D700E6">
              <w:rPr>
                <w:rFonts w:eastAsia="Calibri"/>
                <w:color w:val="auto"/>
                <w:sz w:val="21"/>
                <w:szCs w:val="21"/>
                <w:shd w:val="clear" w:color="auto" w:fill="auto"/>
                <w:lang w:eastAsia="en-US"/>
              </w:rPr>
              <w:t>Литр;^</w:t>
            </w:r>
            <w:proofErr w:type="gramEnd"/>
            <w:r w:rsidR="00D700E6" w:rsidRPr="00D700E6">
              <w:rPr>
                <w:rFonts w:eastAsia="Calibri"/>
                <w:color w:val="auto"/>
                <w:sz w:val="21"/>
                <w:szCs w:val="21"/>
                <w:shd w:val="clear" w:color="auto" w:fill="auto"/>
                <w:lang w:eastAsia="en-US"/>
              </w:rPr>
              <w:t>кубический дециметр;</w:t>
            </w:r>
          </w:p>
          <w:p w14:paraId="1FA389C6" w14:textId="77777777" w:rsidR="00D700E6" w:rsidRDefault="00D700E6" w:rsidP="00C35781">
            <w:pPr>
              <w:rPr>
                <w:rFonts w:eastAsia="Calibri"/>
                <w:color w:val="auto"/>
                <w:sz w:val="21"/>
                <w:szCs w:val="21"/>
                <w:shd w:val="clear" w:color="auto" w:fill="auto"/>
                <w:lang w:eastAsia="en-US"/>
              </w:rPr>
            </w:pPr>
            <w:r>
              <w:rPr>
                <w:rFonts w:eastAsia="Calibri"/>
                <w:color w:val="auto"/>
                <w:sz w:val="21"/>
                <w:szCs w:val="21"/>
                <w:shd w:val="clear" w:color="auto" w:fill="auto"/>
                <w:lang w:eastAsia="en-US"/>
              </w:rPr>
              <w:t>Товар должен</w:t>
            </w:r>
            <w:r w:rsidRPr="00954937">
              <w:rPr>
                <w:rFonts w:eastAsia="Lucida Sans Unicode" w:cs="Mangal"/>
                <w:color w:val="auto"/>
                <w:kern w:val="1"/>
                <w:shd w:val="clear" w:color="auto" w:fill="auto"/>
                <w:lang w:eastAsia="zh-CN" w:bidi="hi-IN"/>
              </w:rPr>
              <w:t xml:space="preserve"> </w:t>
            </w:r>
            <w:r w:rsidRPr="00954937">
              <w:rPr>
                <w:rFonts w:eastAsia="Calibri"/>
                <w:color w:val="auto"/>
                <w:sz w:val="21"/>
                <w:szCs w:val="21"/>
                <w:shd w:val="clear" w:color="auto" w:fill="auto"/>
                <w:lang w:eastAsia="en-US"/>
              </w:rPr>
              <w:t>быть надлежащего качества и</w:t>
            </w:r>
            <w:r>
              <w:rPr>
                <w:rFonts w:eastAsia="Calibri"/>
                <w:color w:val="auto"/>
                <w:sz w:val="21"/>
                <w:szCs w:val="21"/>
                <w:shd w:val="clear" w:color="auto" w:fill="auto"/>
                <w:lang w:eastAsia="en-US"/>
              </w:rPr>
              <w:t xml:space="preserve"> </w:t>
            </w:r>
            <w:r w:rsidRPr="00954937">
              <w:rPr>
                <w:rFonts w:eastAsia="Calibri"/>
                <w:color w:val="auto"/>
                <w:sz w:val="21"/>
                <w:szCs w:val="21"/>
                <w:shd w:val="clear" w:color="auto" w:fill="auto"/>
                <w:lang w:eastAsia="en-US"/>
              </w:rPr>
              <w:t xml:space="preserve">соответствовать требованиям </w:t>
            </w:r>
            <w:r w:rsidRPr="00822B24">
              <w:rPr>
                <w:rFonts w:eastAsia="Calibri"/>
                <w:color w:val="auto"/>
                <w:sz w:val="21"/>
                <w:szCs w:val="21"/>
                <w:shd w:val="clear" w:color="auto" w:fill="auto"/>
                <w:lang w:eastAsia="en-US"/>
              </w:rPr>
              <w:t xml:space="preserve">ГОСТ 32513-2013 </w:t>
            </w:r>
            <w:r w:rsidRPr="00822B24">
              <w:rPr>
                <w:rFonts w:eastAsia="Calibri"/>
                <w:bCs/>
                <w:color w:val="auto"/>
                <w:sz w:val="21"/>
                <w:szCs w:val="21"/>
                <w:shd w:val="clear" w:color="auto" w:fill="auto"/>
                <w:lang w:eastAsia="en-US"/>
              </w:rPr>
              <w:t>Топлива моторные. Бензин неэтилированный. Технические условия</w:t>
            </w:r>
            <w:r>
              <w:rPr>
                <w:rFonts w:eastAsia="Calibri"/>
                <w:b/>
                <w:bCs/>
                <w:color w:val="auto"/>
                <w:sz w:val="21"/>
                <w:szCs w:val="21"/>
                <w:shd w:val="clear" w:color="auto" w:fill="auto"/>
                <w:lang w:eastAsia="en-US"/>
              </w:rPr>
              <w:t xml:space="preserve">, </w:t>
            </w:r>
            <w:r w:rsidRPr="00822B24">
              <w:rPr>
                <w:rFonts w:eastAsia="Calibri"/>
                <w:bCs/>
                <w:color w:val="auto"/>
                <w:sz w:val="21"/>
                <w:szCs w:val="21"/>
                <w:shd w:val="clear" w:color="auto" w:fill="auto"/>
                <w:lang w:eastAsia="en-US"/>
              </w:rPr>
              <w:t>ГОСТ</w:t>
            </w:r>
            <w:r>
              <w:rPr>
                <w:rFonts w:eastAsia="Calibri"/>
                <w:bCs/>
                <w:color w:val="auto"/>
                <w:sz w:val="21"/>
                <w:szCs w:val="21"/>
                <w:shd w:val="clear" w:color="auto" w:fill="auto"/>
                <w:lang w:eastAsia="en-US"/>
              </w:rPr>
              <w:t xml:space="preserve"> 32511-2013 </w:t>
            </w:r>
            <w:r w:rsidRPr="00822B24">
              <w:rPr>
                <w:rFonts w:eastAsia="Calibri"/>
                <w:bCs/>
                <w:color w:val="auto"/>
                <w:sz w:val="21"/>
                <w:szCs w:val="21"/>
                <w:shd w:val="clear" w:color="auto" w:fill="auto"/>
                <w:lang w:eastAsia="en-US"/>
              </w:rPr>
              <w:t>Топливо дизельное ЕВРО. Технические условия</w:t>
            </w:r>
            <w:r>
              <w:rPr>
                <w:rFonts w:eastAsia="Calibri"/>
                <w:bCs/>
                <w:color w:val="auto"/>
                <w:sz w:val="21"/>
                <w:szCs w:val="21"/>
                <w:shd w:val="clear" w:color="auto" w:fill="auto"/>
                <w:lang w:eastAsia="en-US"/>
              </w:rPr>
              <w:t>.</w:t>
            </w:r>
          </w:p>
          <w:p w14:paraId="5FE93C02" w14:textId="77777777" w:rsidR="00F749CA" w:rsidRPr="0088273A" w:rsidRDefault="00822B24" w:rsidP="00822B24">
            <w:pPr>
              <w:rPr>
                <w:rFonts w:eastAsia="Calibri"/>
                <w:color w:val="auto"/>
                <w:sz w:val="21"/>
                <w:szCs w:val="21"/>
                <w:shd w:val="clear" w:color="auto" w:fill="auto"/>
                <w:lang w:eastAsia="en-US"/>
              </w:rPr>
            </w:pPr>
            <w:r w:rsidRPr="00822B24">
              <w:rPr>
                <w:rFonts w:eastAsia="Calibri"/>
                <w:color w:val="auto"/>
                <w:sz w:val="21"/>
                <w:szCs w:val="21"/>
                <w:shd w:val="clear" w:color="auto" w:fill="auto"/>
                <w:lang w:eastAsia="en-US"/>
              </w:rPr>
              <w:t xml:space="preserve">Описание объекта закупки представлено в Разделе </w:t>
            </w:r>
            <w:r w:rsidRPr="00822B24">
              <w:rPr>
                <w:rFonts w:eastAsia="Calibri"/>
                <w:color w:val="auto"/>
                <w:sz w:val="21"/>
                <w:szCs w:val="21"/>
                <w:shd w:val="clear" w:color="auto" w:fill="auto"/>
                <w:lang w:val="en-US" w:eastAsia="en-US"/>
              </w:rPr>
              <w:t>III</w:t>
            </w:r>
            <w:r w:rsidRPr="00822B24">
              <w:rPr>
                <w:rFonts w:eastAsia="Calibri"/>
                <w:color w:val="auto"/>
                <w:sz w:val="21"/>
                <w:szCs w:val="21"/>
                <w:shd w:val="clear" w:color="auto" w:fill="auto"/>
                <w:lang w:eastAsia="en-US"/>
              </w:rPr>
              <w:t xml:space="preserve"> «Техническое задание».</w:t>
            </w:r>
          </w:p>
        </w:tc>
      </w:tr>
      <w:tr w:rsidR="00694C52" w:rsidRPr="0088273A" w14:paraId="0E55A31A" w14:textId="77777777" w:rsidTr="00F01EEC">
        <w:trPr>
          <w:trHeight w:val="274"/>
        </w:trPr>
        <w:tc>
          <w:tcPr>
            <w:tcW w:w="709" w:type="dxa"/>
            <w:tcBorders>
              <w:top w:val="single" w:sz="4" w:space="0" w:color="auto"/>
              <w:left w:val="single" w:sz="4" w:space="0" w:color="auto"/>
              <w:bottom w:val="single" w:sz="4" w:space="0" w:color="auto"/>
              <w:right w:val="single" w:sz="4" w:space="0" w:color="auto"/>
            </w:tcBorders>
          </w:tcPr>
          <w:p w14:paraId="2971AE63"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093BDDF1" w14:textId="77777777"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 xml:space="preserve">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w:t>
            </w:r>
            <w:r w:rsidRPr="00ED7183">
              <w:rPr>
                <w:rFonts w:eastAsia="Calibri"/>
                <w:color w:val="auto"/>
                <w:sz w:val="20"/>
                <w:szCs w:val="20"/>
                <w:shd w:val="clear" w:color="auto" w:fill="auto"/>
                <w:lang w:eastAsia="en-US"/>
              </w:rPr>
              <w:lastRenderedPageBreak/>
              <w:t>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8BE0F16" w14:textId="77777777"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lastRenderedPageBreak/>
              <w:t>Российский рубль</w:t>
            </w:r>
          </w:p>
        </w:tc>
      </w:tr>
      <w:tr w:rsidR="00694C52" w:rsidRPr="0088273A" w14:paraId="4DE70938" w14:textId="77777777" w:rsidTr="00F01EEC">
        <w:tc>
          <w:tcPr>
            <w:tcW w:w="709" w:type="dxa"/>
            <w:tcBorders>
              <w:top w:val="single" w:sz="4" w:space="0" w:color="auto"/>
              <w:left w:val="single" w:sz="4" w:space="0" w:color="auto"/>
              <w:bottom w:val="single" w:sz="4" w:space="0" w:color="auto"/>
              <w:right w:val="single" w:sz="4" w:space="0" w:color="auto"/>
            </w:tcBorders>
          </w:tcPr>
          <w:p w14:paraId="065EC356"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7C787821"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34A58B8A" w14:textId="2D9A8F2C" w:rsidR="00694C52" w:rsidRPr="00F01EEC" w:rsidRDefault="00E91B35" w:rsidP="00964456">
            <w:pPr>
              <w:rPr>
                <w:rFonts w:eastAsia="Calibri"/>
                <w:color w:val="auto"/>
                <w:sz w:val="21"/>
                <w:szCs w:val="21"/>
                <w:shd w:val="clear" w:color="auto" w:fill="auto"/>
                <w:lang w:eastAsia="en-US"/>
              </w:rPr>
            </w:pPr>
            <w:r w:rsidRPr="00E91B35">
              <w:rPr>
                <w:rFonts w:eastAsia="Times New Roman"/>
                <w:color w:val="000000"/>
                <w:sz w:val="21"/>
                <w:szCs w:val="21"/>
                <w:shd w:val="clear" w:color="auto" w:fill="auto"/>
              </w:rPr>
              <w:t>Цена Договора включает в себя стоимость товара, доставку, страхование, уплату таможенных пошлин, налогов, сборов и других обязательных платежей.</w:t>
            </w:r>
          </w:p>
        </w:tc>
      </w:tr>
      <w:tr w:rsidR="00416855" w:rsidRPr="0088273A" w14:paraId="17961CB8" w14:textId="77777777" w:rsidTr="00F01EEC">
        <w:tc>
          <w:tcPr>
            <w:tcW w:w="709" w:type="dxa"/>
            <w:tcBorders>
              <w:top w:val="single" w:sz="4" w:space="0" w:color="auto"/>
              <w:left w:val="single" w:sz="4" w:space="0" w:color="auto"/>
              <w:bottom w:val="single" w:sz="4" w:space="0" w:color="auto"/>
              <w:right w:val="single" w:sz="4" w:space="0" w:color="auto"/>
            </w:tcBorders>
          </w:tcPr>
          <w:p w14:paraId="33598C40"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0D66441A"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74F4C8C" w14:textId="77777777"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w:t>
            </w:r>
            <w:r w:rsidR="008C1082">
              <w:rPr>
                <w:rFonts w:eastAsia="Calibri"/>
                <w:color w:val="auto"/>
                <w:sz w:val="21"/>
                <w:szCs w:val="21"/>
                <w:shd w:val="clear" w:color="auto" w:fill="auto"/>
                <w:lang w:eastAsia="en-US"/>
              </w:rPr>
              <w:t xml:space="preserve"> работ, услуг,</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28386C0E" w14:textId="77777777"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proofErr w:type="gramStart"/>
            <w:r w:rsidRPr="00ED7183">
              <w:rPr>
                <w:rFonts w:eastAsia="Calibri"/>
                <w:color w:val="auto"/>
                <w:sz w:val="21"/>
                <w:szCs w:val="21"/>
                <w:shd w:val="clear" w:color="auto" w:fill="auto"/>
                <w:lang w:val="en-US" w:eastAsia="en-US"/>
              </w:rPr>
              <w:t>V</w:t>
            </w:r>
            <w:r w:rsidRPr="00ED7183">
              <w:rPr>
                <w:rFonts w:eastAsia="Calibri"/>
                <w:color w:val="auto"/>
                <w:sz w:val="21"/>
                <w:szCs w:val="21"/>
                <w:shd w:val="clear" w:color="auto" w:fill="auto"/>
                <w:lang w:eastAsia="en-US"/>
              </w:rPr>
              <w:t>«</w:t>
            </w:r>
            <w:proofErr w:type="gramEnd"/>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14:paraId="104B4A44" w14:textId="77777777" w:rsidTr="00F01EEC">
        <w:tc>
          <w:tcPr>
            <w:tcW w:w="709" w:type="dxa"/>
            <w:tcBorders>
              <w:top w:val="single" w:sz="4" w:space="0" w:color="auto"/>
              <w:left w:val="single" w:sz="4" w:space="0" w:color="auto"/>
              <w:bottom w:val="single" w:sz="4" w:space="0" w:color="auto"/>
              <w:right w:val="single" w:sz="4" w:space="0" w:color="auto"/>
            </w:tcBorders>
          </w:tcPr>
          <w:p w14:paraId="74D88B31"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3260DA87" w14:textId="77777777"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48AC2D1B" w14:textId="77777777"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14:paraId="18F4E1C5" w14:textId="77777777" w:rsidTr="00F01EEC">
        <w:tc>
          <w:tcPr>
            <w:tcW w:w="709" w:type="dxa"/>
            <w:tcBorders>
              <w:top w:val="single" w:sz="4" w:space="0" w:color="auto"/>
              <w:left w:val="single" w:sz="4" w:space="0" w:color="auto"/>
              <w:bottom w:val="single" w:sz="4" w:space="0" w:color="auto"/>
              <w:right w:val="single" w:sz="4" w:space="0" w:color="auto"/>
            </w:tcBorders>
          </w:tcPr>
          <w:p w14:paraId="336CC3EF"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6EA56843" w14:textId="77777777"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A9DB445"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6F19A47D"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45C83F0E"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E27C870"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7414E0C"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w:t>
            </w:r>
            <w:r w:rsidRPr="00321A2C">
              <w:rPr>
                <w:rFonts w:eastAsia="Calibri"/>
                <w:bCs/>
                <w:color w:val="auto"/>
                <w:sz w:val="21"/>
                <w:szCs w:val="21"/>
                <w:shd w:val="clear" w:color="auto" w:fill="auto"/>
                <w:lang w:eastAsia="en-US"/>
              </w:rPr>
              <w:lastRenderedPageBreak/>
              <w:t>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5C08A3"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78C42CBA" w14:textId="77777777"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14:paraId="05F80313" w14:textId="77777777" w:rsidTr="00F01EEC">
        <w:tc>
          <w:tcPr>
            <w:tcW w:w="709" w:type="dxa"/>
            <w:tcBorders>
              <w:top w:val="single" w:sz="4" w:space="0" w:color="auto"/>
              <w:left w:val="single" w:sz="4" w:space="0" w:color="auto"/>
              <w:bottom w:val="single" w:sz="4" w:space="0" w:color="auto"/>
              <w:right w:val="single" w:sz="4" w:space="0" w:color="auto"/>
            </w:tcBorders>
          </w:tcPr>
          <w:p w14:paraId="05860256" w14:textId="77777777"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01144076" w14:textId="77777777"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00F9B095" w14:textId="77777777" w:rsidR="00F01EEC" w:rsidRPr="0088273A" w:rsidRDefault="00F01EEC" w:rsidP="00F01EEC">
            <w:pPr>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14:paraId="30C7B1DE" w14:textId="77777777" w:rsidTr="00F01EEC">
        <w:tc>
          <w:tcPr>
            <w:tcW w:w="709" w:type="dxa"/>
            <w:tcBorders>
              <w:top w:val="single" w:sz="4" w:space="0" w:color="auto"/>
              <w:left w:val="single" w:sz="4" w:space="0" w:color="auto"/>
              <w:bottom w:val="single" w:sz="4" w:space="0" w:color="auto"/>
              <w:right w:val="single" w:sz="4" w:space="0" w:color="auto"/>
            </w:tcBorders>
          </w:tcPr>
          <w:p w14:paraId="169A9EB2"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4C6D300" w14:textId="77777777" w:rsidR="00416855" w:rsidRPr="0088273A" w:rsidRDefault="00416855"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14:paraId="1A997A8C" w14:textId="77777777"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14:paraId="0CFF14A5" w14:textId="77777777" w:rsidR="0003154F" w:rsidRPr="0088273A" w:rsidRDefault="0003154F" w:rsidP="00EF3362">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8D5ABB">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14:paraId="5E662023" w14:textId="77777777" w:rsidTr="00F01EEC">
        <w:tc>
          <w:tcPr>
            <w:tcW w:w="709" w:type="dxa"/>
            <w:tcBorders>
              <w:top w:val="single" w:sz="4" w:space="0" w:color="auto"/>
              <w:left w:val="single" w:sz="4" w:space="0" w:color="auto"/>
              <w:bottom w:val="single" w:sz="4" w:space="0" w:color="auto"/>
              <w:right w:val="single" w:sz="4" w:space="0" w:color="auto"/>
            </w:tcBorders>
          </w:tcPr>
          <w:p w14:paraId="77FF66C4" w14:textId="77777777"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1C16543B" w14:textId="77777777"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1FAA2BFC" w14:textId="77777777"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14:paraId="171A466A" w14:textId="77777777" w:rsidTr="00F01EEC">
        <w:tc>
          <w:tcPr>
            <w:tcW w:w="709" w:type="dxa"/>
            <w:tcBorders>
              <w:top w:val="single" w:sz="4" w:space="0" w:color="auto"/>
              <w:left w:val="single" w:sz="4" w:space="0" w:color="auto"/>
              <w:bottom w:val="single" w:sz="4" w:space="0" w:color="auto"/>
              <w:right w:val="single" w:sz="4" w:space="0" w:color="auto"/>
            </w:tcBorders>
          </w:tcPr>
          <w:p w14:paraId="0EEBC465" w14:textId="77777777"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05DA1CD4" w14:textId="77777777" w:rsidR="00694C52" w:rsidRPr="00B729A2" w:rsidRDefault="00694C52" w:rsidP="00790207">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Форма, сроки и порядок оплаты поставляемого товара</w:t>
            </w:r>
            <w:r w:rsidR="00833FF2" w:rsidRPr="00B729A2">
              <w:rPr>
                <w:rFonts w:eastAsia="Calibri"/>
                <w:color w:val="auto"/>
                <w:sz w:val="21"/>
                <w:szCs w:val="21"/>
                <w:shd w:val="clear" w:color="auto" w:fill="auto"/>
                <w:lang w:eastAsia="en-US"/>
              </w:rPr>
              <w:t>, выполненн</w:t>
            </w:r>
            <w:r w:rsidR="00790207" w:rsidRPr="00B729A2">
              <w:rPr>
                <w:rFonts w:eastAsia="Calibri"/>
                <w:color w:val="auto"/>
                <w:sz w:val="21"/>
                <w:szCs w:val="21"/>
                <w:shd w:val="clear" w:color="auto" w:fill="auto"/>
                <w:lang w:eastAsia="en-US"/>
              </w:rPr>
              <w:t>о</w:t>
            </w:r>
            <w:r w:rsidR="00833FF2" w:rsidRPr="00B729A2">
              <w:rPr>
                <w:rFonts w:eastAsia="Calibri"/>
                <w:color w:val="auto"/>
                <w:sz w:val="21"/>
                <w:szCs w:val="21"/>
                <w:shd w:val="clear" w:color="auto" w:fill="auto"/>
                <w:lang w:eastAsia="en-US"/>
              </w:rPr>
              <w:t xml:space="preserve">й работы, </w:t>
            </w:r>
            <w:r w:rsidR="00790207" w:rsidRPr="00B729A2">
              <w:rPr>
                <w:rFonts w:eastAsia="Calibri"/>
                <w:color w:val="auto"/>
                <w:sz w:val="21"/>
                <w:szCs w:val="21"/>
                <w:shd w:val="clear" w:color="auto" w:fill="auto"/>
                <w:lang w:eastAsia="en-US"/>
              </w:rPr>
              <w:t>оказанной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1B90A518" w14:textId="4AD08132" w:rsidR="00694C52" w:rsidRPr="0088273A" w:rsidRDefault="00E91B35" w:rsidP="00E91B35">
            <w:pPr>
              <w:rPr>
                <w:rFonts w:eastAsia="Calibri"/>
                <w:color w:val="auto"/>
                <w:sz w:val="21"/>
                <w:szCs w:val="21"/>
                <w:shd w:val="clear" w:color="auto" w:fill="auto"/>
                <w:lang w:eastAsia="en-US"/>
              </w:rPr>
            </w:pPr>
            <w:r w:rsidRPr="00E91B35">
              <w:rPr>
                <w:rFonts w:eastAsia="Calibri"/>
                <w:color w:val="auto"/>
                <w:sz w:val="21"/>
                <w:szCs w:val="21"/>
                <w:shd w:val="clear" w:color="auto" w:fill="auto"/>
                <w:lang w:eastAsia="en-US"/>
              </w:rPr>
              <w:t>Оплата за товар производится путем перечисления денежных средств на расчетный счет Поставщика в течении 7(семи) рабочих дней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следующим за отчетным.</w:t>
            </w:r>
          </w:p>
        </w:tc>
      </w:tr>
      <w:tr w:rsidR="004137A7" w:rsidRPr="0088273A" w14:paraId="29E6DCFB" w14:textId="77777777" w:rsidTr="00F01EEC">
        <w:tc>
          <w:tcPr>
            <w:tcW w:w="709" w:type="dxa"/>
            <w:tcBorders>
              <w:top w:val="single" w:sz="4" w:space="0" w:color="auto"/>
              <w:left w:val="single" w:sz="4" w:space="0" w:color="auto"/>
              <w:bottom w:val="single" w:sz="4" w:space="0" w:color="auto"/>
              <w:right w:val="single" w:sz="4" w:space="0" w:color="auto"/>
            </w:tcBorders>
          </w:tcPr>
          <w:p w14:paraId="660C08ED"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76BF63AE" w14:textId="77777777"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27600685" w14:textId="77777777"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14:paraId="22ED5E42" w14:textId="77777777" w:rsidTr="00F01EEC">
        <w:tc>
          <w:tcPr>
            <w:tcW w:w="709" w:type="dxa"/>
            <w:tcBorders>
              <w:top w:val="single" w:sz="4" w:space="0" w:color="auto"/>
              <w:left w:val="single" w:sz="4" w:space="0" w:color="auto"/>
              <w:bottom w:val="single" w:sz="4" w:space="0" w:color="auto"/>
              <w:right w:val="single" w:sz="4" w:space="0" w:color="auto"/>
            </w:tcBorders>
          </w:tcPr>
          <w:p w14:paraId="18B859A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73545F04" w14:textId="77777777"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06CE0641" w14:textId="119FE7AE"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B21CEC">
              <w:rPr>
                <w:rFonts w:eastAsia="Calibri"/>
                <w:color w:val="auto"/>
                <w:sz w:val="21"/>
                <w:szCs w:val="21"/>
                <w:shd w:val="clear" w:color="auto" w:fill="auto"/>
                <w:lang w:eastAsia="en-US"/>
              </w:rPr>
              <w:t>23</w:t>
            </w:r>
            <w:r w:rsidRPr="00094BAF">
              <w:rPr>
                <w:rFonts w:eastAsia="Calibri"/>
                <w:color w:val="auto"/>
                <w:sz w:val="21"/>
                <w:szCs w:val="21"/>
                <w:shd w:val="clear" w:color="auto" w:fill="auto"/>
                <w:lang w:eastAsia="en-US"/>
              </w:rPr>
              <w:t xml:space="preserve">» </w:t>
            </w:r>
            <w:r w:rsidR="00DA0C85">
              <w:rPr>
                <w:rFonts w:eastAsia="Calibri"/>
                <w:color w:val="auto"/>
                <w:sz w:val="21"/>
                <w:szCs w:val="21"/>
                <w:shd w:val="clear" w:color="auto" w:fill="auto"/>
                <w:lang w:eastAsia="en-US"/>
              </w:rPr>
              <w:t>августа</w:t>
            </w:r>
            <w:r w:rsidR="000C2C30">
              <w:rPr>
                <w:rFonts w:eastAsia="Calibri"/>
                <w:color w:val="auto"/>
                <w:sz w:val="21"/>
                <w:szCs w:val="21"/>
                <w:shd w:val="clear" w:color="auto" w:fill="auto"/>
                <w:lang w:eastAsia="en-US"/>
              </w:rPr>
              <w:t xml:space="preserve"> 2024</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14:paraId="28D2B160" w14:textId="544EA3B3"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DA0C85">
              <w:rPr>
                <w:rFonts w:eastAsia="Calibri"/>
                <w:color w:val="auto"/>
                <w:sz w:val="21"/>
                <w:szCs w:val="21"/>
                <w:shd w:val="clear" w:color="auto" w:fill="auto"/>
                <w:lang w:eastAsia="en-US"/>
              </w:rPr>
              <w:t>06</w:t>
            </w:r>
            <w:r w:rsidRPr="00094BAF">
              <w:rPr>
                <w:rFonts w:eastAsia="Calibri"/>
                <w:color w:val="auto"/>
                <w:sz w:val="21"/>
                <w:szCs w:val="21"/>
                <w:shd w:val="clear" w:color="auto" w:fill="auto"/>
                <w:lang w:eastAsia="en-US"/>
              </w:rPr>
              <w:t>»</w:t>
            </w:r>
            <w:r w:rsidR="00025983">
              <w:rPr>
                <w:rFonts w:eastAsia="Calibri"/>
                <w:color w:val="auto"/>
                <w:sz w:val="21"/>
                <w:szCs w:val="21"/>
                <w:shd w:val="clear" w:color="auto" w:fill="auto"/>
                <w:lang w:eastAsia="en-US"/>
              </w:rPr>
              <w:t xml:space="preserve"> </w:t>
            </w:r>
            <w:r w:rsidR="00DA0C85">
              <w:rPr>
                <w:rFonts w:eastAsia="Calibri"/>
                <w:color w:val="auto"/>
                <w:sz w:val="21"/>
                <w:szCs w:val="21"/>
                <w:shd w:val="clear" w:color="auto" w:fill="auto"/>
                <w:lang w:eastAsia="en-US"/>
              </w:rPr>
              <w:t>сентября</w:t>
            </w:r>
            <w:r w:rsidR="000C2C30">
              <w:rPr>
                <w:rFonts w:eastAsia="Calibri"/>
                <w:color w:val="auto"/>
                <w:sz w:val="21"/>
                <w:szCs w:val="21"/>
                <w:shd w:val="clear" w:color="auto" w:fill="auto"/>
                <w:lang w:eastAsia="en-US"/>
              </w:rPr>
              <w:t xml:space="preserve"> 2024</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842409">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14:paraId="35EB6779" w14:textId="77777777"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lastRenderedPageBreak/>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14:paraId="77C02487" w14:textId="77777777" w:rsidTr="00F01EEC">
        <w:tc>
          <w:tcPr>
            <w:tcW w:w="709" w:type="dxa"/>
            <w:tcBorders>
              <w:top w:val="single" w:sz="4" w:space="0" w:color="auto"/>
              <w:left w:val="single" w:sz="4" w:space="0" w:color="auto"/>
              <w:bottom w:val="single" w:sz="4" w:space="0" w:color="auto"/>
              <w:right w:val="single" w:sz="4" w:space="0" w:color="auto"/>
            </w:tcBorders>
          </w:tcPr>
          <w:p w14:paraId="0745C08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21</w:t>
            </w:r>
          </w:p>
        </w:tc>
        <w:tc>
          <w:tcPr>
            <w:tcW w:w="2693" w:type="dxa"/>
            <w:tcBorders>
              <w:top w:val="single" w:sz="4" w:space="0" w:color="auto"/>
              <w:left w:val="single" w:sz="4" w:space="0" w:color="auto"/>
              <w:bottom w:val="single" w:sz="4" w:space="0" w:color="auto"/>
              <w:right w:val="single" w:sz="4" w:space="0" w:color="auto"/>
            </w:tcBorders>
          </w:tcPr>
          <w:p w14:paraId="19F7B783" w14:textId="77777777"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4F47E678" w14:textId="609BEB28"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B21CEC">
              <w:rPr>
                <w:rFonts w:eastAsia="Calibri"/>
                <w:b/>
                <w:color w:val="auto"/>
                <w:sz w:val="21"/>
                <w:szCs w:val="21"/>
                <w:shd w:val="clear" w:color="auto" w:fill="auto"/>
                <w:lang w:eastAsia="en-US"/>
              </w:rPr>
              <w:t>23</w:t>
            </w:r>
            <w:r w:rsidRPr="00094BAF">
              <w:rPr>
                <w:rFonts w:eastAsia="Calibri"/>
                <w:b/>
                <w:color w:val="auto"/>
                <w:sz w:val="21"/>
                <w:szCs w:val="21"/>
                <w:shd w:val="clear" w:color="auto" w:fill="auto"/>
                <w:lang w:eastAsia="en-US"/>
              </w:rPr>
              <w:t xml:space="preserve">» </w:t>
            </w:r>
            <w:r w:rsidR="00DA0C85">
              <w:rPr>
                <w:rFonts w:eastAsia="Calibri"/>
                <w:b/>
                <w:color w:val="auto"/>
                <w:sz w:val="21"/>
                <w:szCs w:val="21"/>
                <w:shd w:val="clear" w:color="auto" w:fill="auto"/>
                <w:lang w:eastAsia="en-US"/>
              </w:rPr>
              <w:t>августа</w:t>
            </w:r>
            <w:r w:rsidR="000C2C30">
              <w:rPr>
                <w:rFonts w:eastAsia="Calibri"/>
                <w:b/>
                <w:color w:val="auto"/>
                <w:sz w:val="21"/>
                <w:szCs w:val="21"/>
                <w:shd w:val="clear" w:color="auto" w:fill="auto"/>
                <w:lang w:eastAsia="en-US"/>
              </w:rPr>
              <w:t xml:space="preserve"> 2024</w:t>
            </w:r>
            <w:r w:rsidRPr="00094BAF">
              <w:rPr>
                <w:rFonts w:eastAsia="Calibri"/>
                <w:b/>
                <w:color w:val="auto"/>
                <w:sz w:val="21"/>
                <w:szCs w:val="21"/>
                <w:shd w:val="clear" w:color="auto" w:fill="auto"/>
                <w:lang w:eastAsia="en-US"/>
              </w:rPr>
              <w:t xml:space="preserve"> г.</w:t>
            </w:r>
          </w:p>
          <w:p w14:paraId="1461672F" w14:textId="1121B104" w:rsidR="00694C52" w:rsidRPr="0088273A" w:rsidRDefault="00602783" w:rsidP="00DD039C">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DA0C85">
              <w:rPr>
                <w:rFonts w:eastAsia="Calibri"/>
                <w:b/>
                <w:color w:val="auto"/>
                <w:sz w:val="21"/>
                <w:szCs w:val="21"/>
                <w:shd w:val="clear" w:color="auto" w:fill="auto"/>
                <w:lang w:eastAsia="en-US"/>
              </w:rPr>
              <w:t>09</w:t>
            </w:r>
            <w:r w:rsidRPr="00094BAF">
              <w:rPr>
                <w:rFonts w:eastAsia="Calibri"/>
                <w:b/>
                <w:color w:val="auto"/>
                <w:sz w:val="21"/>
                <w:szCs w:val="21"/>
                <w:shd w:val="clear" w:color="auto" w:fill="auto"/>
                <w:lang w:eastAsia="en-US"/>
              </w:rPr>
              <w:t xml:space="preserve">» </w:t>
            </w:r>
            <w:r w:rsidR="00DA0C85">
              <w:rPr>
                <w:rFonts w:eastAsia="Calibri"/>
                <w:b/>
                <w:color w:val="auto"/>
                <w:sz w:val="21"/>
                <w:szCs w:val="21"/>
                <w:shd w:val="clear" w:color="auto" w:fill="auto"/>
                <w:lang w:eastAsia="en-US"/>
              </w:rPr>
              <w:t>сентября</w:t>
            </w:r>
            <w:r w:rsidR="000C2C30">
              <w:rPr>
                <w:rFonts w:eastAsia="Calibri"/>
                <w:b/>
                <w:color w:val="auto"/>
                <w:sz w:val="21"/>
                <w:szCs w:val="21"/>
                <w:shd w:val="clear" w:color="auto" w:fill="auto"/>
                <w:lang w:eastAsia="en-US"/>
              </w:rPr>
              <w:t xml:space="preserve"> 2024</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14:paraId="173C01FB" w14:textId="77777777" w:rsidTr="00F01EEC">
        <w:tc>
          <w:tcPr>
            <w:tcW w:w="709" w:type="dxa"/>
            <w:tcBorders>
              <w:top w:val="single" w:sz="4" w:space="0" w:color="auto"/>
              <w:left w:val="single" w:sz="4" w:space="0" w:color="auto"/>
              <w:bottom w:val="single" w:sz="4" w:space="0" w:color="auto"/>
              <w:right w:val="single" w:sz="4" w:space="0" w:color="auto"/>
            </w:tcBorders>
          </w:tcPr>
          <w:p w14:paraId="2146409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1F278EFC"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4BA515A4" w14:textId="6A55299E" w:rsidR="00694C52" w:rsidRPr="0088273A" w:rsidRDefault="00DA0C85" w:rsidP="00683CD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10.09</w:t>
            </w:r>
            <w:r w:rsidR="000C2C30">
              <w:rPr>
                <w:rFonts w:eastAsia="Calibri"/>
                <w:b/>
                <w:color w:val="auto"/>
                <w:sz w:val="21"/>
                <w:szCs w:val="21"/>
                <w:shd w:val="clear" w:color="auto" w:fill="auto"/>
                <w:lang w:eastAsia="en-US"/>
              </w:rPr>
              <w:t>.2024</w:t>
            </w:r>
            <w:r w:rsidR="00416855" w:rsidRPr="00094BAF">
              <w:rPr>
                <w:rFonts w:eastAsia="Calibri"/>
                <w:b/>
                <w:color w:val="auto"/>
                <w:sz w:val="21"/>
                <w:szCs w:val="21"/>
                <w:shd w:val="clear" w:color="auto" w:fill="auto"/>
                <w:lang w:eastAsia="en-US"/>
              </w:rPr>
              <w:t xml:space="preserve"> г.</w:t>
            </w:r>
          </w:p>
        </w:tc>
      </w:tr>
      <w:tr w:rsidR="00694C52" w:rsidRPr="0088273A" w14:paraId="00C059AD" w14:textId="77777777" w:rsidTr="00F01EEC">
        <w:trPr>
          <w:trHeight w:val="610"/>
        </w:trPr>
        <w:tc>
          <w:tcPr>
            <w:tcW w:w="709" w:type="dxa"/>
            <w:tcBorders>
              <w:top w:val="single" w:sz="4" w:space="0" w:color="auto"/>
              <w:left w:val="single" w:sz="4" w:space="0" w:color="auto"/>
              <w:bottom w:val="single" w:sz="4" w:space="0" w:color="auto"/>
              <w:right w:val="single" w:sz="4" w:space="0" w:color="auto"/>
            </w:tcBorders>
          </w:tcPr>
          <w:p w14:paraId="7424C60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41CD3409"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78521A1A" w14:textId="0523C8A9" w:rsidR="00364486" w:rsidRPr="00364486" w:rsidRDefault="00DA0C85" w:rsidP="008A1322">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13.09</w:t>
            </w:r>
            <w:r w:rsidR="00980926">
              <w:rPr>
                <w:rFonts w:eastAsia="Calibri"/>
                <w:b/>
                <w:color w:val="auto"/>
                <w:sz w:val="21"/>
                <w:szCs w:val="21"/>
                <w:shd w:val="clear" w:color="auto" w:fill="auto"/>
                <w:lang w:eastAsia="en-US"/>
              </w:rPr>
              <w:t>.2024</w:t>
            </w:r>
            <w:r w:rsidR="00F01EEC">
              <w:rPr>
                <w:rFonts w:eastAsia="Calibri"/>
                <w:b/>
                <w:color w:val="auto"/>
                <w:sz w:val="21"/>
                <w:szCs w:val="21"/>
                <w:shd w:val="clear" w:color="auto" w:fill="auto"/>
                <w:lang w:eastAsia="en-US"/>
              </w:rPr>
              <w:t xml:space="preserve">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14:paraId="33A9AAAD" w14:textId="77777777" w:rsidTr="00F01EEC">
        <w:tc>
          <w:tcPr>
            <w:tcW w:w="709" w:type="dxa"/>
            <w:tcBorders>
              <w:top w:val="single" w:sz="4" w:space="0" w:color="auto"/>
              <w:left w:val="single" w:sz="4" w:space="0" w:color="auto"/>
              <w:bottom w:val="single" w:sz="4" w:space="0" w:color="auto"/>
              <w:right w:val="single" w:sz="4" w:space="0" w:color="auto"/>
            </w:tcBorders>
          </w:tcPr>
          <w:p w14:paraId="6E3CE9A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31DBD700" w14:textId="77777777"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14:paraId="59D3F6A3" w14:textId="1C2BEBFD" w:rsidR="00694C52" w:rsidRPr="00CA27DD" w:rsidRDefault="00DA0C85" w:rsidP="00683CD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16.09</w:t>
            </w:r>
            <w:r w:rsidR="00980926">
              <w:rPr>
                <w:rFonts w:eastAsia="Calibri"/>
                <w:b/>
                <w:color w:val="auto"/>
                <w:sz w:val="21"/>
                <w:szCs w:val="21"/>
                <w:shd w:val="clear" w:color="auto" w:fill="auto"/>
                <w:lang w:eastAsia="en-US"/>
              </w:rPr>
              <w:t>.2024</w:t>
            </w:r>
            <w:r w:rsidR="008C780E" w:rsidRPr="00094BAF">
              <w:rPr>
                <w:rFonts w:eastAsia="Calibri"/>
                <w:b/>
                <w:color w:val="auto"/>
                <w:sz w:val="21"/>
                <w:szCs w:val="21"/>
                <w:shd w:val="clear" w:color="auto" w:fill="auto"/>
                <w:lang w:eastAsia="en-US"/>
              </w:rPr>
              <w:t xml:space="preserve"> г.</w:t>
            </w:r>
          </w:p>
        </w:tc>
      </w:tr>
      <w:tr w:rsidR="00694C52" w:rsidRPr="0088273A" w14:paraId="1C1F8CD5" w14:textId="77777777" w:rsidTr="00F01EEC">
        <w:tc>
          <w:tcPr>
            <w:tcW w:w="709" w:type="dxa"/>
            <w:tcBorders>
              <w:top w:val="single" w:sz="4" w:space="0" w:color="auto"/>
              <w:left w:val="single" w:sz="4" w:space="0" w:color="auto"/>
              <w:bottom w:val="single" w:sz="4" w:space="0" w:color="auto"/>
              <w:right w:val="single" w:sz="4" w:space="0" w:color="auto"/>
            </w:tcBorders>
          </w:tcPr>
          <w:p w14:paraId="0F05721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5EF580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0B55E416"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14:paraId="791BC9CD" w14:textId="77777777" w:rsidR="009C2061" w:rsidRDefault="00641962" w:rsidP="00A541C0">
            <w:pPr>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конкретные показатели товара, соответствующие значениям, установленным документацией о закупке.</w:t>
            </w:r>
            <w:r w:rsidR="004137A7" w:rsidRPr="0088273A">
              <w:rPr>
                <w:rFonts w:eastAsia="Calibri"/>
                <w:color w:val="auto"/>
                <w:sz w:val="21"/>
                <w:szCs w:val="21"/>
                <w:shd w:val="clear" w:color="auto" w:fill="auto"/>
                <w:lang w:eastAsia="en-US"/>
              </w:rPr>
              <w:t xml:space="preserve"> </w:t>
            </w:r>
          </w:p>
          <w:p w14:paraId="3A19A4F3" w14:textId="77777777"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04D9D247" w14:textId="77777777"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336492A9" w14:textId="77777777" w:rsidR="004137A7" w:rsidRPr="0088273A" w:rsidRDefault="009C23F8"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Отсутствие</w:t>
            </w:r>
            <w:r w:rsidR="004137A7" w:rsidRPr="0088273A">
              <w:rPr>
                <w:rFonts w:eastAsia="Calibri"/>
                <w:color w:val="auto"/>
                <w:sz w:val="21"/>
                <w:szCs w:val="21"/>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004137A7" w:rsidRPr="0088273A">
              <w:rPr>
                <w:rFonts w:eastAsia="Calibri"/>
                <w:color w:val="auto"/>
                <w:sz w:val="21"/>
                <w:szCs w:val="21"/>
                <w:shd w:val="clear" w:color="auto" w:fill="auto"/>
                <w:lang w:eastAsia="en-US"/>
              </w:rPr>
              <w:t>в закупке</w:t>
            </w:r>
            <w:proofErr w:type="gramEnd"/>
            <w:r w:rsidR="004137A7" w:rsidRPr="0088273A">
              <w:rPr>
                <w:rFonts w:eastAsia="Calibri"/>
                <w:color w:val="auto"/>
                <w:sz w:val="21"/>
                <w:szCs w:val="21"/>
                <w:shd w:val="clear" w:color="auto" w:fill="auto"/>
                <w:lang w:eastAsia="en-US"/>
              </w:rPr>
              <w:t xml:space="preserve"> и такая заявка рассматривается как содержащая предложение о поставке иностранных товаров;</w:t>
            </w:r>
          </w:p>
          <w:p w14:paraId="345B1EF5" w14:textId="77777777"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26BF745F" w14:textId="77777777"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94BAF">
              <w:rPr>
                <w:rFonts w:eastAsia="Calibri"/>
                <w:color w:val="auto"/>
                <w:sz w:val="21"/>
                <w:szCs w:val="21"/>
                <w:shd w:val="clear" w:color="auto" w:fill="auto"/>
                <w:lang w:eastAsia="en-US"/>
              </w:rPr>
              <w:t xml:space="preserve"> </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14:paraId="19E03269"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14:paraId="48FAAE13" w14:textId="77777777" w:rsidR="004137A7" w:rsidRPr="0088273A" w:rsidRDefault="004137A7" w:rsidP="00DE66B0">
            <w:pPr>
              <w:ind w:firstLine="176"/>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53F4F720" w14:textId="77777777" w:rsidR="004137A7" w:rsidRPr="0088273A" w:rsidRDefault="001F121D" w:rsidP="00DE66B0">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б</w:t>
            </w:r>
            <w:r w:rsidR="004137A7" w:rsidRPr="0088273A">
              <w:rPr>
                <w:rFonts w:eastAsia="Calibri"/>
                <w:color w:val="auto"/>
                <w:sz w:val="21"/>
                <w:szCs w:val="21"/>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14:paraId="77B979DD" w14:textId="77777777" w:rsidR="004137A7" w:rsidRPr="0088273A" w:rsidRDefault="001F121D"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в</w:t>
            </w:r>
            <w:r w:rsidR="004137A7" w:rsidRPr="0088273A">
              <w:rPr>
                <w:rFonts w:eastAsia="Calibri"/>
                <w:color w:val="auto"/>
                <w:sz w:val="21"/>
                <w:szCs w:val="21"/>
                <w:shd w:val="clear" w:color="auto" w:fill="auto"/>
                <w:lang w:eastAsia="en-US"/>
              </w:rPr>
              <w:t>) декларация о соответствии участника закупки требованиям, установленным в соответствии с п.</w:t>
            </w:r>
            <w:r w:rsidR="00590756">
              <w:rPr>
                <w:rFonts w:eastAsia="Calibri"/>
                <w:color w:val="auto"/>
                <w:sz w:val="21"/>
                <w:szCs w:val="21"/>
                <w:shd w:val="clear" w:color="auto" w:fill="auto"/>
                <w:lang w:eastAsia="en-US"/>
              </w:rPr>
              <w:t>15</w:t>
            </w:r>
            <w:r w:rsidR="004137A7" w:rsidRPr="0088273A">
              <w:rPr>
                <w:rFonts w:eastAsia="Calibri"/>
                <w:color w:val="auto"/>
                <w:sz w:val="21"/>
                <w:szCs w:val="21"/>
                <w:shd w:val="clear" w:color="auto" w:fill="auto"/>
                <w:lang w:eastAsia="en-US"/>
              </w:rPr>
              <w:t xml:space="preserve"> </w:t>
            </w:r>
            <w:r w:rsidR="00590756">
              <w:rPr>
                <w:rFonts w:eastAsia="Calibri"/>
                <w:color w:val="auto"/>
                <w:sz w:val="21"/>
                <w:szCs w:val="21"/>
                <w:shd w:val="clear" w:color="auto" w:fill="auto"/>
                <w:lang w:eastAsia="en-US"/>
              </w:rPr>
              <w:t>настоящей Информационной карты</w:t>
            </w:r>
            <w:r w:rsidR="004137A7" w:rsidRPr="0088273A">
              <w:rPr>
                <w:rFonts w:eastAsia="Calibri"/>
                <w:color w:val="auto"/>
                <w:sz w:val="21"/>
                <w:szCs w:val="21"/>
                <w:shd w:val="clear" w:color="auto" w:fill="auto"/>
                <w:lang w:eastAsia="en-US"/>
              </w:rPr>
              <w:t>.</w:t>
            </w:r>
          </w:p>
          <w:p w14:paraId="2184FB10" w14:textId="77777777"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г</w:t>
            </w:r>
            <w:r w:rsidR="004137A7" w:rsidRPr="0088273A">
              <w:rPr>
                <w:rFonts w:eastAsia="Calibri"/>
                <w:color w:val="auto"/>
                <w:sz w:val="21"/>
                <w:szCs w:val="21"/>
                <w:shd w:val="clear" w:color="auto" w:fill="auto"/>
                <w:lang w:eastAsia="en-US"/>
              </w:rPr>
              <w:t>)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 xml:space="preserve">до даты размещения в единой информационной системе извещения о проведении закупки, </w:t>
            </w:r>
            <w:r w:rsidR="004137A7" w:rsidRPr="0088273A">
              <w:rPr>
                <w:rFonts w:eastAsia="Calibri"/>
                <w:color w:val="auto"/>
                <w:sz w:val="21"/>
                <w:szCs w:val="21"/>
                <w:shd w:val="clear" w:color="auto" w:fill="auto"/>
                <w:lang w:eastAsia="en-US"/>
              </w:rPr>
              <w:lastRenderedPageBreak/>
              <w:t>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05A05E52" w14:textId="77777777"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д</w:t>
            </w:r>
            <w:r w:rsidR="004137A7" w:rsidRPr="0088273A">
              <w:rPr>
                <w:rFonts w:eastAsia="Calibri"/>
                <w:color w:val="auto"/>
                <w:sz w:val="21"/>
                <w:szCs w:val="21"/>
                <w:shd w:val="clear" w:color="auto" w:fill="auto"/>
                <w:lang w:eastAsia="en-US"/>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4137A7" w:rsidRPr="0088273A">
              <w:rPr>
                <w:rFonts w:eastAsia="Calibri"/>
                <w:i/>
                <w:color w:val="auto"/>
                <w:sz w:val="21"/>
                <w:szCs w:val="21"/>
                <w:shd w:val="clear" w:color="auto" w:fill="auto"/>
                <w:lang w:eastAsia="en-US"/>
              </w:rPr>
              <w:t xml:space="preserve">оформленная в свободной форме) </w:t>
            </w:r>
            <w:r w:rsidR="004137A7" w:rsidRPr="0088273A">
              <w:rPr>
                <w:rFonts w:eastAsia="Calibri"/>
                <w:color w:val="auto"/>
                <w:sz w:val="21"/>
                <w:szCs w:val="21"/>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744F2A88" w14:textId="77777777" w:rsidR="00725C7C" w:rsidRPr="0088273A" w:rsidRDefault="008C780E" w:rsidP="00616DF1">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е</w:t>
            </w:r>
            <w:r w:rsidR="004137A7" w:rsidRPr="0088273A">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4137A7" w:rsidRPr="0088273A">
              <w:rPr>
                <w:rFonts w:eastAsia="Calibri"/>
                <w:i/>
                <w:color w:val="auto"/>
                <w:sz w:val="21"/>
                <w:szCs w:val="21"/>
                <w:shd w:val="clear" w:color="auto" w:fill="auto"/>
                <w:lang w:eastAsia="en-US"/>
              </w:rPr>
              <w:t>(для юридического лица)</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4137A7" w:rsidRPr="0088273A">
              <w:rPr>
                <w:rFonts w:eastAsia="Calibri"/>
                <w:i/>
                <w:color w:val="auto"/>
                <w:sz w:val="21"/>
                <w:szCs w:val="21"/>
                <w:shd w:val="clear" w:color="auto" w:fill="auto"/>
                <w:lang w:eastAsia="en-US"/>
              </w:rPr>
              <w:t>(для физических лиц),</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4137A7" w:rsidRPr="0088273A">
              <w:rPr>
                <w:rFonts w:eastAsia="Calibri"/>
                <w:i/>
                <w:color w:val="auto"/>
                <w:sz w:val="21"/>
                <w:szCs w:val="21"/>
                <w:shd w:val="clear" w:color="auto" w:fill="auto"/>
                <w:lang w:eastAsia="en-US"/>
              </w:rPr>
              <w:t>(для индивидуального предпринимателя)</w:t>
            </w:r>
            <w:r w:rsidR="004137A7" w:rsidRPr="0088273A">
              <w:rPr>
                <w:rFonts w:eastAsia="Calibri"/>
                <w:color w:val="auto"/>
                <w:sz w:val="21"/>
                <w:szCs w:val="21"/>
                <w:shd w:val="clear" w:color="auto" w:fill="auto"/>
                <w:lang w:eastAsia="en-US"/>
              </w:rPr>
              <w:t>;</w:t>
            </w:r>
          </w:p>
        </w:tc>
      </w:tr>
      <w:tr w:rsidR="004965EE" w:rsidRPr="0088273A" w14:paraId="5448F37C" w14:textId="77777777" w:rsidTr="00F01EEC">
        <w:tc>
          <w:tcPr>
            <w:tcW w:w="709" w:type="dxa"/>
            <w:tcBorders>
              <w:top w:val="single" w:sz="4" w:space="0" w:color="auto"/>
              <w:left w:val="single" w:sz="4" w:space="0" w:color="auto"/>
              <w:bottom w:val="single" w:sz="4" w:space="0" w:color="auto"/>
              <w:right w:val="single" w:sz="4" w:space="0" w:color="auto"/>
            </w:tcBorders>
          </w:tcPr>
          <w:p w14:paraId="016A90BD" w14:textId="77777777"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703F4F77" w14:textId="77777777" w:rsidR="004965EE" w:rsidRPr="0088273A" w:rsidRDefault="004965EE" w:rsidP="0092500A">
            <w:pPr>
              <w:jc w:val="left"/>
              <w:rPr>
                <w:rFonts w:eastAsia="Calibri"/>
                <w:color w:val="auto"/>
                <w:sz w:val="21"/>
                <w:szCs w:val="21"/>
                <w:shd w:val="clear" w:color="auto" w:fill="auto"/>
                <w:lang w:eastAsia="en-US"/>
              </w:rPr>
            </w:pPr>
            <w:r w:rsidRPr="007536D3">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47D879E6" w14:textId="488921BD" w:rsidR="004965EE" w:rsidRPr="0088273A" w:rsidRDefault="004965EE" w:rsidP="00A91FA5">
            <w:pPr>
              <w:rPr>
                <w:rFonts w:eastAsia="Calibri"/>
                <w:color w:val="auto"/>
                <w:sz w:val="21"/>
                <w:szCs w:val="21"/>
                <w:shd w:val="clear" w:color="auto" w:fill="auto"/>
                <w:lang w:eastAsia="en-US"/>
              </w:rPr>
            </w:pPr>
            <w:r w:rsidRPr="0092500A">
              <w:rPr>
                <w:rFonts w:eastAsia="Calibri"/>
                <w:color w:val="auto"/>
                <w:sz w:val="21"/>
                <w:szCs w:val="21"/>
                <w:shd w:val="clear" w:color="auto" w:fill="auto"/>
                <w:lang w:eastAsia="en-US"/>
              </w:rPr>
              <w:t xml:space="preserve">5 процентов от начальной (максимальной) цены договора – </w:t>
            </w:r>
            <w:r w:rsidR="00C4348F" w:rsidRPr="00C4348F">
              <w:rPr>
                <w:rFonts w:eastAsia="Calibri"/>
                <w:color w:val="auto"/>
                <w:sz w:val="21"/>
                <w:szCs w:val="21"/>
                <w:shd w:val="clear" w:color="auto" w:fill="auto"/>
                <w:lang w:eastAsia="en-US"/>
              </w:rPr>
              <w:t>611 235 (Шестьсот одиннадцать тысяч двести тридцать пять) рублей 00 копеек</w:t>
            </w:r>
            <w:r w:rsidR="0077704E">
              <w:rPr>
                <w:rFonts w:eastAsia="Calibri"/>
                <w:color w:val="auto"/>
                <w:sz w:val="21"/>
                <w:szCs w:val="21"/>
                <w:shd w:val="clear" w:color="auto" w:fill="auto"/>
                <w:lang w:eastAsia="en-US"/>
              </w:rPr>
              <w:t>.</w:t>
            </w:r>
          </w:p>
          <w:p w14:paraId="56C940B3" w14:textId="77777777" w:rsidR="004965EE" w:rsidRDefault="004965EE" w:rsidP="00A91FA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Pr>
                <w:rFonts w:eastAsia="Calibri"/>
                <w:color w:val="auto"/>
                <w:sz w:val="21"/>
                <w:szCs w:val="21"/>
                <w:shd w:val="clear" w:color="auto" w:fill="auto"/>
                <w:lang w:eastAsia="en-US"/>
              </w:rPr>
              <w:t>.</w:t>
            </w:r>
          </w:p>
          <w:p w14:paraId="01C3EC32" w14:textId="69587003" w:rsidR="005B10DD" w:rsidRPr="0088273A" w:rsidRDefault="005B10DD" w:rsidP="00D700E6">
            <w:pPr>
              <w:rPr>
                <w:rFonts w:eastAsia="Calibri"/>
                <w:color w:val="auto"/>
                <w:sz w:val="21"/>
                <w:szCs w:val="21"/>
                <w:shd w:val="clear" w:color="auto" w:fill="auto"/>
                <w:lang w:eastAsia="en-US"/>
              </w:rPr>
            </w:pPr>
            <w:r w:rsidRPr="005B10DD">
              <w:rPr>
                <w:rFonts w:eastAsia="Calibri"/>
                <w:color w:val="auto"/>
                <w:sz w:val="21"/>
                <w:szCs w:val="21"/>
                <w:shd w:val="clear" w:color="auto" w:fill="auto"/>
                <w:lang w:eastAsia="en-US"/>
              </w:rPr>
              <w:t>В случае если предложенная участник</w:t>
            </w:r>
            <w:r>
              <w:rPr>
                <w:rFonts w:eastAsia="Calibri"/>
                <w:color w:val="auto"/>
                <w:sz w:val="21"/>
                <w:szCs w:val="21"/>
                <w:shd w:val="clear" w:color="auto" w:fill="auto"/>
                <w:lang w:eastAsia="en-US"/>
              </w:rPr>
              <w:t>ом</w:t>
            </w:r>
            <w:r w:rsidRPr="005B10DD">
              <w:rPr>
                <w:rFonts w:eastAsia="Calibri"/>
                <w:color w:val="auto"/>
                <w:sz w:val="21"/>
                <w:szCs w:val="21"/>
                <w:shd w:val="clear" w:color="auto" w:fill="auto"/>
                <w:lang w:eastAsia="en-US"/>
              </w:rPr>
              <w:t xml:space="preserve">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C4348F" w:rsidRPr="00C4348F">
              <w:rPr>
                <w:rFonts w:eastAsia="Calibri"/>
                <w:color w:val="auto"/>
                <w:sz w:val="21"/>
                <w:szCs w:val="21"/>
                <w:shd w:val="clear" w:color="auto" w:fill="auto"/>
                <w:lang w:eastAsia="en-US"/>
              </w:rPr>
              <w:t>916 852 (Девятьсот шестнадцать тысяч восемьсот пятьдесят два) рубля 50 копеек</w:t>
            </w:r>
            <w:r w:rsidRPr="005B10DD">
              <w:rPr>
                <w:rFonts w:eastAsia="Calibri"/>
                <w:color w:val="auto"/>
                <w:sz w:val="21"/>
                <w:szCs w:val="21"/>
                <w:shd w:val="clear" w:color="auto" w:fill="auto"/>
                <w:lang w:eastAsia="en-US"/>
              </w:rPr>
              <w:t>, или предоставляет информацию, подтверждающую добросовестность Поставщика.</w:t>
            </w:r>
          </w:p>
        </w:tc>
      </w:tr>
      <w:tr w:rsidR="0088273A" w:rsidRPr="0088273A" w14:paraId="21A0E1AC" w14:textId="77777777" w:rsidTr="00F01EEC">
        <w:tc>
          <w:tcPr>
            <w:tcW w:w="709" w:type="dxa"/>
            <w:tcBorders>
              <w:top w:val="single" w:sz="4" w:space="0" w:color="auto"/>
              <w:left w:val="single" w:sz="4" w:space="0" w:color="auto"/>
              <w:bottom w:val="single" w:sz="4" w:space="0" w:color="auto"/>
              <w:right w:val="single" w:sz="4" w:space="0" w:color="auto"/>
            </w:tcBorders>
          </w:tcPr>
          <w:p w14:paraId="0DB1B42B" w14:textId="77777777"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7559911C" w14:textId="77777777"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0820E7EB"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9A07CE">
              <w:rPr>
                <w:rFonts w:eastAsia="Calibri"/>
                <w:b/>
                <w:color w:val="auto"/>
                <w:sz w:val="21"/>
                <w:szCs w:val="21"/>
                <w:shd w:val="clear" w:color="auto" w:fill="auto"/>
                <w:lang w:eastAsia="en-US"/>
              </w:rPr>
              <w:t>г.Йошкар</w:t>
            </w:r>
            <w:proofErr w:type="spellEnd"/>
            <w:r w:rsidRPr="009A07CE">
              <w:rPr>
                <w:rFonts w:eastAsia="Calibri"/>
                <w:b/>
                <w:color w:val="auto"/>
                <w:sz w:val="21"/>
                <w:szCs w:val="21"/>
                <w:shd w:val="clear" w:color="auto" w:fill="auto"/>
                <w:lang w:eastAsia="en-US"/>
              </w:rPr>
              <w:t>-Олы» муниципального образования «Город Йошкар-Ола»;</w:t>
            </w:r>
          </w:p>
          <w:p w14:paraId="716DE8E0"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14:paraId="208BD6A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Расчетный счет 40702810300000050227</w:t>
            </w:r>
          </w:p>
          <w:p w14:paraId="2FB6B97C"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14:paraId="0FF6845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lastRenderedPageBreak/>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14:paraId="7F3FE394" w14:textId="77777777"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14:paraId="510AAD22" w14:textId="79821B22"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Pr="009A07CE">
              <w:rPr>
                <w:rFonts w:eastAsia="Times New Roman"/>
                <w:color w:val="000000"/>
                <w:sz w:val="22"/>
                <w:szCs w:val="22"/>
                <w:shd w:val="clear" w:color="auto" w:fill="auto"/>
              </w:rPr>
              <w:t xml:space="preserve"> </w:t>
            </w:r>
            <w:r w:rsidR="00C4348F" w:rsidRPr="00C4348F">
              <w:rPr>
                <w:rFonts w:eastAsia="Calibri"/>
                <w:bCs/>
                <w:color w:val="auto"/>
                <w:sz w:val="21"/>
                <w:szCs w:val="21"/>
                <w:u w:val="single"/>
                <w:shd w:val="clear" w:color="auto" w:fill="auto"/>
                <w:lang w:eastAsia="en-US"/>
              </w:rPr>
              <w:t>«Средства для обеспечения исполнения Договора поставки ГСМ (топливо дизельное, бензин автомобильный АИ-92, бензин автомобильный АИ-95)».</w:t>
            </w:r>
          </w:p>
        </w:tc>
      </w:tr>
      <w:tr w:rsidR="00694C52" w:rsidRPr="0088273A" w14:paraId="22B39C6F" w14:textId="77777777" w:rsidTr="00F01EEC">
        <w:tc>
          <w:tcPr>
            <w:tcW w:w="709" w:type="dxa"/>
            <w:tcBorders>
              <w:top w:val="single" w:sz="4" w:space="0" w:color="auto"/>
              <w:left w:val="single" w:sz="4" w:space="0" w:color="auto"/>
              <w:bottom w:val="single" w:sz="4" w:space="0" w:color="auto"/>
              <w:right w:val="single" w:sz="4" w:space="0" w:color="auto"/>
            </w:tcBorders>
          </w:tcPr>
          <w:p w14:paraId="33FE41A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28</w:t>
            </w:r>
          </w:p>
        </w:tc>
        <w:tc>
          <w:tcPr>
            <w:tcW w:w="2693" w:type="dxa"/>
            <w:tcBorders>
              <w:top w:val="single" w:sz="4" w:space="0" w:color="auto"/>
              <w:left w:val="single" w:sz="4" w:space="0" w:color="auto"/>
              <w:bottom w:val="single" w:sz="4" w:space="0" w:color="auto"/>
            </w:tcBorders>
          </w:tcPr>
          <w:p w14:paraId="3C2A5A8C" w14:textId="77777777"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3FE07863" w14:textId="77777777"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14:paraId="21774B67" w14:textId="77777777"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14:paraId="7894754C" w14:textId="77777777" w:rsidR="003629AF" w:rsidRPr="003629AF"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14:paraId="7264DE5D" w14:textId="77777777" w:rsidR="00694C52" w:rsidRPr="0088273A" w:rsidRDefault="003629A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п</w:t>
            </w:r>
            <w:r w:rsidRPr="003629AF">
              <w:rPr>
                <w:rFonts w:eastAsia="Calibri"/>
                <w:color w:val="auto"/>
                <w:sz w:val="21"/>
                <w:szCs w:val="21"/>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w:t>
            </w:r>
            <w:r>
              <w:rPr>
                <w:rFonts w:eastAsia="Calibri"/>
                <w:color w:val="auto"/>
                <w:sz w:val="21"/>
                <w:szCs w:val="21"/>
                <w:shd w:val="clear" w:color="auto" w:fill="auto"/>
                <w:lang w:eastAsia="en-US"/>
              </w:rPr>
              <w:t xml:space="preserve">и товара, указанными в договоре, </w:t>
            </w:r>
            <w:r w:rsidR="00694C52" w:rsidRPr="003629AF">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14:paraId="69BF372F" w14:textId="77777777" w:rsidTr="00F01EEC">
        <w:tc>
          <w:tcPr>
            <w:tcW w:w="709" w:type="dxa"/>
            <w:tcBorders>
              <w:top w:val="single" w:sz="4" w:space="0" w:color="auto"/>
              <w:left w:val="single" w:sz="4" w:space="0" w:color="auto"/>
              <w:bottom w:val="single" w:sz="4" w:space="0" w:color="auto"/>
              <w:right w:val="single" w:sz="4" w:space="0" w:color="auto"/>
            </w:tcBorders>
          </w:tcPr>
          <w:p w14:paraId="5F851189" w14:textId="77777777"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14:paraId="0EFE8BFD" w14:textId="77777777"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14:paraId="564D2CDE" w14:textId="77777777" w:rsidR="004965EE" w:rsidRPr="0088273A" w:rsidRDefault="004965EE" w:rsidP="00D36077">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D36077">
              <w:rPr>
                <w:rFonts w:eastAsia="Calibri"/>
                <w:color w:val="auto"/>
                <w:sz w:val="21"/>
                <w:szCs w:val="21"/>
                <w:shd w:val="clear" w:color="auto" w:fill="auto"/>
                <w:lang w:eastAsia="en-US"/>
              </w:rPr>
              <w:t>установлено</w:t>
            </w:r>
          </w:p>
        </w:tc>
      </w:tr>
    </w:tbl>
    <w:p w14:paraId="67B4ED8C" w14:textId="77777777" w:rsidR="003D240E" w:rsidRDefault="003D240E" w:rsidP="003D240E">
      <w:pPr>
        <w:ind w:firstLine="709"/>
      </w:pPr>
    </w:p>
    <w:p w14:paraId="230A0E25" w14:textId="77777777" w:rsidR="00675778" w:rsidRDefault="00675778" w:rsidP="003D240E">
      <w:pPr>
        <w:ind w:firstLine="709"/>
      </w:pPr>
    </w:p>
    <w:p w14:paraId="53CD65B3" w14:textId="77777777" w:rsidR="00675778" w:rsidRDefault="00675778" w:rsidP="003D240E">
      <w:pPr>
        <w:ind w:firstLine="709"/>
      </w:pPr>
    </w:p>
    <w:p w14:paraId="09C37014" w14:textId="77777777" w:rsidR="00675778" w:rsidRDefault="00675778" w:rsidP="003D240E">
      <w:pPr>
        <w:ind w:firstLine="709"/>
      </w:pPr>
    </w:p>
    <w:p w14:paraId="29AF5FE5" w14:textId="77777777" w:rsidR="00675778" w:rsidRDefault="00675778" w:rsidP="003D240E">
      <w:pPr>
        <w:ind w:firstLine="709"/>
      </w:pPr>
    </w:p>
    <w:p w14:paraId="47FEA99C" w14:textId="77777777" w:rsidR="000C73E6" w:rsidRDefault="000C73E6" w:rsidP="003D240E">
      <w:pPr>
        <w:ind w:firstLine="709"/>
      </w:pPr>
    </w:p>
    <w:p w14:paraId="0FBDA236" w14:textId="77777777" w:rsidR="000C73E6" w:rsidRDefault="000C73E6" w:rsidP="003D240E">
      <w:pPr>
        <w:ind w:firstLine="709"/>
      </w:pPr>
    </w:p>
    <w:p w14:paraId="7904B19A" w14:textId="77777777" w:rsidR="000C73E6" w:rsidRDefault="000C73E6" w:rsidP="003D240E">
      <w:pPr>
        <w:ind w:firstLine="709"/>
      </w:pPr>
    </w:p>
    <w:p w14:paraId="441E65CB" w14:textId="77777777" w:rsidR="000C73E6" w:rsidRDefault="000C73E6" w:rsidP="003D240E">
      <w:pPr>
        <w:ind w:firstLine="709"/>
      </w:pPr>
    </w:p>
    <w:p w14:paraId="5D33F888" w14:textId="77777777" w:rsidR="000C73E6" w:rsidRDefault="000C73E6" w:rsidP="003D240E">
      <w:pPr>
        <w:ind w:firstLine="709"/>
      </w:pPr>
    </w:p>
    <w:p w14:paraId="2DD266CE" w14:textId="77777777" w:rsidR="000C73E6" w:rsidRDefault="000C73E6" w:rsidP="003D240E">
      <w:pPr>
        <w:ind w:firstLine="709"/>
      </w:pPr>
    </w:p>
    <w:p w14:paraId="38473C55" w14:textId="77777777" w:rsidR="00C4348F" w:rsidRDefault="00C4348F" w:rsidP="003D240E">
      <w:pPr>
        <w:ind w:firstLine="709"/>
      </w:pPr>
    </w:p>
    <w:p w14:paraId="21FD7959" w14:textId="77777777" w:rsidR="00856947" w:rsidRDefault="00856947" w:rsidP="003D240E">
      <w:pPr>
        <w:ind w:firstLine="709"/>
      </w:pPr>
    </w:p>
    <w:p w14:paraId="6B9AADFF" w14:textId="77777777" w:rsidR="00856947" w:rsidRDefault="00856947" w:rsidP="003D240E">
      <w:pPr>
        <w:ind w:firstLine="709"/>
      </w:pPr>
    </w:p>
    <w:p w14:paraId="55DCF4F6" w14:textId="77777777" w:rsidR="00856947" w:rsidRDefault="00856947" w:rsidP="003D240E">
      <w:pPr>
        <w:ind w:firstLine="709"/>
      </w:pPr>
    </w:p>
    <w:p w14:paraId="745DECE1" w14:textId="77777777" w:rsidR="00856947" w:rsidRDefault="00856947" w:rsidP="003D240E">
      <w:pPr>
        <w:ind w:firstLine="709"/>
      </w:pPr>
    </w:p>
    <w:p w14:paraId="3225A38B" w14:textId="77777777" w:rsidR="00856947" w:rsidRDefault="00856947" w:rsidP="003D240E">
      <w:pPr>
        <w:ind w:firstLine="709"/>
      </w:pPr>
    </w:p>
    <w:p w14:paraId="3C5B826C" w14:textId="77777777" w:rsidR="00856947" w:rsidRDefault="00856947" w:rsidP="003D240E">
      <w:pPr>
        <w:ind w:firstLine="709"/>
      </w:pPr>
    </w:p>
    <w:p w14:paraId="35465BC1" w14:textId="77777777" w:rsidR="00856947" w:rsidRDefault="00856947" w:rsidP="003D240E">
      <w:pPr>
        <w:ind w:firstLine="709"/>
      </w:pPr>
    </w:p>
    <w:p w14:paraId="7BBEA7CD" w14:textId="77777777" w:rsidR="000C73E6" w:rsidRDefault="000C73E6" w:rsidP="003D240E">
      <w:pPr>
        <w:ind w:firstLine="709"/>
      </w:pPr>
    </w:p>
    <w:p w14:paraId="5C3861CD" w14:textId="77777777" w:rsidR="00964456" w:rsidRDefault="00964456" w:rsidP="003D240E">
      <w:pPr>
        <w:ind w:firstLine="709"/>
      </w:pPr>
    </w:p>
    <w:p w14:paraId="7A0CD8E6" w14:textId="77777777" w:rsidR="00675778" w:rsidRDefault="00675778" w:rsidP="00675778">
      <w:pPr>
        <w:ind w:firstLine="709"/>
        <w:jc w:val="center"/>
        <w:rPr>
          <w:rFonts w:eastAsia="Calibri"/>
          <w:b/>
          <w:color w:val="auto"/>
          <w:shd w:val="clear" w:color="auto" w:fill="auto"/>
          <w:lang w:eastAsia="en-US"/>
        </w:rPr>
      </w:pPr>
      <w:r w:rsidRPr="00A34DC3">
        <w:rPr>
          <w:rFonts w:eastAsia="Calibri"/>
          <w:b/>
          <w:color w:val="auto"/>
          <w:shd w:val="clear" w:color="auto" w:fill="auto"/>
          <w:lang w:eastAsia="en-US"/>
        </w:rPr>
        <w:t>РАЗДЕЛ II</w:t>
      </w:r>
      <w:r w:rsidRPr="00A34DC3">
        <w:rPr>
          <w:rFonts w:eastAsia="Calibri"/>
          <w:b/>
          <w:color w:val="auto"/>
          <w:shd w:val="clear" w:color="auto" w:fill="auto"/>
          <w:lang w:val="en-US" w:eastAsia="en-US"/>
        </w:rPr>
        <w:t>I</w:t>
      </w:r>
      <w:r w:rsidRPr="00A34DC3">
        <w:rPr>
          <w:rFonts w:eastAsia="Calibri"/>
          <w:b/>
          <w:color w:val="auto"/>
          <w:shd w:val="clear" w:color="auto" w:fill="auto"/>
          <w:lang w:eastAsia="en-US"/>
        </w:rPr>
        <w:t>.</w:t>
      </w:r>
      <w:r w:rsidR="00CF7D78" w:rsidRPr="00A34DC3">
        <w:rPr>
          <w:rFonts w:eastAsia="Calibri"/>
          <w:b/>
          <w:color w:val="auto"/>
          <w:shd w:val="clear" w:color="auto" w:fill="auto"/>
          <w:lang w:eastAsia="en-US"/>
        </w:rPr>
        <w:t xml:space="preserve"> </w:t>
      </w:r>
      <w:r w:rsidRPr="00A34DC3">
        <w:rPr>
          <w:rFonts w:eastAsia="Calibri"/>
          <w:b/>
          <w:color w:val="auto"/>
          <w:shd w:val="clear" w:color="auto" w:fill="auto"/>
          <w:lang w:eastAsia="en-US"/>
        </w:rPr>
        <w:t>ТЕХНИЧЕСКОЕ ЗАДАНИЕ</w:t>
      </w:r>
    </w:p>
    <w:p w14:paraId="59E9F12E" w14:textId="77777777" w:rsidR="00D700E6" w:rsidRDefault="00D700E6" w:rsidP="00675778">
      <w:pPr>
        <w:ind w:firstLine="709"/>
        <w:jc w:val="center"/>
        <w:rPr>
          <w:rFonts w:eastAsia="Calibri"/>
          <w:b/>
          <w:color w:val="auto"/>
          <w:shd w:val="clear" w:color="auto" w:fill="auto"/>
          <w:lang w:eastAsia="en-US"/>
        </w:rPr>
      </w:pPr>
    </w:p>
    <w:tbl>
      <w:tblPr>
        <w:tblW w:w="103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047"/>
        <w:gridCol w:w="634"/>
        <w:gridCol w:w="1088"/>
      </w:tblGrid>
      <w:tr w:rsidR="00D700E6" w:rsidRPr="003526E3" w14:paraId="6845BD37" w14:textId="77777777" w:rsidTr="00E22A8C">
        <w:trPr>
          <w:trHeight w:val="676"/>
        </w:trPr>
        <w:tc>
          <w:tcPr>
            <w:tcW w:w="2628" w:type="dxa"/>
            <w:vAlign w:val="center"/>
          </w:tcPr>
          <w:p w14:paraId="7ED654D6" w14:textId="77777777" w:rsidR="00D700E6" w:rsidRPr="003526E3" w:rsidRDefault="00D700E6" w:rsidP="00E22A8C">
            <w:pPr>
              <w:widowControl w:val="0"/>
              <w:autoSpaceDE w:val="0"/>
              <w:autoSpaceDN w:val="0"/>
              <w:jc w:val="center"/>
              <w:rPr>
                <w:rFonts w:eastAsia="Times New Roman"/>
                <w:b/>
                <w:iCs/>
                <w:szCs w:val="20"/>
                <w:shd w:val="clear" w:color="auto" w:fill="auto"/>
              </w:rPr>
            </w:pPr>
            <w:r w:rsidRPr="003526E3">
              <w:rPr>
                <w:rFonts w:eastAsia="Times New Roman"/>
                <w:b/>
                <w:iCs/>
                <w:szCs w:val="20"/>
                <w:shd w:val="clear" w:color="auto" w:fill="auto"/>
              </w:rPr>
              <w:t>Наименование продукции</w:t>
            </w:r>
          </w:p>
        </w:tc>
        <w:tc>
          <w:tcPr>
            <w:tcW w:w="6047" w:type="dxa"/>
            <w:vAlign w:val="center"/>
          </w:tcPr>
          <w:p w14:paraId="7F81A1DB" w14:textId="77777777" w:rsidR="00D700E6" w:rsidRPr="003526E3" w:rsidRDefault="00D700E6" w:rsidP="00E22A8C">
            <w:pPr>
              <w:widowControl w:val="0"/>
              <w:autoSpaceDE w:val="0"/>
              <w:autoSpaceDN w:val="0"/>
              <w:ind w:firstLine="6"/>
              <w:jc w:val="center"/>
              <w:rPr>
                <w:rFonts w:eastAsia="Times New Roman"/>
                <w:b/>
                <w:iCs/>
                <w:szCs w:val="20"/>
                <w:shd w:val="clear" w:color="auto" w:fill="auto"/>
              </w:rPr>
            </w:pPr>
            <w:r w:rsidRPr="003526E3">
              <w:rPr>
                <w:rFonts w:eastAsia="Times New Roman"/>
                <w:b/>
                <w:iCs/>
                <w:szCs w:val="20"/>
                <w:shd w:val="clear" w:color="auto" w:fill="auto"/>
              </w:rPr>
              <w:t>Технические требования</w:t>
            </w:r>
          </w:p>
        </w:tc>
        <w:tc>
          <w:tcPr>
            <w:tcW w:w="634" w:type="dxa"/>
            <w:vAlign w:val="center"/>
          </w:tcPr>
          <w:p w14:paraId="2B2B422D" w14:textId="77777777" w:rsidR="00D700E6" w:rsidRPr="003526E3" w:rsidRDefault="00D700E6" w:rsidP="00E22A8C">
            <w:pPr>
              <w:widowControl w:val="0"/>
              <w:autoSpaceDE w:val="0"/>
              <w:autoSpaceDN w:val="0"/>
              <w:rPr>
                <w:rFonts w:eastAsia="Times New Roman"/>
                <w:b/>
                <w:iCs/>
                <w:sz w:val="20"/>
                <w:szCs w:val="20"/>
                <w:shd w:val="clear" w:color="auto" w:fill="auto"/>
              </w:rPr>
            </w:pPr>
            <w:r w:rsidRPr="003526E3">
              <w:rPr>
                <w:rFonts w:eastAsia="Times New Roman"/>
                <w:b/>
                <w:iCs/>
                <w:sz w:val="20"/>
                <w:szCs w:val="20"/>
                <w:shd w:val="clear" w:color="auto" w:fill="auto"/>
              </w:rPr>
              <w:t>Ед. изм.</w:t>
            </w:r>
          </w:p>
        </w:tc>
        <w:tc>
          <w:tcPr>
            <w:tcW w:w="1088" w:type="dxa"/>
            <w:vAlign w:val="center"/>
          </w:tcPr>
          <w:p w14:paraId="35967650" w14:textId="77777777" w:rsidR="00D700E6" w:rsidRPr="003526E3" w:rsidRDefault="00D700E6" w:rsidP="00E22A8C">
            <w:pPr>
              <w:widowControl w:val="0"/>
              <w:autoSpaceDE w:val="0"/>
              <w:autoSpaceDN w:val="0"/>
              <w:jc w:val="left"/>
              <w:rPr>
                <w:rFonts w:eastAsia="Times New Roman"/>
                <w:b/>
                <w:iCs/>
                <w:sz w:val="20"/>
                <w:szCs w:val="20"/>
                <w:shd w:val="clear" w:color="auto" w:fill="auto"/>
              </w:rPr>
            </w:pPr>
            <w:r w:rsidRPr="003526E3">
              <w:rPr>
                <w:rFonts w:eastAsia="Times New Roman"/>
                <w:b/>
                <w:iCs/>
                <w:sz w:val="20"/>
                <w:szCs w:val="20"/>
                <w:shd w:val="clear" w:color="auto" w:fill="auto"/>
              </w:rPr>
              <w:t>Кол-во</w:t>
            </w:r>
          </w:p>
        </w:tc>
      </w:tr>
      <w:tr w:rsidR="00D700E6" w:rsidRPr="003526E3" w14:paraId="5074FA4A" w14:textId="77777777" w:rsidTr="00E22A8C">
        <w:trPr>
          <w:trHeight w:val="2440"/>
        </w:trPr>
        <w:tc>
          <w:tcPr>
            <w:tcW w:w="2628" w:type="dxa"/>
          </w:tcPr>
          <w:p w14:paraId="5678E53C" w14:textId="77777777" w:rsidR="00D700E6" w:rsidRPr="003526E3" w:rsidRDefault="00D700E6" w:rsidP="00E22A8C">
            <w:pPr>
              <w:widowControl w:val="0"/>
              <w:autoSpaceDE w:val="0"/>
              <w:autoSpaceDN w:val="0"/>
              <w:jc w:val="left"/>
              <w:rPr>
                <w:rFonts w:eastAsia="Times New Roman"/>
                <w:iCs/>
                <w:szCs w:val="20"/>
                <w:shd w:val="clear" w:color="auto" w:fill="auto"/>
              </w:rPr>
            </w:pPr>
            <w:r>
              <w:rPr>
                <w:rFonts w:eastAsia="Times New Roman"/>
                <w:iCs/>
                <w:szCs w:val="20"/>
                <w:shd w:val="clear" w:color="auto" w:fill="auto"/>
              </w:rPr>
              <w:t>Топливо дизельное</w:t>
            </w:r>
          </w:p>
        </w:tc>
        <w:tc>
          <w:tcPr>
            <w:tcW w:w="6047" w:type="dxa"/>
          </w:tcPr>
          <w:p w14:paraId="76FF0B1B" w14:textId="77777777" w:rsidR="00D700E6" w:rsidRPr="00321B1D" w:rsidRDefault="00D700E6" w:rsidP="00E22A8C">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Экологический класс не ниже К5</w:t>
            </w:r>
          </w:p>
          <w:p w14:paraId="315A029F" w14:textId="77777777" w:rsidR="00D700E6" w:rsidRPr="00321B1D" w:rsidRDefault="00D700E6" w:rsidP="00E22A8C">
            <w:pPr>
              <w:widowControl w:val="0"/>
              <w:autoSpaceDE w:val="0"/>
              <w:autoSpaceDN w:val="0"/>
              <w:ind w:firstLine="6"/>
              <w:rPr>
                <w:rFonts w:eastAsia="Times New Roman"/>
                <w:iCs/>
                <w:sz w:val="23"/>
                <w:szCs w:val="23"/>
                <w:shd w:val="clear" w:color="auto" w:fill="auto"/>
              </w:rPr>
            </w:pPr>
            <w:r w:rsidRPr="00321B1D">
              <w:rPr>
                <w:rFonts w:eastAsia="Times New Roman"/>
                <w:bCs/>
                <w:iCs/>
                <w:sz w:val="23"/>
                <w:szCs w:val="23"/>
                <w:shd w:val="clear" w:color="auto" w:fill="auto"/>
              </w:rPr>
              <w:t xml:space="preserve">Сорт/ класс топлива </w:t>
            </w:r>
            <w:proofErr w:type="gramStart"/>
            <w:r w:rsidRPr="00321B1D">
              <w:rPr>
                <w:rFonts w:eastAsia="Times New Roman"/>
                <w:bCs/>
                <w:iCs/>
                <w:sz w:val="23"/>
                <w:szCs w:val="23"/>
                <w:shd w:val="clear" w:color="auto" w:fill="auto"/>
              </w:rPr>
              <w:t>-  не</w:t>
            </w:r>
            <w:proofErr w:type="gramEnd"/>
            <w:r w:rsidRPr="00321B1D">
              <w:rPr>
                <w:rFonts w:eastAsia="Times New Roman"/>
                <w:bCs/>
                <w:iCs/>
                <w:sz w:val="23"/>
                <w:szCs w:val="23"/>
                <w:shd w:val="clear" w:color="auto" w:fill="auto"/>
              </w:rPr>
              <w:t xml:space="preserve"> ниже С</w:t>
            </w:r>
          </w:p>
          <w:p w14:paraId="65235252" w14:textId="77777777" w:rsidR="00D700E6" w:rsidRPr="00321B1D" w:rsidRDefault="00D700E6" w:rsidP="00E22A8C">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 xml:space="preserve">Соответствие установленному ГОСТу 32511-2013 </w:t>
            </w:r>
          </w:p>
          <w:p w14:paraId="1719F559" w14:textId="77777777" w:rsidR="00D700E6" w:rsidRPr="00321B1D" w:rsidRDefault="00D700E6" w:rsidP="00E22A8C">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Соответствие техническому регламенту Таможенного союза «О Требованиях к автомобильному и авиационному бензину, дизельному и судовому топливу, топливу для реактивных двигателей и мазуту» (ТР ТС-013-2011)</w:t>
            </w:r>
          </w:p>
          <w:p w14:paraId="59E61DD7" w14:textId="77777777" w:rsidR="00D700E6" w:rsidRPr="00321B1D" w:rsidRDefault="00D700E6" w:rsidP="00E22A8C">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ОКВЭД 2 19.20 Производство нефтепродуктов</w:t>
            </w:r>
          </w:p>
          <w:p w14:paraId="6C139805" w14:textId="77777777" w:rsidR="00D700E6" w:rsidRPr="00321B1D" w:rsidRDefault="00D700E6" w:rsidP="00E22A8C">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ОКПД 2 19.20.21.300 Топливо дизельное</w:t>
            </w:r>
          </w:p>
        </w:tc>
        <w:tc>
          <w:tcPr>
            <w:tcW w:w="634" w:type="dxa"/>
          </w:tcPr>
          <w:p w14:paraId="46BBECA1" w14:textId="77777777" w:rsidR="00D700E6" w:rsidRPr="003526E3" w:rsidRDefault="00D700E6" w:rsidP="00E22A8C">
            <w:pPr>
              <w:widowControl w:val="0"/>
              <w:autoSpaceDE w:val="0"/>
              <w:autoSpaceDN w:val="0"/>
              <w:rPr>
                <w:rFonts w:eastAsia="Times New Roman"/>
                <w:iCs/>
                <w:szCs w:val="20"/>
                <w:shd w:val="clear" w:color="auto" w:fill="auto"/>
              </w:rPr>
            </w:pPr>
            <w:r>
              <w:rPr>
                <w:rFonts w:eastAsia="Times New Roman"/>
                <w:iCs/>
                <w:szCs w:val="20"/>
                <w:shd w:val="clear" w:color="auto" w:fill="auto"/>
              </w:rPr>
              <w:t>л</w:t>
            </w:r>
          </w:p>
        </w:tc>
        <w:tc>
          <w:tcPr>
            <w:tcW w:w="1088" w:type="dxa"/>
          </w:tcPr>
          <w:p w14:paraId="3271BD39" w14:textId="03C9D5E8" w:rsidR="00D700E6" w:rsidRPr="003526E3" w:rsidRDefault="006F6D0D" w:rsidP="00D700E6">
            <w:pPr>
              <w:widowControl w:val="0"/>
              <w:autoSpaceDE w:val="0"/>
              <w:autoSpaceDN w:val="0"/>
              <w:rPr>
                <w:rFonts w:eastAsia="Times New Roman"/>
                <w:bCs/>
                <w:iCs/>
                <w:szCs w:val="20"/>
                <w:shd w:val="clear" w:color="auto" w:fill="auto"/>
              </w:rPr>
            </w:pPr>
            <w:r>
              <w:rPr>
                <w:rFonts w:eastAsia="Times New Roman"/>
                <w:bCs/>
                <w:iCs/>
                <w:szCs w:val="20"/>
                <w:shd w:val="clear" w:color="auto" w:fill="auto"/>
              </w:rPr>
              <w:t>130</w:t>
            </w:r>
            <w:r w:rsidR="00D700E6">
              <w:rPr>
                <w:rFonts w:eastAsia="Times New Roman"/>
                <w:bCs/>
                <w:iCs/>
                <w:szCs w:val="20"/>
                <w:shd w:val="clear" w:color="auto" w:fill="auto"/>
              </w:rPr>
              <w:t xml:space="preserve"> 000</w:t>
            </w:r>
          </w:p>
        </w:tc>
      </w:tr>
      <w:tr w:rsidR="00D700E6" w:rsidRPr="003526E3" w14:paraId="586F595A" w14:textId="77777777" w:rsidTr="00E22A8C">
        <w:trPr>
          <w:trHeight w:val="3189"/>
        </w:trPr>
        <w:tc>
          <w:tcPr>
            <w:tcW w:w="2628" w:type="dxa"/>
          </w:tcPr>
          <w:p w14:paraId="32B2C6C5" w14:textId="77777777" w:rsidR="00D700E6" w:rsidRPr="003526E3" w:rsidRDefault="00D700E6" w:rsidP="00E22A8C">
            <w:pPr>
              <w:widowControl w:val="0"/>
              <w:autoSpaceDE w:val="0"/>
              <w:autoSpaceDN w:val="0"/>
              <w:jc w:val="left"/>
              <w:rPr>
                <w:rFonts w:eastAsia="Times New Roman"/>
                <w:iCs/>
                <w:szCs w:val="20"/>
                <w:shd w:val="clear" w:color="auto" w:fill="auto"/>
              </w:rPr>
            </w:pPr>
            <w:r w:rsidRPr="003526E3">
              <w:rPr>
                <w:rFonts w:eastAsia="Times New Roman"/>
                <w:iCs/>
                <w:szCs w:val="20"/>
                <w:shd w:val="clear" w:color="auto" w:fill="auto"/>
              </w:rPr>
              <w:t>Бензин автомобильный А</w:t>
            </w:r>
            <w:r>
              <w:rPr>
                <w:rFonts w:eastAsia="Times New Roman"/>
                <w:iCs/>
                <w:szCs w:val="20"/>
                <w:shd w:val="clear" w:color="auto" w:fill="auto"/>
              </w:rPr>
              <w:t>И</w:t>
            </w:r>
            <w:r w:rsidRPr="003526E3">
              <w:rPr>
                <w:rFonts w:eastAsia="Times New Roman"/>
                <w:iCs/>
                <w:szCs w:val="20"/>
                <w:shd w:val="clear" w:color="auto" w:fill="auto"/>
              </w:rPr>
              <w:t xml:space="preserve">-92 </w:t>
            </w:r>
          </w:p>
          <w:p w14:paraId="0F803DE6" w14:textId="77777777" w:rsidR="00D700E6" w:rsidRPr="003526E3" w:rsidRDefault="00D700E6" w:rsidP="00E22A8C">
            <w:pPr>
              <w:widowControl w:val="0"/>
              <w:autoSpaceDE w:val="0"/>
              <w:autoSpaceDN w:val="0"/>
              <w:ind w:firstLine="567"/>
              <w:jc w:val="left"/>
              <w:rPr>
                <w:rFonts w:eastAsia="Times New Roman"/>
                <w:iCs/>
                <w:szCs w:val="20"/>
                <w:shd w:val="clear" w:color="auto" w:fill="auto"/>
              </w:rPr>
            </w:pPr>
          </w:p>
        </w:tc>
        <w:tc>
          <w:tcPr>
            <w:tcW w:w="6047" w:type="dxa"/>
          </w:tcPr>
          <w:p w14:paraId="45D35B39" w14:textId="77777777" w:rsidR="00D700E6" w:rsidRPr="00321B1D" w:rsidRDefault="00D700E6" w:rsidP="00E22A8C">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Экологический класс не ниже К5</w:t>
            </w:r>
          </w:p>
          <w:p w14:paraId="585F7C29" w14:textId="77777777" w:rsidR="00D700E6" w:rsidRPr="00321B1D" w:rsidRDefault="00D700E6" w:rsidP="00E22A8C">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 xml:space="preserve">Октановое число бензина автомобильного по исследовательскому методу ≥ 92 и </w:t>
            </w:r>
            <w:proofErr w:type="gramStart"/>
            <w:r w:rsidRPr="00321B1D">
              <w:rPr>
                <w:rFonts w:eastAsia="Times New Roman"/>
                <w:iCs/>
                <w:sz w:val="23"/>
                <w:szCs w:val="23"/>
                <w:shd w:val="clear" w:color="auto" w:fill="auto"/>
              </w:rPr>
              <w:t>&lt; 95</w:t>
            </w:r>
            <w:proofErr w:type="gramEnd"/>
          </w:p>
          <w:p w14:paraId="622B24A8" w14:textId="77777777" w:rsidR="00D700E6" w:rsidRPr="00321B1D" w:rsidRDefault="00D700E6" w:rsidP="00E22A8C">
            <w:pPr>
              <w:ind w:right="-108" w:firstLine="6"/>
              <w:jc w:val="left"/>
              <w:rPr>
                <w:rFonts w:eastAsia="Times New Roman"/>
                <w:color w:val="auto"/>
                <w:sz w:val="23"/>
                <w:szCs w:val="23"/>
                <w:shd w:val="clear" w:color="auto" w:fill="auto"/>
              </w:rPr>
            </w:pPr>
            <w:r w:rsidRPr="00321B1D">
              <w:rPr>
                <w:rFonts w:eastAsia="Times New Roman"/>
                <w:color w:val="auto"/>
                <w:sz w:val="23"/>
                <w:szCs w:val="23"/>
                <w:shd w:val="clear" w:color="auto" w:fill="auto"/>
              </w:rPr>
              <w:t>Соответствие установленному ГОСТу 32513-2013</w:t>
            </w:r>
          </w:p>
          <w:p w14:paraId="2C2A3339" w14:textId="77777777" w:rsidR="00D700E6" w:rsidRPr="00321B1D" w:rsidRDefault="00D700E6" w:rsidP="00E22A8C">
            <w:pPr>
              <w:ind w:right="-108" w:firstLine="6"/>
              <w:jc w:val="left"/>
              <w:rPr>
                <w:rFonts w:eastAsia="Times New Roman"/>
                <w:color w:val="auto"/>
                <w:sz w:val="23"/>
                <w:szCs w:val="23"/>
                <w:shd w:val="clear" w:color="auto" w:fill="auto"/>
              </w:rPr>
            </w:pPr>
            <w:r w:rsidRPr="00321B1D">
              <w:rPr>
                <w:rFonts w:eastAsia="Times New Roman"/>
                <w:color w:val="auto"/>
                <w:sz w:val="23"/>
                <w:szCs w:val="23"/>
                <w:shd w:val="clear" w:color="auto" w:fill="auto"/>
              </w:rPr>
              <w:t>Соответствие технического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 (ТР ТС-013-2011)</w:t>
            </w:r>
          </w:p>
          <w:p w14:paraId="69FBE4A7" w14:textId="77777777" w:rsidR="00D700E6" w:rsidRPr="00321B1D" w:rsidRDefault="00D700E6" w:rsidP="00E22A8C">
            <w:pPr>
              <w:ind w:right="-108" w:firstLine="6"/>
              <w:jc w:val="left"/>
              <w:rPr>
                <w:rFonts w:eastAsia="Times New Roman"/>
                <w:color w:val="auto"/>
                <w:sz w:val="23"/>
                <w:szCs w:val="23"/>
                <w:shd w:val="clear" w:color="auto" w:fill="auto"/>
              </w:rPr>
            </w:pPr>
            <w:r w:rsidRPr="00321B1D">
              <w:rPr>
                <w:rFonts w:eastAsia="Times New Roman"/>
                <w:color w:val="auto"/>
                <w:sz w:val="23"/>
                <w:szCs w:val="23"/>
                <w:shd w:val="clear" w:color="auto" w:fill="auto"/>
              </w:rPr>
              <w:t>ОКВЭД 2 19.20 Производство нефтепродуктов</w:t>
            </w:r>
          </w:p>
          <w:p w14:paraId="7F7FB76D" w14:textId="77777777" w:rsidR="00D700E6" w:rsidRPr="00321B1D" w:rsidRDefault="00D700E6" w:rsidP="00E22A8C">
            <w:pPr>
              <w:ind w:right="-108" w:firstLine="6"/>
              <w:jc w:val="left"/>
              <w:rPr>
                <w:rFonts w:eastAsia="Times New Roman"/>
                <w:color w:val="auto"/>
                <w:sz w:val="23"/>
                <w:szCs w:val="23"/>
                <w:shd w:val="clear" w:color="auto" w:fill="auto"/>
              </w:rPr>
            </w:pPr>
            <w:r w:rsidRPr="00321B1D">
              <w:rPr>
                <w:rFonts w:eastAsia="Times New Roman"/>
                <w:color w:val="auto"/>
                <w:sz w:val="23"/>
                <w:szCs w:val="23"/>
                <w:shd w:val="clear" w:color="auto" w:fill="auto"/>
              </w:rPr>
              <w:t>ОКПД 2 19.20.21.125 Бензин автомобильный с октановым числом более 92, но не более 95 по исследовательскому методу экологического класса К5</w:t>
            </w:r>
          </w:p>
        </w:tc>
        <w:tc>
          <w:tcPr>
            <w:tcW w:w="634" w:type="dxa"/>
          </w:tcPr>
          <w:p w14:paraId="61ACCBDA" w14:textId="77777777" w:rsidR="00D700E6" w:rsidRPr="003526E3" w:rsidRDefault="00D700E6" w:rsidP="00E22A8C">
            <w:pPr>
              <w:widowControl w:val="0"/>
              <w:autoSpaceDE w:val="0"/>
              <w:autoSpaceDN w:val="0"/>
              <w:rPr>
                <w:rFonts w:eastAsia="Times New Roman"/>
                <w:iCs/>
                <w:szCs w:val="20"/>
                <w:shd w:val="clear" w:color="auto" w:fill="auto"/>
              </w:rPr>
            </w:pPr>
            <w:r w:rsidRPr="003526E3">
              <w:rPr>
                <w:rFonts w:eastAsia="Times New Roman"/>
                <w:iCs/>
                <w:szCs w:val="20"/>
                <w:shd w:val="clear" w:color="auto" w:fill="auto"/>
              </w:rPr>
              <w:t>л</w:t>
            </w:r>
          </w:p>
          <w:p w14:paraId="3D1562C1" w14:textId="77777777" w:rsidR="00D700E6" w:rsidRPr="003526E3" w:rsidRDefault="00D700E6" w:rsidP="00E22A8C">
            <w:pPr>
              <w:widowControl w:val="0"/>
              <w:autoSpaceDE w:val="0"/>
              <w:autoSpaceDN w:val="0"/>
              <w:ind w:firstLine="540"/>
              <w:rPr>
                <w:rFonts w:eastAsia="Times New Roman"/>
                <w:iCs/>
                <w:szCs w:val="20"/>
                <w:shd w:val="clear" w:color="auto" w:fill="auto"/>
              </w:rPr>
            </w:pPr>
          </w:p>
          <w:p w14:paraId="787A69EA" w14:textId="77777777" w:rsidR="00D700E6" w:rsidRPr="003526E3" w:rsidRDefault="00D700E6" w:rsidP="00E22A8C">
            <w:pPr>
              <w:widowControl w:val="0"/>
              <w:autoSpaceDE w:val="0"/>
              <w:autoSpaceDN w:val="0"/>
              <w:ind w:firstLine="567"/>
              <w:rPr>
                <w:rFonts w:eastAsia="Times New Roman"/>
                <w:iCs/>
                <w:szCs w:val="20"/>
                <w:shd w:val="clear" w:color="auto" w:fill="auto"/>
              </w:rPr>
            </w:pPr>
          </w:p>
          <w:p w14:paraId="0B3E341E" w14:textId="77777777" w:rsidR="00D700E6" w:rsidRPr="003526E3" w:rsidRDefault="00D700E6" w:rsidP="00E22A8C">
            <w:pPr>
              <w:widowControl w:val="0"/>
              <w:autoSpaceDE w:val="0"/>
              <w:autoSpaceDN w:val="0"/>
              <w:ind w:firstLine="567"/>
              <w:rPr>
                <w:rFonts w:eastAsia="Times New Roman"/>
                <w:iCs/>
                <w:szCs w:val="20"/>
                <w:shd w:val="clear" w:color="auto" w:fill="auto"/>
              </w:rPr>
            </w:pPr>
          </w:p>
          <w:p w14:paraId="6C620AFC" w14:textId="77777777" w:rsidR="00D700E6" w:rsidRPr="003526E3" w:rsidRDefault="00D700E6" w:rsidP="00E22A8C">
            <w:pPr>
              <w:widowControl w:val="0"/>
              <w:autoSpaceDE w:val="0"/>
              <w:autoSpaceDN w:val="0"/>
              <w:ind w:firstLine="567"/>
              <w:rPr>
                <w:rFonts w:eastAsia="Times New Roman"/>
                <w:iCs/>
                <w:szCs w:val="20"/>
                <w:shd w:val="clear" w:color="auto" w:fill="auto"/>
              </w:rPr>
            </w:pPr>
          </w:p>
          <w:p w14:paraId="084C4635" w14:textId="77777777" w:rsidR="00D700E6" w:rsidRPr="003526E3" w:rsidRDefault="00D700E6" w:rsidP="00E22A8C">
            <w:pPr>
              <w:widowControl w:val="0"/>
              <w:autoSpaceDE w:val="0"/>
              <w:autoSpaceDN w:val="0"/>
              <w:ind w:firstLine="567"/>
              <w:rPr>
                <w:rFonts w:eastAsia="Times New Roman"/>
                <w:iCs/>
                <w:szCs w:val="20"/>
                <w:shd w:val="clear" w:color="auto" w:fill="auto"/>
              </w:rPr>
            </w:pPr>
          </w:p>
          <w:p w14:paraId="712E1F04" w14:textId="77777777" w:rsidR="00D700E6" w:rsidRPr="003526E3" w:rsidRDefault="00D700E6" w:rsidP="00E22A8C">
            <w:pPr>
              <w:widowControl w:val="0"/>
              <w:autoSpaceDE w:val="0"/>
              <w:autoSpaceDN w:val="0"/>
              <w:ind w:firstLine="567"/>
              <w:rPr>
                <w:rFonts w:eastAsia="Times New Roman"/>
                <w:iCs/>
                <w:szCs w:val="20"/>
                <w:shd w:val="clear" w:color="auto" w:fill="auto"/>
              </w:rPr>
            </w:pPr>
          </w:p>
          <w:p w14:paraId="1168CC66" w14:textId="77777777" w:rsidR="00D700E6" w:rsidRPr="003526E3" w:rsidRDefault="00D700E6" w:rsidP="00E22A8C">
            <w:pPr>
              <w:widowControl w:val="0"/>
              <w:autoSpaceDE w:val="0"/>
              <w:autoSpaceDN w:val="0"/>
              <w:ind w:firstLine="567"/>
              <w:rPr>
                <w:rFonts w:eastAsia="Times New Roman"/>
                <w:iCs/>
                <w:szCs w:val="20"/>
                <w:shd w:val="clear" w:color="auto" w:fill="auto"/>
              </w:rPr>
            </w:pPr>
          </w:p>
          <w:p w14:paraId="7C7626EA" w14:textId="77777777" w:rsidR="00D700E6" w:rsidRPr="003526E3" w:rsidRDefault="00D700E6" w:rsidP="00E22A8C">
            <w:pPr>
              <w:widowControl w:val="0"/>
              <w:autoSpaceDE w:val="0"/>
              <w:autoSpaceDN w:val="0"/>
              <w:ind w:firstLine="567"/>
              <w:rPr>
                <w:rFonts w:eastAsia="Times New Roman"/>
                <w:iCs/>
                <w:szCs w:val="20"/>
                <w:shd w:val="clear" w:color="auto" w:fill="auto"/>
              </w:rPr>
            </w:pPr>
          </w:p>
          <w:p w14:paraId="5BBFD23F" w14:textId="77777777" w:rsidR="00D700E6" w:rsidRPr="003526E3" w:rsidRDefault="00D700E6" w:rsidP="00E22A8C">
            <w:pPr>
              <w:widowControl w:val="0"/>
              <w:autoSpaceDE w:val="0"/>
              <w:autoSpaceDN w:val="0"/>
              <w:ind w:firstLine="567"/>
              <w:rPr>
                <w:rFonts w:eastAsia="Times New Roman"/>
                <w:iCs/>
                <w:szCs w:val="20"/>
                <w:shd w:val="clear" w:color="auto" w:fill="auto"/>
              </w:rPr>
            </w:pPr>
          </w:p>
          <w:p w14:paraId="68F1A2CF" w14:textId="77777777" w:rsidR="00D700E6" w:rsidRPr="003526E3" w:rsidRDefault="00D700E6" w:rsidP="00E22A8C">
            <w:pPr>
              <w:widowControl w:val="0"/>
              <w:autoSpaceDE w:val="0"/>
              <w:autoSpaceDN w:val="0"/>
              <w:ind w:firstLine="567"/>
              <w:rPr>
                <w:rFonts w:eastAsia="Times New Roman"/>
                <w:iCs/>
                <w:szCs w:val="20"/>
                <w:shd w:val="clear" w:color="auto" w:fill="auto"/>
              </w:rPr>
            </w:pPr>
          </w:p>
        </w:tc>
        <w:tc>
          <w:tcPr>
            <w:tcW w:w="1088" w:type="dxa"/>
          </w:tcPr>
          <w:p w14:paraId="18FFDCEE" w14:textId="6DA03E16" w:rsidR="00D700E6" w:rsidRPr="003526E3" w:rsidRDefault="006F6D0D" w:rsidP="00E22A8C">
            <w:pPr>
              <w:widowControl w:val="0"/>
              <w:autoSpaceDE w:val="0"/>
              <w:autoSpaceDN w:val="0"/>
              <w:rPr>
                <w:rFonts w:eastAsia="Times New Roman"/>
                <w:bCs/>
                <w:iCs/>
                <w:szCs w:val="20"/>
                <w:shd w:val="clear" w:color="auto" w:fill="auto"/>
              </w:rPr>
            </w:pPr>
            <w:r>
              <w:rPr>
                <w:rFonts w:eastAsia="Times New Roman"/>
                <w:bCs/>
                <w:iCs/>
                <w:szCs w:val="20"/>
                <w:shd w:val="clear" w:color="auto" w:fill="auto"/>
              </w:rPr>
              <w:t>6</w:t>
            </w:r>
            <w:r w:rsidR="00D700E6">
              <w:rPr>
                <w:rFonts w:eastAsia="Times New Roman"/>
                <w:bCs/>
                <w:iCs/>
                <w:szCs w:val="20"/>
                <w:shd w:val="clear" w:color="auto" w:fill="auto"/>
              </w:rPr>
              <w:t>0</w:t>
            </w:r>
            <w:r w:rsidR="00D700E6" w:rsidRPr="003526E3">
              <w:rPr>
                <w:rFonts w:eastAsia="Times New Roman"/>
                <w:bCs/>
                <w:iCs/>
                <w:szCs w:val="20"/>
                <w:shd w:val="clear" w:color="auto" w:fill="auto"/>
              </w:rPr>
              <w:t xml:space="preserve"> 000</w:t>
            </w:r>
          </w:p>
          <w:p w14:paraId="2ACB685C" w14:textId="77777777" w:rsidR="00D700E6" w:rsidRPr="003526E3" w:rsidRDefault="00D700E6" w:rsidP="00E22A8C">
            <w:pPr>
              <w:widowControl w:val="0"/>
              <w:autoSpaceDE w:val="0"/>
              <w:autoSpaceDN w:val="0"/>
              <w:rPr>
                <w:rFonts w:eastAsia="Times New Roman"/>
                <w:bCs/>
                <w:iCs/>
                <w:szCs w:val="20"/>
                <w:shd w:val="clear" w:color="auto" w:fill="auto"/>
              </w:rPr>
            </w:pPr>
          </w:p>
        </w:tc>
      </w:tr>
      <w:tr w:rsidR="00D700E6" w:rsidRPr="003526E3" w14:paraId="60FEC9D9" w14:textId="77777777" w:rsidTr="00E22A8C">
        <w:trPr>
          <w:trHeight w:val="3189"/>
        </w:trPr>
        <w:tc>
          <w:tcPr>
            <w:tcW w:w="2628" w:type="dxa"/>
          </w:tcPr>
          <w:p w14:paraId="42C3B9EC" w14:textId="77777777" w:rsidR="00D700E6" w:rsidRPr="003526E3" w:rsidRDefault="00D700E6" w:rsidP="00E22A8C">
            <w:pPr>
              <w:widowControl w:val="0"/>
              <w:autoSpaceDE w:val="0"/>
              <w:autoSpaceDN w:val="0"/>
              <w:jc w:val="left"/>
              <w:rPr>
                <w:rFonts w:eastAsia="Times New Roman"/>
                <w:iCs/>
                <w:szCs w:val="20"/>
                <w:shd w:val="clear" w:color="auto" w:fill="auto"/>
              </w:rPr>
            </w:pPr>
            <w:r w:rsidRPr="003526E3">
              <w:rPr>
                <w:rFonts w:eastAsia="Times New Roman"/>
                <w:iCs/>
                <w:szCs w:val="20"/>
                <w:shd w:val="clear" w:color="auto" w:fill="auto"/>
              </w:rPr>
              <w:t>Бензин автомобильный А</w:t>
            </w:r>
            <w:r>
              <w:rPr>
                <w:rFonts w:eastAsia="Times New Roman"/>
                <w:iCs/>
                <w:szCs w:val="20"/>
                <w:shd w:val="clear" w:color="auto" w:fill="auto"/>
              </w:rPr>
              <w:t>И</w:t>
            </w:r>
            <w:r w:rsidRPr="003526E3">
              <w:rPr>
                <w:rFonts w:eastAsia="Times New Roman"/>
                <w:iCs/>
                <w:szCs w:val="20"/>
                <w:shd w:val="clear" w:color="auto" w:fill="auto"/>
              </w:rPr>
              <w:t>-9</w:t>
            </w:r>
            <w:r>
              <w:rPr>
                <w:rFonts w:eastAsia="Times New Roman"/>
                <w:iCs/>
                <w:szCs w:val="20"/>
                <w:shd w:val="clear" w:color="auto" w:fill="auto"/>
              </w:rPr>
              <w:t>5</w:t>
            </w:r>
          </w:p>
        </w:tc>
        <w:tc>
          <w:tcPr>
            <w:tcW w:w="6047" w:type="dxa"/>
          </w:tcPr>
          <w:p w14:paraId="69C05F9C" w14:textId="77777777" w:rsidR="00D700E6" w:rsidRPr="00321B1D" w:rsidRDefault="00D700E6" w:rsidP="00E22A8C">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Экологический класс не ниже К5</w:t>
            </w:r>
          </w:p>
          <w:p w14:paraId="1420CB73" w14:textId="77777777" w:rsidR="00D700E6" w:rsidRPr="00321B1D" w:rsidRDefault="00D700E6" w:rsidP="00E22A8C">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 xml:space="preserve">Октановое число бензина автомобильного по исследовательскому методу ≥ 95 и </w:t>
            </w:r>
            <w:proofErr w:type="gramStart"/>
            <w:r w:rsidRPr="00321B1D">
              <w:rPr>
                <w:rFonts w:eastAsia="Times New Roman"/>
                <w:iCs/>
                <w:sz w:val="23"/>
                <w:szCs w:val="23"/>
                <w:shd w:val="clear" w:color="auto" w:fill="auto"/>
              </w:rPr>
              <w:t>&lt; 98</w:t>
            </w:r>
            <w:proofErr w:type="gramEnd"/>
          </w:p>
          <w:p w14:paraId="4929C435" w14:textId="77777777" w:rsidR="00D700E6" w:rsidRPr="00321B1D" w:rsidRDefault="00D700E6" w:rsidP="00E22A8C">
            <w:pPr>
              <w:ind w:right="-108" w:firstLine="6"/>
              <w:jc w:val="left"/>
              <w:rPr>
                <w:rFonts w:eastAsia="Times New Roman"/>
                <w:color w:val="auto"/>
                <w:sz w:val="23"/>
                <w:szCs w:val="23"/>
                <w:shd w:val="clear" w:color="auto" w:fill="auto"/>
              </w:rPr>
            </w:pPr>
            <w:r w:rsidRPr="00321B1D">
              <w:rPr>
                <w:rFonts w:eastAsia="Times New Roman"/>
                <w:color w:val="auto"/>
                <w:sz w:val="23"/>
                <w:szCs w:val="23"/>
                <w:shd w:val="clear" w:color="auto" w:fill="auto"/>
              </w:rPr>
              <w:t>Соответствие установленному ГОСТу 32513-2013</w:t>
            </w:r>
          </w:p>
          <w:p w14:paraId="6258FF64" w14:textId="77777777" w:rsidR="00D700E6" w:rsidRPr="00321B1D" w:rsidRDefault="00D700E6" w:rsidP="00E22A8C">
            <w:pPr>
              <w:ind w:right="-108" w:firstLine="6"/>
              <w:jc w:val="left"/>
              <w:rPr>
                <w:rFonts w:eastAsia="Times New Roman"/>
                <w:color w:val="auto"/>
                <w:sz w:val="23"/>
                <w:szCs w:val="23"/>
                <w:shd w:val="clear" w:color="auto" w:fill="auto"/>
              </w:rPr>
            </w:pPr>
            <w:r w:rsidRPr="00321B1D">
              <w:rPr>
                <w:rFonts w:eastAsia="Times New Roman"/>
                <w:color w:val="auto"/>
                <w:sz w:val="23"/>
                <w:szCs w:val="23"/>
                <w:shd w:val="clear" w:color="auto" w:fill="auto"/>
              </w:rPr>
              <w:t>Соответствие технического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 (ТР ТС-013-2011)</w:t>
            </w:r>
          </w:p>
          <w:p w14:paraId="0B4A8CE0" w14:textId="77777777" w:rsidR="00D700E6" w:rsidRPr="00321B1D" w:rsidRDefault="00D700E6" w:rsidP="00E22A8C">
            <w:pPr>
              <w:ind w:right="-108" w:firstLine="6"/>
              <w:jc w:val="left"/>
              <w:rPr>
                <w:rFonts w:eastAsia="Times New Roman"/>
                <w:color w:val="auto"/>
                <w:sz w:val="23"/>
                <w:szCs w:val="23"/>
                <w:shd w:val="clear" w:color="auto" w:fill="auto"/>
              </w:rPr>
            </w:pPr>
            <w:r w:rsidRPr="00321B1D">
              <w:rPr>
                <w:rFonts w:eastAsia="Times New Roman"/>
                <w:color w:val="auto"/>
                <w:sz w:val="23"/>
                <w:szCs w:val="23"/>
                <w:shd w:val="clear" w:color="auto" w:fill="auto"/>
              </w:rPr>
              <w:t>ОКВЭД 2 19.20 Производство нефтепродуктов</w:t>
            </w:r>
          </w:p>
          <w:p w14:paraId="460B3648" w14:textId="77777777" w:rsidR="00D700E6" w:rsidRPr="00321B1D" w:rsidRDefault="00D700E6" w:rsidP="00E22A8C">
            <w:pPr>
              <w:widowControl w:val="0"/>
              <w:autoSpaceDE w:val="0"/>
              <w:autoSpaceDN w:val="0"/>
              <w:ind w:firstLine="6"/>
              <w:rPr>
                <w:rFonts w:eastAsia="Times New Roman"/>
                <w:iCs/>
                <w:sz w:val="23"/>
                <w:szCs w:val="23"/>
                <w:shd w:val="clear" w:color="auto" w:fill="auto"/>
              </w:rPr>
            </w:pPr>
            <w:r w:rsidRPr="00321B1D">
              <w:rPr>
                <w:rFonts w:eastAsia="Times New Roman"/>
                <w:color w:val="auto"/>
                <w:sz w:val="23"/>
                <w:szCs w:val="23"/>
                <w:shd w:val="clear" w:color="auto" w:fill="auto"/>
              </w:rPr>
              <w:t>ОКПД 2 19.20.21.135 Бензин автомобильный с октановым числом более 95, но не более 98 по исследовательскому методу экологического класса К5</w:t>
            </w:r>
          </w:p>
        </w:tc>
        <w:tc>
          <w:tcPr>
            <w:tcW w:w="634" w:type="dxa"/>
          </w:tcPr>
          <w:p w14:paraId="372E37E1" w14:textId="77777777" w:rsidR="00D700E6" w:rsidRPr="003526E3" w:rsidRDefault="00D700E6" w:rsidP="00E22A8C">
            <w:pPr>
              <w:widowControl w:val="0"/>
              <w:autoSpaceDE w:val="0"/>
              <w:autoSpaceDN w:val="0"/>
              <w:rPr>
                <w:rFonts w:eastAsia="Times New Roman"/>
                <w:iCs/>
                <w:szCs w:val="20"/>
                <w:shd w:val="clear" w:color="auto" w:fill="auto"/>
              </w:rPr>
            </w:pPr>
            <w:r>
              <w:rPr>
                <w:rFonts w:eastAsia="Times New Roman"/>
                <w:iCs/>
                <w:szCs w:val="20"/>
                <w:shd w:val="clear" w:color="auto" w:fill="auto"/>
              </w:rPr>
              <w:t>л</w:t>
            </w:r>
          </w:p>
        </w:tc>
        <w:tc>
          <w:tcPr>
            <w:tcW w:w="1088" w:type="dxa"/>
          </w:tcPr>
          <w:p w14:paraId="032296C6" w14:textId="77777777" w:rsidR="00D700E6" w:rsidRPr="003526E3" w:rsidRDefault="00980926" w:rsidP="00E22A8C">
            <w:pPr>
              <w:widowControl w:val="0"/>
              <w:autoSpaceDE w:val="0"/>
              <w:autoSpaceDN w:val="0"/>
              <w:rPr>
                <w:rFonts w:eastAsia="Times New Roman"/>
                <w:bCs/>
                <w:iCs/>
                <w:szCs w:val="20"/>
                <w:shd w:val="clear" w:color="auto" w:fill="auto"/>
              </w:rPr>
            </w:pPr>
            <w:r>
              <w:rPr>
                <w:rFonts w:eastAsia="Times New Roman"/>
                <w:bCs/>
                <w:iCs/>
                <w:szCs w:val="20"/>
                <w:shd w:val="clear" w:color="auto" w:fill="auto"/>
              </w:rPr>
              <w:t>6</w:t>
            </w:r>
            <w:r w:rsidR="00D700E6">
              <w:rPr>
                <w:rFonts w:eastAsia="Times New Roman"/>
                <w:bCs/>
                <w:iCs/>
                <w:szCs w:val="20"/>
                <w:shd w:val="clear" w:color="auto" w:fill="auto"/>
              </w:rPr>
              <w:t xml:space="preserve"> 000</w:t>
            </w:r>
          </w:p>
        </w:tc>
      </w:tr>
    </w:tbl>
    <w:p w14:paraId="29927236" w14:textId="77777777" w:rsidR="00D700E6" w:rsidRPr="003526E3" w:rsidRDefault="00D700E6" w:rsidP="00D700E6">
      <w:pPr>
        <w:widowControl w:val="0"/>
        <w:autoSpaceDE w:val="0"/>
        <w:autoSpaceDN w:val="0"/>
        <w:ind w:firstLine="567"/>
        <w:rPr>
          <w:rFonts w:eastAsia="Times New Roman"/>
          <w:bCs/>
          <w:iCs/>
          <w:szCs w:val="20"/>
          <w:highlight w:val="yellow"/>
          <w:shd w:val="clear" w:color="auto" w:fill="auto"/>
        </w:rPr>
      </w:pPr>
      <w:bookmarkStart w:id="5" w:name="_Toc324573386"/>
    </w:p>
    <w:p w14:paraId="72344D11" w14:textId="77777777" w:rsidR="00D700E6" w:rsidRPr="003526E3" w:rsidRDefault="00D700E6" w:rsidP="00D700E6">
      <w:pPr>
        <w:widowControl w:val="0"/>
        <w:autoSpaceDE w:val="0"/>
        <w:autoSpaceDN w:val="0"/>
        <w:ind w:firstLine="567"/>
        <w:rPr>
          <w:rFonts w:eastAsia="Times New Roman"/>
          <w:bCs/>
          <w:iCs/>
          <w:sz w:val="22"/>
          <w:szCs w:val="22"/>
          <w:shd w:val="clear" w:color="auto" w:fill="auto"/>
        </w:rPr>
      </w:pPr>
      <w:r w:rsidRPr="00321B1D">
        <w:rPr>
          <w:rFonts w:eastAsia="Times New Roman"/>
          <w:bCs/>
          <w:iCs/>
          <w:sz w:val="22"/>
          <w:szCs w:val="22"/>
          <w:shd w:val="clear" w:color="auto" w:fill="auto"/>
        </w:rPr>
        <w:t>Поставка ГСМ (топливо дизельное, бензин автомобильный АИ-92, бензин автомобильный АИ-95)</w:t>
      </w:r>
      <w:r w:rsidRPr="003526E3">
        <w:rPr>
          <w:rFonts w:eastAsia="Times New Roman"/>
          <w:bCs/>
          <w:iCs/>
          <w:sz w:val="22"/>
          <w:szCs w:val="22"/>
          <w:shd w:val="clear" w:color="auto" w:fill="auto"/>
        </w:rPr>
        <w:t xml:space="preserve"> осуществляется путем выборки товара Заказчиком (заправки автотранспорта) в месте нахождения товара на автозаправочных станциях (далее - АЗС) г. Йошкар-Олы с использованием топливных карт, предоставленных Поставщиком.</w:t>
      </w:r>
      <w:r>
        <w:rPr>
          <w:rFonts w:eastAsia="Times New Roman"/>
          <w:bCs/>
          <w:iCs/>
          <w:sz w:val="22"/>
          <w:szCs w:val="22"/>
          <w:shd w:val="clear" w:color="auto" w:fill="auto"/>
        </w:rPr>
        <w:t xml:space="preserve"> Оператор АЗС осуществляет обслуживание по топливным картам.</w:t>
      </w:r>
    </w:p>
    <w:p w14:paraId="5B7D8201" w14:textId="77777777" w:rsidR="00D700E6" w:rsidRPr="003526E3" w:rsidRDefault="00D700E6" w:rsidP="00D700E6">
      <w:pPr>
        <w:widowControl w:val="0"/>
        <w:autoSpaceDE w:val="0"/>
        <w:autoSpaceDN w:val="0"/>
        <w:ind w:firstLine="567"/>
        <w:rPr>
          <w:rFonts w:eastAsia="Times New Roman"/>
          <w:bCs/>
          <w:iCs/>
          <w:sz w:val="22"/>
          <w:szCs w:val="22"/>
          <w:shd w:val="clear" w:color="auto" w:fill="auto"/>
        </w:rPr>
      </w:pPr>
      <w:r w:rsidRPr="003526E3">
        <w:rPr>
          <w:rFonts w:eastAsia="Times New Roman"/>
          <w:bCs/>
          <w:iCs/>
          <w:sz w:val="22"/>
          <w:szCs w:val="22"/>
          <w:shd w:val="clear" w:color="auto" w:fill="auto"/>
        </w:rPr>
        <w:t xml:space="preserve">Обязательное наличие АЗС в непосредственной близости (не далее 4 </w:t>
      </w:r>
      <w:proofErr w:type="gramStart"/>
      <w:r w:rsidRPr="003526E3">
        <w:rPr>
          <w:rFonts w:eastAsia="Times New Roman"/>
          <w:bCs/>
          <w:iCs/>
          <w:sz w:val="22"/>
          <w:szCs w:val="22"/>
          <w:shd w:val="clear" w:color="auto" w:fill="auto"/>
        </w:rPr>
        <w:t>км  от</w:t>
      </w:r>
      <w:proofErr w:type="gramEnd"/>
      <w:r w:rsidRPr="003526E3">
        <w:rPr>
          <w:rFonts w:eastAsia="Times New Roman"/>
          <w:bCs/>
          <w:iCs/>
          <w:sz w:val="22"/>
          <w:szCs w:val="22"/>
          <w:shd w:val="clear" w:color="auto" w:fill="auto"/>
        </w:rPr>
        <w:t xml:space="preserve"> адреса г. Йошкар-Ола ул. Дружбы д.2, расчет производится по автомобильным дорогам). </w:t>
      </w:r>
    </w:p>
    <w:p w14:paraId="78F151E0" w14:textId="77777777" w:rsidR="00D700E6" w:rsidRPr="003526E3" w:rsidRDefault="00D700E6" w:rsidP="00D700E6">
      <w:pPr>
        <w:widowControl w:val="0"/>
        <w:autoSpaceDE w:val="0"/>
        <w:autoSpaceDN w:val="0"/>
        <w:ind w:firstLine="567"/>
        <w:rPr>
          <w:rFonts w:eastAsia="Times New Roman"/>
          <w:bCs/>
          <w:iCs/>
          <w:sz w:val="22"/>
          <w:szCs w:val="22"/>
          <w:shd w:val="clear" w:color="auto" w:fill="auto"/>
        </w:rPr>
      </w:pPr>
      <w:r w:rsidRPr="003526E3">
        <w:rPr>
          <w:rFonts w:eastAsia="Times New Roman"/>
          <w:bCs/>
          <w:iCs/>
          <w:sz w:val="22"/>
          <w:szCs w:val="22"/>
          <w:shd w:val="clear" w:color="auto" w:fill="auto"/>
        </w:rPr>
        <w:t xml:space="preserve">Объем </w:t>
      </w:r>
      <w:r>
        <w:rPr>
          <w:rFonts w:eastAsia="Times New Roman"/>
          <w:bCs/>
          <w:iCs/>
          <w:sz w:val="22"/>
          <w:szCs w:val="22"/>
          <w:shd w:val="clear" w:color="auto" w:fill="auto"/>
        </w:rPr>
        <w:t>топлива</w:t>
      </w:r>
      <w:r w:rsidRPr="003526E3">
        <w:rPr>
          <w:rFonts w:eastAsia="Times New Roman"/>
          <w:bCs/>
          <w:iCs/>
          <w:sz w:val="22"/>
          <w:szCs w:val="22"/>
          <w:shd w:val="clear" w:color="auto" w:fill="auto"/>
        </w:rPr>
        <w:t xml:space="preserve"> является ориентировочным. Заказчик самостоятельно определяет объем </w:t>
      </w:r>
      <w:r>
        <w:rPr>
          <w:rFonts w:eastAsia="Times New Roman"/>
          <w:bCs/>
          <w:iCs/>
          <w:sz w:val="22"/>
          <w:szCs w:val="22"/>
          <w:shd w:val="clear" w:color="auto" w:fill="auto"/>
        </w:rPr>
        <w:t>топлива</w:t>
      </w:r>
      <w:r w:rsidRPr="003526E3">
        <w:rPr>
          <w:rFonts w:eastAsia="Times New Roman"/>
          <w:bCs/>
          <w:iCs/>
          <w:sz w:val="22"/>
          <w:szCs w:val="22"/>
          <w:shd w:val="clear" w:color="auto" w:fill="auto"/>
        </w:rPr>
        <w:t xml:space="preserve"> с учетом максимальной цены договора.</w:t>
      </w:r>
    </w:p>
    <w:p w14:paraId="5CDF05B2" w14:textId="77777777" w:rsidR="00D700E6" w:rsidRPr="003526E3" w:rsidRDefault="00D700E6" w:rsidP="00D700E6">
      <w:pPr>
        <w:widowControl w:val="0"/>
        <w:autoSpaceDE w:val="0"/>
        <w:autoSpaceDN w:val="0"/>
        <w:ind w:firstLine="567"/>
        <w:rPr>
          <w:rFonts w:eastAsia="Times New Roman"/>
          <w:b/>
          <w:bCs/>
          <w:iCs/>
          <w:sz w:val="22"/>
          <w:szCs w:val="22"/>
          <w:shd w:val="clear" w:color="auto" w:fill="auto"/>
        </w:rPr>
      </w:pPr>
      <w:r w:rsidRPr="003526E3">
        <w:rPr>
          <w:rFonts w:eastAsia="Times New Roman"/>
          <w:b/>
          <w:bCs/>
          <w:iCs/>
          <w:sz w:val="22"/>
          <w:szCs w:val="22"/>
          <w:shd w:val="clear" w:color="auto" w:fill="auto"/>
        </w:rPr>
        <w:t>Технические требования к товару</w:t>
      </w:r>
      <w:bookmarkEnd w:id="5"/>
      <w:r w:rsidRPr="003526E3">
        <w:rPr>
          <w:rFonts w:eastAsia="Times New Roman"/>
          <w:b/>
          <w:bCs/>
          <w:iCs/>
          <w:sz w:val="22"/>
          <w:szCs w:val="22"/>
          <w:shd w:val="clear" w:color="auto" w:fill="auto"/>
        </w:rPr>
        <w:t>:</w:t>
      </w:r>
    </w:p>
    <w:p w14:paraId="72EA594C" w14:textId="77777777" w:rsidR="00D700E6" w:rsidRPr="003526E3" w:rsidRDefault="00D700E6" w:rsidP="00D700E6">
      <w:pPr>
        <w:widowControl w:val="0"/>
        <w:autoSpaceDE w:val="0"/>
        <w:autoSpaceDN w:val="0"/>
        <w:ind w:firstLine="567"/>
        <w:rPr>
          <w:rFonts w:eastAsia="Times New Roman"/>
          <w:iCs/>
          <w:sz w:val="22"/>
          <w:szCs w:val="22"/>
          <w:shd w:val="clear" w:color="auto" w:fill="auto"/>
        </w:rPr>
      </w:pPr>
      <w:r w:rsidRPr="003526E3">
        <w:rPr>
          <w:rFonts w:eastAsia="Times New Roman"/>
          <w:iCs/>
          <w:sz w:val="22"/>
          <w:szCs w:val="22"/>
          <w:shd w:val="clear" w:color="auto" w:fill="auto"/>
        </w:rPr>
        <w:t xml:space="preserve">1)  Товар должен быть сертифицирован и соответствовать требованиям, заявленным в сертификатах качества или паспортах качества, предоставленных участником при исполнении </w:t>
      </w:r>
      <w:r>
        <w:rPr>
          <w:rFonts w:eastAsia="Times New Roman"/>
          <w:iCs/>
          <w:sz w:val="22"/>
          <w:szCs w:val="22"/>
          <w:shd w:val="clear" w:color="auto" w:fill="auto"/>
        </w:rPr>
        <w:t>договора</w:t>
      </w:r>
      <w:r w:rsidRPr="003526E3">
        <w:rPr>
          <w:rFonts w:eastAsia="Times New Roman"/>
          <w:iCs/>
          <w:sz w:val="22"/>
          <w:szCs w:val="22"/>
          <w:shd w:val="clear" w:color="auto" w:fill="auto"/>
        </w:rPr>
        <w:t>;</w:t>
      </w:r>
    </w:p>
    <w:p w14:paraId="2370BE6F" w14:textId="77777777" w:rsidR="00D700E6" w:rsidRPr="003526E3" w:rsidRDefault="00D700E6" w:rsidP="00D700E6">
      <w:pPr>
        <w:widowControl w:val="0"/>
        <w:autoSpaceDE w:val="0"/>
        <w:autoSpaceDN w:val="0"/>
        <w:ind w:firstLine="567"/>
        <w:rPr>
          <w:rFonts w:eastAsia="Times New Roman"/>
          <w:iCs/>
          <w:sz w:val="22"/>
          <w:szCs w:val="22"/>
          <w:shd w:val="clear" w:color="auto" w:fill="auto"/>
        </w:rPr>
      </w:pPr>
      <w:r w:rsidRPr="003526E3">
        <w:rPr>
          <w:rFonts w:eastAsia="Times New Roman"/>
          <w:iCs/>
          <w:sz w:val="22"/>
          <w:szCs w:val="22"/>
          <w:shd w:val="clear" w:color="auto" w:fill="auto"/>
        </w:rPr>
        <w:t>2) После получения уведомления Поставщик в течение 5 дней проводит замену бракованного Товара или его части без расхода со стороны Заказчика.</w:t>
      </w:r>
    </w:p>
    <w:p w14:paraId="37466BB0" w14:textId="77777777" w:rsidR="00D700E6" w:rsidRDefault="00D700E6" w:rsidP="001C1650">
      <w:pPr>
        <w:ind w:firstLine="567"/>
        <w:rPr>
          <w:rFonts w:eastAsia="Calibri"/>
          <w:b/>
          <w:color w:val="auto"/>
          <w:shd w:val="clear" w:color="auto" w:fill="auto"/>
          <w:lang w:eastAsia="en-US"/>
        </w:rPr>
      </w:pPr>
      <w:r w:rsidRPr="003526E3">
        <w:rPr>
          <w:rFonts w:eastAsia="Times New Roman"/>
          <w:iCs/>
          <w:position w:val="-1"/>
          <w:sz w:val="22"/>
          <w:szCs w:val="22"/>
          <w:shd w:val="clear" w:color="auto" w:fill="auto"/>
        </w:rPr>
        <w:t>3) Гарантийный срок (гарантия качества) на Товар не менее 1 месяца с момента поставки.</w:t>
      </w:r>
    </w:p>
    <w:p w14:paraId="239DFDBB" w14:textId="77777777" w:rsidR="00D700E6" w:rsidRDefault="00D700E6" w:rsidP="00675778">
      <w:pPr>
        <w:ind w:firstLine="709"/>
        <w:jc w:val="center"/>
        <w:rPr>
          <w:rFonts w:eastAsia="Calibri"/>
          <w:b/>
          <w:color w:val="auto"/>
          <w:shd w:val="clear" w:color="auto" w:fill="auto"/>
          <w:lang w:eastAsia="en-US"/>
        </w:rPr>
      </w:pPr>
    </w:p>
    <w:p w14:paraId="7F1BAAA6" w14:textId="77777777" w:rsidR="00D700E6" w:rsidRDefault="00D700E6" w:rsidP="00675778">
      <w:pPr>
        <w:ind w:firstLine="709"/>
        <w:jc w:val="center"/>
        <w:rPr>
          <w:rFonts w:eastAsia="Calibri"/>
          <w:b/>
          <w:color w:val="auto"/>
          <w:shd w:val="clear" w:color="auto" w:fill="auto"/>
          <w:lang w:eastAsia="en-US"/>
        </w:rPr>
      </w:pPr>
    </w:p>
    <w:p w14:paraId="2507164A" w14:textId="77777777" w:rsidR="00675778" w:rsidRDefault="00675778" w:rsidP="00675778">
      <w:pPr>
        <w:ind w:firstLine="709"/>
        <w:jc w:val="center"/>
        <w:rPr>
          <w:rFonts w:eastAsia="Calibri"/>
          <w:b/>
          <w:color w:val="auto"/>
          <w:shd w:val="clear" w:color="auto" w:fill="auto"/>
          <w:lang w:eastAsia="en-US"/>
        </w:rPr>
      </w:pPr>
      <w:r w:rsidRPr="00C35781">
        <w:rPr>
          <w:rFonts w:eastAsia="Calibri"/>
          <w:b/>
          <w:color w:val="auto"/>
          <w:shd w:val="clear" w:color="auto" w:fill="auto"/>
          <w:lang w:eastAsia="en-US"/>
        </w:rPr>
        <w:lastRenderedPageBreak/>
        <w:t>РАЗДЕЛ I</w:t>
      </w:r>
      <w:r w:rsidRPr="00C35781">
        <w:rPr>
          <w:rFonts w:eastAsia="Calibri"/>
          <w:b/>
          <w:color w:val="auto"/>
          <w:shd w:val="clear" w:color="auto" w:fill="auto"/>
          <w:lang w:val="en-US" w:eastAsia="en-US"/>
        </w:rPr>
        <w:t>V</w:t>
      </w:r>
      <w:r w:rsidRPr="00C35781">
        <w:rPr>
          <w:rFonts w:eastAsia="Calibri"/>
          <w:b/>
          <w:color w:val="auto"/>
          <w:shd w:val="clear" w:color="auto" w:fill="auto"/>
          <w:lang w:eastAsia="en-US"/>
        </w:rPr>
        <w:t>.ПРОЕКТ ДОГОВОРА</w:t>
      </w:r>
    </w:p>
    <w:p w14:paraId="6919E709" w14:textId="77777777" w:rsidR="001C1650" w:rsidRPr="001C1650" w:rsidRDefault="001C1650" w:rsidP="001C1650">
      <w:pPr>
        <w:keepNext/>
        <w:keepLines/>
        <w:shd w:val="clear" w:color="auto" w:fill="FFFFFF"/>
        <w:jc w:val="center"/>
        <w:rPr>
          <w:rFonts w:eastAsia="Times New Roman"/>
          <w:b/>
          <w:color w:val="auto"/>
          <w:sz w:val="22"/>
          <w:szCs w:val="22"/>
          <w:shd w:val="clear" w:color="auto" w:fill="auto"/>
        </w:rPr>
      </w:pPr>
      <w:r w:rsidRPr="001C1650">
        <w:rPr>
          <w:rFonts w:eastAsia="Times New Roman"/>
          <w:b/>
          <w:bCs/>
          <w:color w:val="000000"/>
          <w:spacing w:val="3"/>
          <w:sz w:val="22"/>
          <w:szCs w:val="22"/>
          <w:shd w:val="clear" w:color="auto" w:fill="auto"/>
        </w:rPr>
        <w:t>Договор № ______</w:t>
      </w:r>
      <w:r w:rsidRPr="001C1650">
        <w:rPr>
          <w:rFonts w:eastAsia="Times New Roman"/>
          <w:b/>
          <w:bCs/>
          <w:color w:val="000000"/>
          <w:spacing w:val="3"/>
          <w:sz w:val="22"/>
          <w:szCs w:val="22"/>
          <w:shd w:val="clear" w:color="auto" w:fill="auto"/>
        </w:rPr>
        <w:br/>
      </w:r>
      <w:r w:rsidRPr="001C1650">
        <w:rPr>
          <w:rFonts w:eastAsia="Times New Roman"/>
          <w:b/>
          <w:color w:val="auto"/>
          <w:sz w:val="22"/>
          <w:szCs w:val="22"/>
          <w:shd w:val="clear" w:color="auto" w:fill="auto"/>
        </w:rPr>
        <w:t>поставки ГСМ (топливо дизельное, бензин автомобильныйАИ-92, бензин автомобильный АИ-95)</w:t>
      </w:r>
    </w:p>
    <w:p w14:paraId="21C13E41" w14:textId="77777777" w:rsidR="001C1650" w:rsidRPr="001C1650" w:rsidRDefault="001C1650" w:rsidP="001C1650">
      <w:pPr>
        <w:keepNext/>
        <w:keepLines/>
        <w:shd w:val="clear" w:color="auto" w:fill="FFFFFF"/>
        <w:jc w:val="center"/>
        <w:rPr>
          <w:rFonts w:eastAsia="Times New Roman"/>
          <w:color w:val="auto"/>
          <w:sz w:val="22"/>
          <w:szCs w:val="22"/>
          <w:shd w:val="clear" w:color="auto" w:fill="auto"/>
        </w:rPr>
      </w:pPr>
    </w:p>
    <w:p w14:paraId="0D7E125E" w14:textId="2756CF4C" w:rsidR="001C1650" w:rsidRPr="001C1650" w:rsidRDefault="001C1650" w:rsidP="001C1650">
      <w:pPr>
        <w:keepNext/>
        <w:keepLines/>
        <w:shd w:val="clear" w:color="auto" w:fill="FFFFFF"/>
        <w:tabs>
          <w:tab w:val="left" w:pos="6804"/>
        </w:tabs>
        <w:jc w:val="left"/>
        <w:rPr>
          <w:rFonts w:eastAsia="Times New Roman"/>
          <w:color w:val="000000"/>
          <w:spacing w:val="-1"/>
          <w:sz w:val="22"/>
          <w:szCs w:val="22"/>
          <w:shd w:val="clear" w:color="auto" w:fill="auto"/>
        </w:rPr>
      </w:pPr>
      <w:proofErr w:type="spellStart"/>
      <w:r w:rsidRPr="001C1650">
        <w:rPr>
          <w:rFonts w:eastAsia="Times New Roman"/>
          <w:color w:val="000000"/>
          <w:spacing w:val="-4"/>
          <w:sz w:val="22"/>
          <w:szCs w:val="22"/>
          <w:shd w:val="clear" w:color="auto" w:fill="auto"/>
        </w:rPr>
        <w:t>г.Йошкар</w:t>
      </w:r>
      <w:proofErr w:type="spellEnd"/>
      <w:r w:rsidRPr="001C1650">
        <w:rPr>
          <w:rFonts w:eastAsia="Times New Roman"/>
          <w:color w:val="000000"/>
          <w:spacing w:val="-4"/>
          <w:sz w:val="22"/>
          <w:szCs w:val="22"/>
          <w:shd w:val="clear" w:color="auto" w:fill="auto"/>
        </w:rPr>
        <w:t>-Ола</w:t>
      </w:r>
      <w:r w:rsidRPr="001C1650">
        <w:rPr>
          <w:rFonts w:eastAsia="Times New Roman"/>
          <w:color w:val="000000"/>
          <w:spacing w:val="-4"/>
          <w:sz w:val="22"/>
          <w:szCs w:val="22"/>
          <w:shd w:val="clear" w:color="auto" w:fill="auto"/>
        </w:rPr>
        <w:tab/>
      </w:r>
      <w:r w:rsidRPr="001C1650">
        <w:rPr>
          <w:rFonts w:eastAsia="Times New Roman"/>
          <w:color w:val="000000"/>
          <w:spacing w:val="-4"/>
          <w:sz w:val="22"/>
          <w:szCs w:val="22"/>
          <w:shd w:val="clear" w:color="auto" w:fill="auto"/>
        </w:rPr>
        <w:tab/>
      </w:r>
      <w:r w:rsidRPr="001C1650">
        <w:rPr>
          <w:rFonts w:eastAsia="Times New Roman"/>
          <w:color w:val="000000"/>
          <w:sz w:val="22"/>
          <w:szCs w:val="22"/>
          <w:shd w:val="clear" w:color="auto" w:fill="auto"/>
        </w:rPr>
        <w:t>«___»</w:t>
      </w:r>
      <w:r w:rsidRPr="001C1650">
        <w:rPr>
          <w:rFonts w:eastAsia="Times New Roman"/>
          <w:color w:val="000000"/>
          <w:spacing w:val="-1"/>
          <w:sz w:val="22"/>
          <w:szCs w:val="22"/>
          <w:shd w:val="clear" w:color="auto" w:fill="auto"/>
        </w:rPr>
        <w:t xml:space="preserve"> _________ 2024 г.</w:t>
      </w:r>
    </w:p>
    <w:p w14:paraId="38934FF4" w14:textId="77777777" w:rsidR="001C1650" w:rsidRPr="001C1650" w:rsidRDefault="001C1650" w:rsidP="001C1650">
      <w:pPr>
        <w:keepNext/>
        <w:keepLines/>
        <w:ind w:firstLine="709"/>
        <w:rPr>
          <w:rFonts w:eastAsia="Times New Roman"/>
          <w:color w:val="000000"/>
          <w:sz w:val="22"/>
          <w:szCs w:val="22"/>
          <w:shd w:val="clear" w:color="auto" w:fill="auto"/>
        </w:rPr>
      </w:pPr>
    </w:p>
    <w:p w14:paraId="066F1923" w14:textId="77777777" w:rsidR="001C1650" w:rsidRPr="001C1650" w:rsidRDefault="001C1650" w:rsidP="001C1650">
      <w:pPr>
        <w:keepNext/>
        <w:keepLines/>
        <w:ind w:firstLine="709"/>
        <w:rPr>
          <w:rFonts w:eastAsia="Times New Roman"/>
          <w:color w:val="000000"/>
          <w:sz w:val="22"/>
          <w:szCs w:val="22"/>
          <w:shd w:val="clear" w:color="auto" w:fill="auto"/>
        </w:rPr>
      </w:pPr>
    </w:p>
    <w:p w14:paraId="6F2410DB" w14:textId="77777777" w:rsidR="001C1650" w:rsidRPr="001C1650" w:rsidRDefault="001C1650" w:rsidP="001C1650">
      <w:pPr>
        <w:tabs>
          <w:tab w:val="left" w:pos="709"/>
        </w:tabs>
        <w:ind w:firstLine="709"/>
        <w:rPr>
          <w:rFonts w:eastAsia="Calibri"/>
          <w:color w:val="000000"/>
          <w:sz w:val="22"/>
          <w:szCs w:val="22"/>
          <w:shd w:val="clear" w:color="auto" w:fill="auto"/>
        </w:rPr>
      </w:pPr>
      <w:r w:rsidRPr="001C1650">
        <w:rPr>
          <w:rFonts w:eastAsia="Calibri"/>
          <w:color w:val="000000"/>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«Исполнитель»,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19.07.2024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 (Протокол № ______от _____),заключили настоящий договор (далее по тексту  - «Договор») о нижеследующем:</w:t>
      </w:r>
    </w:p>
    <w:p w14:paraId="55A783CA" w14:textId="77777777" w:rsidR="001C1650" w:rsidRPr="001C1650" w:rsidRDefault="001C1650" w:rsidP="001C1650">
      <w:pPr>
        <w:keepNext/>
        <w:keepLines/>
        <w:shd w:val="clear" w:color="auto" w:fill="FFFFFF"/>
        <w:ind w:firstLine="709"/>
        <w:jc w:val="center"/>
        <w:rPr>
          <w:rFonts w:eastAsia="Times New Roman"/>
          <w:b/>
          <w:bCs/>
          <w:color w:val="000000"/>
          <w:sz w:val="22"/>
          <w:szCs w:val="22"/>
          <w:shd w:val="clear" w:color="auto" w:fill="auto"/>
        </w:rPr>
      </w:pPr>
      <w:r w:rsidRPr="001C1650">
        <w:rPr>
          <w:rFonts w:eastAsia="Times New Roman"/>
          <w:b/>
          <w:bCs/>
          <w:color w:val="000000"/>
          <w:sz w:val="22"/>
          <w:szCs w:val="22"/>
          <w:shd w:val="clear" w:color="auto" w:fill="auto"/>
        </w:rPr>
        <w:t>1. Предмет договора</w:t>
      </w:r>
    </w:p>
    <w:p w14:paraId="1677BB52" w14:textId="77777777" w:rsidR="001C1650" w:rsidRPr="001C1650" w:rsidRDefault="001C1650" w:rsidP="001C1650">
      <w:pPr>
        <w:tabs>
          <w:tab w:val="left" w:pos="142"/>
        </w:tabs>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1.1. По условиям настоящего Договора Поставщик обязуется в течение срока действия Договора осуществлять поставку ГСМ (топливо дизельное, бензин автомобильный АИ-92, бензин автомобильный АИ-95) (далее по тексту - товар) через автозаправочные станции (далее по тексту - «АЗС») по ценам и с характеристиками согласно спецификации, являющейся неотъемлемой частью настоящего Договора (Приложение № 1 к Договору), расположенных по адресам, указанным в Перечне АЗС (Приложение №2 к Договору), являющимся неотъемлемой частью настоящего Договора, через топливораздаточные колонки в автотранспорт Заказчика.</w:t>
      </w:r>
    </w:p>
    <w:p w14:paraId="0A59F197" w14:textId="77777777" w:rsidR="001C1650" w:rsidRPr="001C1650" w:rsidRDefault="001C1650" w:rsidP="001C1650">
      <w:pPr>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1.2. Заказчик обязуется оплатить поставленный Поставщиком товар в порядке и размере, установленном настоящим Договором, за счет собственных средств Заказчика.</w:t>
      </w:r>
    </w:p>
    <w:p w14:paraId="3795D532" w14:textId="77777777" w:rsidR="001C1650" w:rsidRPr="001C1650" w:rsidRDefault="001C1650" w:rsidP="001C1650">
      <w:pPr>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1.3. Поставщик гарантирует, что указанный в пункте 1.1 настоящего Договора товар свободен от прав третьих лиц, не является предметом спора и не состоит под арестом.</w:t>
      </w:r>
    </w:p>
    <w:p w14:paraId="0A20A081" w14:textId="77777777" w:rsidR="001C1650" w:rsidRPr="001C1650" w:rsidRDefault="001C1650" w:rsidP="001C1650">
      <w:pPr>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1.4. Моментом поставки является фактическая поставка товара, предусмотренного настоящим Договором, предоставление Поставщиком документов, подтверждающих поставку товара (документы на товар - товарная накладная, транспортная накладная, сертификаты, декларации соответствия и т.п.), и документов для оплаты Заказчиком поставленного товара.</w:t>
      </w:r>
    </w:p>
    <w:p w14:paraId="20BA3754" w14:textId="77777777" w:rsidR="001C1650" w:rsidRPr="001C1650" w:rsidRDefault="001C1650" w:rsidP="001C1650">
      <w:pPr>
        <w:shd w:val="clear" w:color="auto" w:fill="FFFFFF"/>
        <w:ind w:firstLine="709"/>
        <w:jc w:val="center"/>
        <w:rPr>
          <w:rFonts w:eastAsia="Times New Roman"/>
          <w:b/>
          <w:bCs/>
          <w:color w:val="auto"/>
          <w:sz w:val="22"/>
          <w:szCs w:val="22"/>
          <w:shd w:val="clear" w:color="auto" w:fill="auto"/>
        </w:rPr>
      </w:pPr>
      <w:r w:rsidRPr="001C1650">
        <w:rPr>
          <w:rFonts w:eastAsia="Times New Roman"/>
          <w:b/>
          <w:bCs/>
          <w:color w:val="auto"/>
          <w:sz w:val="22"/>
          <w:szCs w:val="22"/>
          <w:shd w:val="clear" w:color="auto" w:fill="auto"/>
        </w:rPr>
        <w:t xml:space="preserve">2. Цена товара и порядок расчетов </w:t>
      </w:r>
    </w:p>
    <w:p w14:paraId="22E9496A" w14:textId="77777777" w:rsidR="001C1650" w:rsidRPr="001C1650" w:rsidRDefault="001C1650" w:rsidP="001C1650">
      <w:pPr>
        <w:shd w:val="clear" w:color="auto" w:fill="FFFFFF"/>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2.1. Цена Договора составляет _______</w:t>
      </w:r>
      <w:proofErr w:type="gramStart"/>
      <w:r w:rsidRPr="001C1650">
        <w:rPr>
          <w:rFonts w:eastAsia="Times New Roman"/>
          <w:color w:val="auto"/>
          <w:sz w:val="22"/>
          <w:szCs w:val="22"/>
          <w:shd w:val="clear" w:color="auto" w:fill="auto"/>
        </w:rPr>
        <w:t>_(</w:t>
      </w:r>
      <w:proofErr w:type="gramEnd"/>
      <w:r w:rsidRPr="001C1650">
        <w:rPr>
          <w:rFonts w:eastAsia="Times New Roman"/>
          <w:color w:val="auto"/>
          <w:sz w:val="22"/>
          <w:szCs w:val="22"/>
          <w:shd w:val="clear" w:color="auto" w:fill="auto"/>
        </w:rPr>
        <w:t xml:space="preserve">_______) руб. </w:t>
      </w:r>
      <w:r w:rsidRPr="001C1650">
        <w:rPr>
          <w:rFonts w:eastAsia="Times New Roman"/>
          <w:i/>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том числе НДС» или «без НДС»)</w:t>
      </w:r>
      <w:r w:rsidRPr="001C1650">
        <w:rPr>
          <w:rFonts w:eastAsia="Times New Roman"/>
          <w:color w:val="auto"/>
          <w:sz w:val="22"/>
          <w:szCs w:val="22"/>
          <w:shd w:val="clear" w:color="auto" w:fill="auto"/>
        </w:rPr>
        <w:t>.</w:t>
      </w:r>
    </w:p>
    <w:p w14:paraId="6AB22E50" w14:textId="77777777" w:rsidR="001C1650" w:rsidRPr="001C1650" w:rsidRDefault="001C1650" w:rsidP="001C1650">
      <w:pPr>
        <w:tabs>
          <w:tab w:val="left" w:pos="0"/>
        </w:tabs>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50A7A5DA" w14:textId="77777777" w:rsidR="001C1650" w:rsidRPr="001C1650" w:rsidRDefault="001C1650" w:rsidP="001C1650">
      <w:pPr>
        <w:tabs>
          <w:tab w:val="left" w:pos="0"/>
        </w:tabs>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2.3. Источник финансирования – собственные средства МУП «Водоканал».</w:t>
      </w:r>
    </w:p>
    <w:p w14:paraId="4A928086" w14:textId="77777777" w:rsidR="001C1650" w:rsidRPr="001C1650" w:rsidRDefault="001C1650" w:rsidP="001C1650">
      <w:pPr>
        <w:tabs>
          <w:tab w:val="left" w:pos="0"/>
        </w:tabs>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2.4. Цена Договора включает в себя стоимость товара, доставку, страхование, уплату таможенных пошлин, налогов, сборов и других обязательных платежей.</w:t>
      </w:r>
    </w:p>
    <w:p w14:paraId="715976D5" w14:textId="77777777" w:rsidR="001C1650" w:rsidRPr="001C1650" w:rsidRDefault="001C1650" w:rsidP="001C1650">
      <w:pPr>
        <w:tabs>
          <w:tab w:val="left" w:pos="0"/>
        </w:tabs>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 xml:space="preserve">2.5. Цена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1030C7A3" w14:textId="77777777" w:rsidR="001C1650" w:rsidRPr="001C1650" w:rsidRDefault="001C1650" w:rsidP="001C1650">
      <w:pPr>
        <w:tabs>
          <w:tab w:val="left" w:pos="0"/>
        </w:tabs>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 xml:space="preserve">2.6. Цена Договора может быть снижена по соглашению Сторон </w:t>
      </w:r>
      <w:proofErr w:type="gramStart"/>
      <w:r w:rsidRPr="001C1650">
        <w:rPr>
          <w:rFonts w:eastAsia="Times New Roman"/>
          <w:color w:val="auto"/>
          <w:sz w:val="22"/>
          <w:szCs w:val="22"/>
          <w:shd w:val="clear" w:color="auto" w:fill="auto"/>
        </w:rPr>
        <w:t>без изменения</w:t>
      </w:r>
      <w:proofErr w:type="gramEnd"/>
      <w:r w:rsidRPr="001C1650">
        <w:rPr>
          <w:rFonts w:eastAsia="Times New Roman"/>
          <w:color w:val="auto"/>
          <w:sz w:val="22"/>
          <w:szCs w:val="22"/>
          <w:shd w:val="clear" w:color="auto" w:fill="auto"/>
        </w:rPr>
        <w:t xml:space="preserve"> предусмотренных Договором количества товара, качества поставляемого товара и иных условий Договора.</w:t>
      </w:r>
    </w:p>
    <w:p w14:paraId="3A676E3D" w14:textId="77777777" w:rsidR="001C1650" w:rsidRPr="001C1650" w:rsidRDefault="001C1650" w:rsidP="001C1650">
      <w:pPr>
        <w:tabs>
          <w:tab w:val="left" w:pos="0"/>
        </w:tabs>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2CFCF294" w14:textId="77777777" w:rsidR="001C1650" w:rsidRPr="001C1650" w:rsidRDefault="001C1650" w:rsidP="001C1650">
      <w:pPr>
        <w:tabs>
          <w:tab w:val="left" w:pos="0"/>
        </w:tabs>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такой цены Договора. </w:t>
      </w:r>
    </w:p>
    <w:p w14:paraId="7EF2D820" w14:textId="77777777" w:rsidR="001C1650" w:rsidRPr="001C1650" w:rsidRDefault="001C1650" w:rsidP="001C1650">
      <w:pPr>
        <w:tabs>
          <w:tab w:val="left" w:pos="0"/>
        </w:tabs>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 xml:space="preserve">2.9. Оплата за товар производится путем перечисления денежных средств на расчетный счет Поставщика в течении 7(семи) рабочих дней на основании счета на оплату, после получения товара и </w:t>
      </w:r>
      <w:r w:rsidRPr="001C1650">
        <w:rPr>
          <w:rFonts w:eastAsia="Times New Roman"/>
          <w:color w:val="auto"/>
          <w:sz w:val="22"/>
          <w:szCs w:val="22"/>
          <w:shd w:val="clear" w:color="auto" w:fill="auto"/>
        </w:rPr>
        <w:lastRenderedPageBreak/>
        <w:t>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следующим за отчетным.</w:t>
      </w:r>
    </w:p>
    <w:p w14:paraId="455A44F4" w14:textId="77777777" w:rsidR="001C1650" w:rsidRPr="001C1650" w:rsidRDefault="001C1650" w:rsidP="001C1650">
      <w:pPr>
        <w:tabs>
          <w:tab w:val="left" w:pos="0"/>
        </w:tabs>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 xml:space="preserve"> </w:t>
      </w:r>
      <w:r w:rsidRPr="001C1650">
        <w:rPr>
          <w:rFonts w:eastAsia="Times New Roman"/>
          <w:bCs/>
          <w:color w:val="auto"/>
          <w:sz w:val="22"/>
          <w:szCs w:val="22"/>
          <w:shd w:val="clear" w:color="auto" w:fill="auto"/>
        </w:rPr>
        <w:t>Заказчик обязан обеспечить подписание товарной накладной в течение 5 (пяти) рабочих дней с даты ее получения.</w:t>
      </w:r>
    </w:p>
    <w:p w14:paraId="33140BE6" w14:textId="77777777" w:rsidR="001C1650" w:rsidRPr="001C1650" w:rsidRDefault="001C1650" w:rsidP="001C1650">
      <w:pPr>
        <w:tabs>
          <w:tab w:val="left" w:pos="0"/>
        </w:tabs>
        <w:ind w:firstLine="709"/>
        <w:rPr>
          <w:rFonts w:eastAsia="Times New Roman"/>
          <w:bCs/>
          <w:color w:val="auto"/>
          <w:sz w:val="22"/>
          <w:szCs w:val="22"/>
          <w:shd w:val="clear" w:color="auto" w:fill="auto"/>
        </w:rPr>
      </w:pPr>
      <w:r w:rsidRPr="001C1650">
        <w:rPr>
          <w:rFonts w:eastAsia="Times New Roman"/>
          <w:color w:val="auto"/>
          <w:sz w:val="22"/>
          <w:szCs w:val="22"/>
          <w:shd w:val="clear" w:color="auto" w:fill="auto"/>
        </w:rPr>
        <w:t>2.</w:t>
      </w:r>
      <w:proofErr w:type="gramStart"/>
      <w:r w:rsidRPr="001C1650">
        <w:rPr>
          <w:rFonts w:eastAsia="Times New Roman"/>
          <w:color w:val="auto"/>
          <w:sz w:val="22"/>
          <w:szCs w:val="22"/>
          <w:shd w:val="clear" w:color="auto" w:fill="auto"/>
        </w:rPr>
        <w:t>10.</w:t>
      </w:r>
      <w:r w:rsidRPr="001C1650">
        <w:rPr>
          <w:rFonts w:eastAsia="Times New Roman"/>
          <w:bCs/>
          <w:color w:val="auto"/>
          <w:sz w:val="22"/>
          <w:szCs w:val="22"/>
          <w:shd w:val="clear" w:color="auto" w:fill="auto"/>
        </w:rPr>
        <w:t>Авансовые</w:t>
      </w:r>
      <w:proofErr w:type="gramEnd"/>
      <w:r w:rsidRPr="001C1650">
        <w:rPr>
          <w:rFonts w:eastAsia="Times New Roman"/>
          <w:bCs/>
          <w:color w:val="auto"/>
          <w:sz w:val="22"/>
          <w:szCs w:val="22"/>
          <w:shd w:val="clear" w:color="auto" w:fill="auto"/>
        </w:rPr>
        <w:t xml:space="preserve"> платежи по Договору не предусмотрены.</w:t>
      </w:r>
    </w:p>
    <w:p w14:paraId="2319466E" w14:textId="77777777" w:rsidR="001C1650" w:rsidRPr="001C1650" w:rsidRDefault="001C1650" w:rsidP="001C1650">
      <w:pPr>
        <w:ind w:firstLine="709"/>
        <w:rPr>
          <w:rFonts w:eastAsia="Times New Roman"/>
          <w:color w:val="auto"/>
          <w:spacing w:val="-2"/>
          <w:sz w:val="22"/>
          <w:szCs w:val="22"/>
          <w:shd w:val="clear" w:color="auto" w:fill="auto"/>
        </w:rPr>
      </w:pPr>
      <w:r w:rsidRPr="001C1650">
        <w:rPr>
          <w:rFonts w:eastAsia="Times New Roman"/>
          <w:color w:val="auto"/>
          <w:spacing w:val="-2"/>
          <w:sz w:val="22"/>
          <w:szCs w:val="22"/>
          <w:shd w:val="clear" w:color="auto" w:fill="auto"/>
        </w:rPr>
        <w:t>2.</w:t>
      </w:r>
      <w:proofErr w:type="gramStart"/>
      <w:r w:rsidRPr="001C1650">
        <w:rPr>
          <w:rFonts w:eastAsia="Times New Roman"/>
          <w:color w:val="auto"/>
          <w:spacing w:val="-2"/>
          <w:sz w:val="22"/>
          <w:szCs w:val="22"/>
          <w:shd w:val="clear" w:color="auto" w:fill="auto"/>
        </w:rPr>
        <w:t>11.Обязательства</w:t>
      </w:r>
      <w:proofErr w:type="gramEnd"/>
      <w:r w:rsidRPr="001C1650">
        <w:rPr>
          <w:rFonts w:eastAsia="Times New Roman"/>
          <w:color w:val="auto"/>
          <w:spacing w:val="-2"/>
          <w:sz w:val="22"/>
          <w:szCs w:val="22"/>
          <w:shd w:val="clear" w:color="auto" w:fill="auto"/>
        </w:rPr>
        <w:t xml:space="preserve"> Заказчика по оплате цены настоящего Договора считаются исполненными с момента списания денежных средств с лицевого счета Заказчика.</w:t>
      </w:r>
    </w:p>
    <w:p w14:paraId="1BAFB591" w14:textId="77777777" w:rsidR="001C1650" w:rsidRPr="001C1650" w:rsidRDefault="001C1650" w:rsidP="001C1650">
      <w:pPr>
        <w:keepNext/>
        <w:ind w:firstLine="709"/>
        <w:jc w:val="center"/>
        <w:rPr>
          <w:rFonts w:eastAsia="Times New Roman"/>
          <w:b/>
          <w:bCs/>
          <w:iCs/>
          <w:color w:val="auto"/>
          <w:sz w:val="22"/>
          <w:szCs w:val="22"/>
          <w:shd w:val="clear" w:color="auto" w:fill="auto"/>
        </w:rPr>
      </w:pPr>
      <w:r w:rsidRPr="001C1650">
        <w:rPr>
          <w:rFonts w:eastAsia="Times New Roman"/>
          <w:b/>
          <w:bCs/>
          <w:iCs/>
          <w:color w:val="auto"/>
          <w:sz w:val="22"/>
          <w:szCs w:val="22"/>
          <w:shd w:val="clear" w:color="auto" w:fill="auto"/>
        </w:rPr>
        <w:t>3. Требования к поставляемому Товару</w:t>
      </w:r>
    </w:p>
    <w:p w14:paraId="3ED539B8" w14:textId="77777777" w:rsidR="001C1650" w:rsidRPr="001C1650" w:rsidRDefault="001C1650" w:rsidP="001C1650">
      <w:pPr>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 xml:space="preserve">3.1 </w:t>
      </w:r>
      <w:r w:rsidRPr="001C1650">
        <w:rPr>
          <w:rFonts w:eastAsia="Times New Roman"/>
          <w:color w:val="000000"/>
          <w:sz w:val="22"/>
          <w:szCs w:val="22"/>
          <w:shd w:val="clear" w:color="auto" w:fill="auto"/>
        </w:rPr>
        <w:t xml:space="preserve">Качество поставляемого товара </w:t>
      </w:r>
      <w:r w:rsidRPr="001C1650">
        <w:rPr>
          <w:rFonts w:eastAsia="Times New Roman"/>
          <w:color w:val="auto"/>
          <w:sz w:val="22"/>
          <w:szCs w:val="22"/>
          <w:shd w:val="clear" w:color="auto" w:fill="auto"/>
        </w:rPr>
        <w:t>должно соответствовать ГОСТу, указанному в соответствующих паспортах и сертификатах соответствия.</w:t>
      </w:r>
    </w:p>
    <w:p w14:paraId="15140A9C" w14:textId="77777777" w:rsidR="001C1650" w:rsidRPr="001C1650" w:rsidRDefault="001C1650" w:rsidP="001C1650">
      <w:pPr>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3.2. Соответствие Товара подтверждается Поставщиком, путем предоставления копий документов о качестве (паспорт).</w:t>
      </w:r>
    </w:p>
    <w:p w14:paraId="3CE7B014" w14:textId="77777777" w:rsidR="001C1650" w:rsidRPr="001C1650" w:rsidRDefault="001C1650" w:rsidP="001C1650">
      <w:pPr>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 xml:space="preserve">3.3. В случае обнаружения расхождений в количестве товара с поданной заявкой и товарной накладной, стороны составляют акт. Поставщик по согласованию с Заказчиком обязан произвести замену </w:t>
      </w:r>
      <w:proofErr w:type="gramStart"/>
      <w:r w:rsidRPr="001C1650">
        <w:rPr>
          <w:rFonts w:eastAsia="Times New Roman"/>
          <w:color w:val="auto"/>
          <w:sz w:val="22"/>
          <w:szCs w:val="22"/>
          <w:shd w:val="clear" w:color="auto" w:fill="auto"/>
        </w:rPr>
        <w:t>на товар</w:t>
      </w:r>
      <w:proofErr w:type="gramEnd"/>
      <w:r w:rsidRPr="001C1650">
        <w:rPr>
          <w:rFonts w:eastAsia="Times New Roman"/>
          <w:color w:val="auto"/>
          <w:sz w:val="22"/>
          <w:szCs w:val="22"/>
          <w:shd w:val="clear" w:color="auto" w:fill="auto"/>
        </w:rPr>
        <w:t xml:space="preserve"> соответствующий заявке, либо поставить недостающее количество товара, за свой счет.</w:t>
      </w:r>
    </w:p>
    <w:p w14:paraId="1F5ACBF4" w14:textId="77777777" w:rsidR="001C1650" w:rsidRPr="001C1650" w:rsidRDefault="001C1650" w:rsidP="001C1650">
      <w:pPr>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3.4. При обнаружении некачественного товара со скрытым дефектом, претензии принимаются от Заказчика в течение срока годности товара. При этом составляется акт с участием представителя Поставщика.</w:t>
      </w:r>
    </w:p>
    <w:p w14:paraId="794F1D90" w14:textId="77777777" w:rsidR="001C1650" w:rsidRPr="001C1650" w:rsidRDefault="001C1650" w:rsidP="001C1650">
      <w:pPr>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3.5. Уведомление с актом о выявленных недостатках направляется Заказчиком Поставщику в течение 5 (пяти) рабочих дней со дня их обнаружения. После получения уведомления Поставщик в течение 5 дней проводит замену бракованного товара без расхода со стороны Заказчика.</w:t>
      </w:r>
    </w:p>
    <w:p w14:paraId="6B2E19EA" w14:textId="77777777" w:rsidR="001C1650" w:rsidRPr="001C1650" w:rsidRDefault="001C1650" w:rsidP="001C1650">
      <w:pPr>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3.6. Гарантийный срок (гарантия качества) на товар не менее 1 месяца с момента поставки.</w:t>
      </w:r>
    </w:p>
    <w:p w14:paraId="62A528E8" w14:textId="77777777" w:rsidR="001C1650" w:rsidRPr="001C1650" w:rsidRDefault="001C1650" w:rsidP="001C1650">
      <w:pPr>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3.7. Гарантийный срок продлевается на время, в течение которого товар не мог использоваться из-за обнаруженных в нем недостатков, при условии извещения Поставщика о недостатках товара.</w:t>
      </w:r>
    </w:p>
    <w:p w14:paraId="751F32B5" w14:textId="77777777" w:rsidR="001C1650" w:rsidRPr="001C1650" w:rsidRDefault="001C1650" w:rsidP="001C1650">
      <w:pPr>
        <w:ind w:firstLine="709"/>
        <w:jc w:val="center"/>
        <w:rPr>
          <w:rFonts w:eastAsia="Calibri"/>
          <w:b/>
          <w:bCs/>
          <w:color w:val="000000"/>
          <w:sz w:val="22"/>
          <w:szCs w:val="22"/>
          <w:shd w:val="clear" w:color="auto" w:fill="auto"/>
        </w:rPr>
      </w:pPr>
      <w:r w:rsidRPr="001C1650">
        <w:rPr>
          <w:rFonts w:eastAsia="Calibri"/>
          <w:b/>
          <w:bCs/>
          <w:color w:val="000000"/>
          <w:sz w:val="22"/>
          <w:szCs w:val="22"/>
          <w:shd w:val="clear" w:color="auto" w:fill="auto"/>
        </w:rPr>
        <w:t>4. Порядок и сроки поставки.</w:t>
      </w:r>
    </w:p>
    <w:p w14:paraId="48E92F35" w14:textId="77777777" w:rsidR="001C1650" w:rsidRPr="001C1650" w:rsidRDefault="001C1650" w:rsidP="001C1650">
      <w:pPr>
        <w:ind w:firstLine="709"/>
        <w:rPr>
          <w:rFonts w:eastAsia="Calibri"/>
          <w:color w:val="auto"/>
          <w:sz w:val="22"/>
          <w:szCs w:val="22"/>
          <w:shd w:val="clear" w:color="auto" w:fill="auto"/>
        </w:rPr>
      </w:pPr>
      <w:r w:rsidRPr="001C1650">
        <w:rPr>
          <w:rFonts w:eastAsia="Calibri"/>
          <w:color w:val="auto"/>
          <w:sz w:val="22"/>
          <w:szCs w:val="22"/>
          <w:shd w:val="clear" w:color="auto" w:fill="auto"/>
        </w:rPr>
        <w:t>4.1. Отчетным периодом поставки является календарный месяц.</w:t>
      </w:r>
    </w:p>
    <w:p w14:paraId="34C4DBFF" w14:textId="77777777" w:rsidR="001C1650" w:rsidRPr="001C1650" w:rsidRDefault="001C1650" w:rsidP="001C1650">
      <w:pPr>
        <w:ind w:firstLine="709"/>
        <w:rPr>
          <w:rFonts w:eastAsia="Calibri"/>
          <w:color w:val="auto"/>
          <w:sz w:val="22"/>
          <w:szCs w:val="22"/>
          <w:shd w:val="clear" w:color="auto" w:fill="auto"/>
        </w:rPr>
      </w:pPr>
      <w:r w:rsidRPr="001C1650">
        <w:rPr>
          <w:rFonts w:eastAsia="Calibri"/>
          <w:color w:val="auto"/>
          <w:sz w:val="22"/>
          <w:szCs w:val="22"/>
          <w:shd w:val="clear" w:color="auto" w:fill="auto"/>
        </w:rPr>
        <w:t>4.2. Место поставки: по адресу АЗС Поставщика в пределах г. Йошкар-Олы.</w:t>
      </w:r>
    </w:p>
    <w:p w14:paraId="7F389402" w14:textId="77777777" w:rsidR="001C1650" w:rsidRPr="001C1650" w:rsidRDefault="001C1650" w:rsidP="001C1650">
      <w:pPr>
        <w:ind w:firstLine="709"/>
        <w:rPr>
          <w:rFonts w:eastAsia="Calibri"/>
          <w:color w:val="auto"/>
          <w:sz w:val="22"/>
          <w:szCs w:val="22"/>
          <w:shd w:val="clear" w:color="auto" w:fill="auto"/>
        </w:rPr>
      </w:pPr>
      <w:r w:rsidRPr="001C1650">
        <w:rPr>
          <w:rFonts w:eastAsia="Calibri"/>
          <w:color w:val="auto"/>
          <w:sz w:val="22"/>
          <w:szCs w:val="22"/>
          <w:shd w:val="clear" w:color="auto" w:fill="auto"/>
        </w:rPr>
        <w:t>4.3. Поставка товара осуществляется путем выборки товара Заказчиком (заправки автотранспорта) в месте нахождения товара на АЗС г. Йошкар-Олы с использованием топливных карт, предоставленных Поставщиком. Оператор АЗС осуществляет обслуживание по топливным картам. Обязательное наличие АЗС в непосредственной близости (не далее 4 км от адреса г. Йошкар-Ола, ул. Дружбы д.2, расчет производится по автомобильным дорогам).</w:t>
      </w:r>
    </w:p>
    <w:p w14:paraId="389310C8" w14:textId="77777777" w:rsidR="001C1650" w:rsidRPr="001C1650" w:rsidRDefault="001C1650" w:rsidP="001C1650">
      <w:pPr>
        <w:ind w:firstLine="709"/>
        <w:rPr>
          <w:rFonts w:eastAsia="Calibri"/>
          <w:color w:val="auto"/>
          <w:sz w:val="22"/>
          <w:szCs w:val="22"/>
          <w:shd w:val="clear" w:color="auto" w:fill="auto"/>
        </w:rPr>
      </w:pPr>
      <w:r w:rsidRPr="001C1650">
        <w:rPr>
          <w:rFonts w:eastAsia="Calibri"/>
          <w:color w:val="auto"/>
          <w:sz w:val="22"/>
          <w:szCs w:val="22"/>
          <w:shd w:val="clear" w:color="auto" w:fill="auto"/>
        </w:rPr>
        <w:t xml:space="preserve">Объем топлива является </w:t>
      </w:r>
      <w:proofErr w:type="gramStart"/>
      <w:r w:rsidRPr="001C1650">
        <w:rPr>
          <w:rFonts w:eastAsia="Calibri"/>
          <w:color w:val="auto"/>
          <w:sz w:val="22"/>
          <w:szCs w:val="22"/>
          <w:shd w:val="clear" w:color="auto" w:fill="auto"/>
        </w:rPr>
        <w:t>ориентировочным</w:t>
      </w:r>
      <w:proofErr w:type="gramEnd"/>
      <w:r w:rsidRPr="001C1650">
        <w:rPr>
          <w:rFonts w:eastAsia="Calibri"/>
          <w:color w:val="auto"/>
          <w:sz w:val="22"/>
          <w:szCs w:val="22"/>
          <w:shd w:val="clear" w:color="auto" w:fill="auto"/>
        </w:rPr>
        <w:t xml:space="preserve"> Заказчик самостоятельно определяет объем топлива с учетом максимальной цены Договора.</w:t>
      </w:r>
    </w:p>
    <w:p w14:paraId="7CF78C77" w14:textId="77777777" w:rsidR="001C1650" w:rsidRPr="001C1650" w:rsidRDefault="001C1650" w:rsidP="001C1650">
      <w:pPr>
        <w:ind w:firstLine="709"/>
        <w:rPr>
          <w:rFonts w:eastAsia="Calibri"/>
          <w:color w:val="auto"/>
          <w:sz w:val="22"/>
          <w:szCs w:val="22"/>
          <w:shd w:val="clear" w:color="auto" w:fill="auto"/>
        </w:rPr>
      </w:pPr>
      <w:r w:rsidRPr="001C1650">
        <w:rPr>
          <w:rFonts w:eastAsia="Calibri"/>
          <w:color w:val="auto"/>
          <w:sz w:val="22"/>
          <w:szCs w:val="22"/>
          <w:shd w:val="clear" w:color="auto" w:fill="auto"/>
        </w:rPr>
        <w:t>4.4. Срок поставки: поставка товара осуществляется ежедневно по заявкам Заказчика с 01.10.2024г. по 31.03.2025 г.</w:t>
      </w:r>
    </w:p>
    <w:p w14:paraId="3FD499D5" w14:textId="77777777" w:rsidR="001C1650" w:rsidRPr="001C1650" w:rsidRDefault="001C1650" w:rsidP="001C1650">
      <w:pPr>
        <w:ind w:firstLine="709"/>
        <w:rPr>
          <w:rFonts w:eastAsia="Calibri"/>
          <w:color w:val="auto"/>
          <w:sz w:val="22"/>
          <w:szCs w:val="22"/>
          <w:shd w:val="clear" w:color="auto" w:fill="auto"/>
        </w:rPr>
      </w:pPr>
      <w:r w:rsidRPr="001C1650">
        <w:rPr>
          <w:rFonts w:eastAsia="Calibri"/>
          <w:color w:val="auto"/>
          <w:sz w:val="22"/>
          <w:szCs w:val="22"/>
          <w:shd w:val="clear" w:color="auto" w:fill="auto"/>
        </w:rPr>
        <w:t>4.5. Приемка товара осуществляется представителем Заказчика непосредственно на АЗС и подтверждается выдачей чека.</w:t>
      </w:r>
    </w:p>
    <w:p w14:paraId="5A1E49BC" w14:textId="77777777" w:rsidR="001C1650" w:rsidRPr="001C1650" w:rsidRDefault="001C1650" w:rsidP="001C1650">
      <w:pPr>
        <w:ind w:firstLine="709"/>
        <w:rPr>
          <w:rFonts w:eastAsia="Calibri"/>
          <w:color w:val="auto"/>
          <w:sz w:val="22"/>
          <w:szCs w:val="22"/>
          <w:shd w:val="clear" w:color="auto" w:fill="auto"/>
        </w:rPr>
      </w:pPr>
      <w:r w:rsidRPr="001C1650">
        <w:rPr>
          <w:rFonts w:eastAsia="Calibri"/>
          <w:color w:val="auto"/>
          <w:sz w:val="22"/>
          <w:szCs w:val="22"/>
          <w:shd w:val="clear" w:color="auto" w:fill="auto"/>
        </w:rPr>
        <w:t>4.6. Для проверки соответствия качества поставляемого товара требованиям, установленным Договором, Заказчик вправе привлекать независимых экспертов.</w:t>
      </w:r>
    </w:p>
    <w:p w14:paraId="56FF8477" w14:textId="77777777" w:rsidR="001C1650" w:rsidRPr="001C1650" w:rsidRDefault="001C1650" w:rsidP="001C1650">
      <w:pPr>
        <w:ind w:firstLine="709"/>
        <w:jc w:val="center"/>
        <w:rPr>
          <w:rFonts w:eastAsia="Calibri"/>
          <w:b/>
          <w:bCs/>
          <w:color w:val="000000"/>
          <w:sz w:val="22"/>
          <w:szCs w:val="22"/>
          <w:shd w:val="clear" w:color="auto" w:fill="auto"/>
        </w:rPr>
      </w:pPr>
      <w:r w:rsidRPr="001C1650">
        <w:rPr>
          <w:rFonts w:eastAsia="Calibri"/>
          <w:b/>
          <w:bCs/>
          <w:color w:val="000000"/>
          <w:sz w:val="22"/>
          <w:szCs w:val="22"/>
          <w:shd w:val="clear" w:color="auto" w:fill="auto"/>
        </w:rPr>
        <w:t>5. Обязательства сторон</w:t>
      </w:r>
    </w:p>
    <w:p w14:paraId="2389BAE6" w14:textId="77777777" w:rsidR="001C1650" w:rsidRPr="001C1650" w:rsidRDefault="001C1650" w:rsidP="001C1650">
      <w:pPr>
        <w:ind w:firstLine="709"/>
        <w:jc w:val="left"/>
        <w:rPr>
          <w:rFonts w:eastAsia="Calibri"/>
          <w:color w:val="auto"/>
          <w:sz w:val="22"/>
          <w:szCs w:val="22"/>
          <w:shd w:val="clear" w:color="auto" w:fill="auto"/>
        </w:rPr>
      </w:pPr>
      <w:r w:rsidRPr="001C1650">
        <w:rPr>
          <w:rFonts w:eastAsia="Calibri"/>
          <w:color w:val="auto"/>
          <w:sz w:val="22"/>
          <w:szCs w:val="22"/>
          <w:shd w:val="clear" w:color="auto" w:fill="auto"/>
        </w:rPr>
        <w:t>5.1. Поставщик обязуется:</w:t>
      </w:r>
    </w:p>
    <w:p w14:paraId="75D3D215" w14:textId="77777777" w:rsidR="001C1650" w:rsidRPr="001C1650" w:rsidRDefault="001C1650" w:rsidP="001C1650">
      <w:pPr>
        <w:tabs>
          <w:tab w:val="left" w:pos="630"/>
          <w:tab w:val="left" w:pos="709"/>
        </w:tabs>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5.1.1. Обеспечить круглосуточную и бесперебойную поставку Заказчику товара через АЗС, указанные в Перечне, в любой момент обращения Заказчика (водителя Заказчика), в течение всего срока действия Договора.</w:t>
      </w:r>
    </w:p>
    <w:p w14:paraId="5A2F693C" w14:textId="77777777" w:rsidR="001C1650" w:rsidRPr="001C1650" w:rsidRDefault="001C1650" w:rsidP="001C1650">
      <w:pPr>
        <w:autoSpaceDE w:val="0"/>
        <w:autoSpaceDN w:val="0"/>
        <w:adjustRightInd w:val="0"/>
        <w:ind w:firstLine="709"/>
        <w:rPr>
          <w:rFonts w:eastAsia="Calibri"/>
          <w:color w:val="auto"/>
          <w:sz w:val="22"/>
          <w:szCs w:val="22"/>
          <w:shd w:val="clear" w:color="auto" w:fill="auto"/>
          <w:lang w:eastAsia="en-US"/>
        </w:rPr>
      </w:pPr>
      <w:r w:rsidRPr="001C1650">
        <w:rPr>
          <w:rFonts w:eastAsia="Times New Roman"/>
          <w:color w:val="auto"/>
          <w:sz w:val="22"/>
          <w:szCs w:val="22"/>
          <w:shd w:val="clear" w:color="auto" w:fill="auto"/>
        </w:rPr>
        <w:t xml:space="preserve">5.1.2. </w:t>
      </w:r>
      <w:r w:rsidRPr="001C1650">
        <w:rPr>
          <w:rFonts w:eastAsia="Calibri"/>
          <w:color w:val="auto"/>
          <w:sz w:val="22"/>
          <w:szCs w:val="22"/>
          <w:shd w:val="clear" w:color="auto" w:fill="auto"/>
          <w:lang w:eastAsia="en-US"/>
        </w:rPr>
        <w:t>Предоставлять Заказчику счет-фактуру и товарную накладную за фактически отпущенные товары ежемесячно не позднее 5 числа месяца следующего за отчетным.</w:t>
      </w:r>
    </w:p>
    <w:p w14:paraId="67E51B81"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5.1.3. Представить Заказчику сведения об изменении своего фактического местонахождения в срок не позднее 3 (трех)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5B5D159A"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5.1.4. В случае ненадлежащего исполнения Заказчиком условий по оплате товара, Поставщик не вправе в одностороннем порядке прекратить отпуск товара. В этом случае Поставщик уведомляет Заказчика за 10 дней до прекращения поставки товара. В случае, если Заказчик в течение этих 10 дней оплатил поставленный товар, то настоящий Договор исполняется на прежних условиях.</w:t>
      </w:r>
    </w:p>
    <w:p w14:paraId="1D12AACF" w14:textId="1FA39DFD"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 xml:space="preserve">5.1.5. </w:t>
      </w:r>
      <w:r w:rsidR="00660CD7" w:rsidRPr="00660CD7">
        <w:rPr>
          <w:rFonts w:eastAsia="Times New Roman"/>
          <w:color w:val="auto"/>
          <w:sz w:val="22"/>
          <w:szCs w:val="22"/>
          <w:shd w:val="clear" w:color="auto" w:fill="auto"/>
        </w:rPr>
        <w:t>Не изменять отпускные цены с АЗС на товар, установленные по результатам электронного аукциона, в течение срока действия настоящего Договора.</w:t>
      </w:r>
    </w:p>
    <w:p w14:paraId="702F9652"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lastRenderedPageBreak/>
        <w:t>5.1.6. Своевременно предоставлять Заказчику достоверную информацию о ходе исполнения своих обязательств по Договору, в том числе о сложностях, возникающих при исполнении договора.</w:t>
      </w:r>
    </w:p>
    <w:p w14:paraId="6CA6C0CC" w14:textId="77777777" w:rsidR="001C1650" w:rsidRPr="001C1650" w:rsidRDefault="001C1650" w:rsidP="001C1650">
      <w:pPr>
        <w:autoSpaceDE w:val="0"/>
        <w:autoSpaceDN w:val="0"/>
        <w:adjustRightInd w:val="0"/>
        <w:ind w:firstLine="709"/>
        <w:rPr>
          <w:rFonts w:eastAsia="Times New Roman"/>
          <w:bCs/>
          <w:color w:val="auto"/>
          <w:sz w:val="22"/>
          <w:szCs w:val="22"/>
          <w:shd w:val="clear" w:color="auto" w:fill="auto"/>
        </w:rPr>
      </w:pPr>
      <w:r w:rsidRPr="001C1650">
        <w:rPr>
          <w:rFonts w:eastAsia="Times New Roman"/>
          <w:color w:val="auto"/>
          <w:sz w:val="22"/>
          <w:szCs w:val="22"/>
          <w:shd w:val="clear" w:color="auto" w:fill="auto"/>
        </w:rPr>
        <w:t xml:space="preserve">5.1.7. Гарантировать качество товара. </w:t>
      </w:r>
    </w:p>
    <w:p w14:paraId="543F396F" w14:textId="77777777" w:rsidR="001C1650" w:rsidRPr="001C1650" w:rsidRDefault="001C1650" w:rsidP="001C1650">
      <w:pPr>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5.2. Заказчик обязуется:</w:t>
      </w:r>
    </w:p>
    <w:p w14:paraId="188B43C0" w14:textId="77777777" w:rsidR="001C1650" w:rsidRPr="001C1650" w:rsidRDefault="001C1650" w:rsidP="001C1650">
      <w:pPr>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5.2.1. Своевременно производить оплату полученного товара на условиях, установленных настоящим Договором.</w:t>
      </w:r>
    </w:p>
    <w:p w14:paraId="31B2C9DC" w14:textId="77777777" w:rsidR="001C1650" w:rsidRPr="001C1650" w:rsidRDefault="001C1650" w:rsidP="001C1650">
      <w:pPr>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5.2.2. При обнаружении несоответствия товара требованиям ГОСТов, указанных в соответствующих паспортах и сертификатах соответствия, направить извещение о характере несоответствия не позднее 3-х рабочих дней с момента получения товара на АЗС Поставщика.</w:t>
      </w:r>
    </w:p>
    <w:p w14:paraId="32F6BDBC" w14:textId="77777777" w:rsidR="001C1650" w:rsidRPr="001C1650" w:rsidRDefault="001C1650" w:rsidP="001C1650">
      <w:pPr>
        <w:keepNext/>
        <w:keepLines/>
        <w:shd w:val="clear" w:color="auto" w:fill="FFFFFF"/>
        <w:ind w:firstLine="709"/>
        <w:jc w:val="center"/>
        <w:rPr>
          <w:rFonts w:eastAsia="Times New Roman"/>
          <w:b/>
          <w:bCs/>
          <w:color w:val="000000"/>
          <w:sz w:val="22"/>
          <w:szCs w:val="22"/>
          <w:shd w:val="clear" w:color="auto" w:fill="auto"/>
        </w:rPr>
      </w:pPr>
      <w:r w:rsidRPr="001C1650">
        <w:rPr>
          <w:rFonts w:eastAsia="Times New Roman"/>
          <w:b/>
          <w:bCs/>
          <w:color w:val="000000"/>
          <w:sz w:val="22"/>
          <w:szCs w:val="22"/>
          <w:shd w:val="clear" w:color="auto" w:fill="auto"/>
        </w:rPr>
        <w:t>6. Ответственность сторон</w:t>
      </w:r>
    </w:p>
    <w:p w14:paraId="3ED9B3B5" w14:textId="77777777" w:rsidR="001C1650" w:rsidRPr="001C1650" w:rsidRDefault="001C1650" w:rsidP="001C1650">
      <w:pPr>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6.1. При нарушении условий Договора Стороны несут ответственность в соответствии с ГК РФ и настоящим Договором.</w:t>
      </w:r>
    </w:p>
    <w:p w14:paraId="40CFFB80" w14:textId="77777777" w:rsidR="001C1650" w:rsidRPr="001C1650" w:rsidRDefault="001C1650" w:rsidP="001C1650">
      <w:pPr>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6.2.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05F021B0" w14:textId="77777777" w:rsidR="001C1650" w:rsidRPr="001C1650" w:rsidRDefault="001C1650" w:rsidP="001C1650">
      <w:pPr>
        <w:suppressAutoHyphens/>
        <w:autoSpaceDE w:val="0"/>
        <w:autoSpaceDN w:val="0"/>
        <w:adjustRightInd w:val="0"/>
        <w:ind w:firstLine="709"/>
        <w:jc w:val="center"/>
        <w:rPr>
          <w:rFonts w:eastAsia="Times New Roman"/>
          <w:b/>
          <w:bCs/>
          <w:color w:val="000000"/>
          <w:sz w:val="22"/>
          <w:szCs w:val="22"/>
          <w:shd w:val="clear" w:color="auto" w:fill="auto"/>
        </w:rPr>
      </w:pPr>
      <w:r w:rsidRPr="001C1650">
        <w:rPr>
          <w:rFonts w:eastAsia="Times New Roman"/>
          <w:b/>
          <w:bCs/>
          <w:color w:val="000000"/>
          <w:sz w:val="22"/>
          <w:szCs w:val="22"/>
          <w:shd w:val="clear" w:color="auto" w:fill="auto"/>
        </w:rPr>
        <w:t>7. Порядок рассмотрения споров</w:t>
      </w:r>
    </w:p>
    <w:p w14:paraId="68491BA6" w14:textId="77777777" w:rsidR="001C1650" w:rsidRPr="001C1650" w:rsidRDefault="001C1650" w:rsidP="001C1650">
      <w:pPr>
        <w:suppressAutoHyphens/>
        <w:autoSpaceDE w:val="0"/>
        <w:autoSpaceDN w:val="0"/>
        <w:adjustRightInd w:val="0"/>
        <w:ind w:firstLine="709"/>
        <w:rPr>
          <w:rFonts w:eastAsia="Times New Roman"/>
          <w:color w:val="000000"/>
          <w:sz w:val="22"/>
          <w:szCs w:val="22"/>
          <w:shd w:val="clear" w:color="auto" w:fill="auto"/>
        </w:rPr>
      </w:pPr>
      <w:r w:rsidRPr="001C1650">
        <w:rPr>
          <w:rFonts w:eastAsia="Times New Roman"/>
          <w:color w:val="000000"/>
          <w:sz w:val="22"/>
          <w:szCs w:val="22"/>
          <w:shd w:val="clear" w:color="auto" w:fill="auto"/>
        </w:rPr>
        <w:t xml:space="preserve">7.1. Все споры и разногласия между сторонами, которые могут возникнуть </w:t>
      </w:r>
      <w:r w:rsidRPr="001C1650">
        <w:rPr>
          <w:rFonts w:eastAsia="Times New Roman"/>
          <w:color w:val="000000"/>
          <w:sz w:val="22"/>
          <w:szCs w:val="22"/>
          <w:shd w:val="clear" w:color="auto" w:fill="auto"/>
        </w:rPr>
        <w:br/>
        <w:t xml:space="preserve">по настоящему </w:t>
      </w:r>
      <w:r w:rsidRPr="001C1650">
        <w:rPr>
          <w:rFonts w:eastAsia="Times New Roman"/>
          <w:color w:val="auto"/>
          <w:sz w:val="22"/>
          <w:szCs w:val="22"/>
          <w:shd w:val="clear" w:color="auto" w:fill="auto"/>
        </w:rPr>
        <w:t>Договор</w:t>
      </w:r>
      <w:r w:rsidRPr="001C1650">
        <w:rPr>
          <w:rFonts w:eastAsia="Times New Roman"/>
          <w:color w:val="000000"/>
          <w:sz w:val="22"/>
          <w:szCs w:val="22"/>
          <w:shd w:val="clear" w:color="auto" w:fill="auto"/>
        </w:rPr>
        <w:t>у или в связи с ним, решаются путем переговоров.</w:t>
      </w:r>
    </w:p>
    <w:p w14:paraId="57B6B0C8" w14:textId="77777777" w:rsidR="001C1650" w:rsidRPr="001C1650" w:rsidRDefault="001C1650" w:rsidP="001C1650">
      <w:pPr>
        <w:suppressAutoHyphen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7.2.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16A8BDB4" w14:textId="77777777" w:rsidR="001C1650" w:rsidRPr="001C1650" w:rsidRDefault="001C1650" w:rsidP="001C1650">
      <w:pPr>
        <w:suppressAutoHyphens/>
        <w:autoSpaceDE w:val="0"/>
        <w:autoSpaceDN w:val="0"/>
        <w:adjustRightInd w:val="0"/>
        <w:ind w:firstLine="709"/>
        <w:rPr>
          <w:rFonts w:eastAsia="Times New Roman"/>
          <w:color w:val="000000"/>
          <w:sz w:val="22"/>
          <w:szCs w:val="22"/>
          <w:shd w:val="clear" w:color="auto" w:fill="auto"/>
        </w:rPr>
      </w:pPr>
      <w:r w:rsidRPr="001C1650">
        <w:rPr>
          <w:rFonts w:eastAsia="Times New Roman"/>
          <w:color w:val="000000"/>
          <w:sz w:val="22"/>
          <w:szCs w:val="22"/>
          <w:shd w:val="clear" w:color="auto" w:fill="auto"/>
        </w:rPr>
        <w:t>7.3. Вопросы, не урегулированные в претензионном порядке, подлежат разрешению в Арбитражном суде Республики Марий Эл.</w:t>
      </w:r>
    </w:p>
    <w:p w14:paraId="62825C15" w14:textId="77777777" w:rsidR="001C1650" w:rsidRPr="001C1650" w:rsidRDefault="001C1650" w:rsidP="001C1650">
      <w:pPr>
        <w:suppressAutoHyphens/>
        <w:autoSpaceDE w:val="0"/>
        <w:autoSpaceDN w:val="0"/>
        <w:adjustRightInd w:val="0"/>
        <w:ind w:firstLine="709"/>
        <w:jc w:val="center"/>
        <w:rPr>
          <w:rFonts w:eastAsia="Times New Roman"/>
          <w:b/>
          <w:bCs/>
          <w:color w:val="000000"/>
          <w:sz w:val="22"/>
          <w:szCs w:val="22"/>
          <w:shd w:val="clear" w:color="auto" w:fill="auto"/>
        </w:rPr>
      </w:pPr>
      <w:r w:rsidRPr="001C1650">
        <w:rPr>
          <w:rFonts w:eastAsia="Times New Roman"/>
          <w:b/>
          <w:bCs/>
          <w:color w:val="000000"/>
          <w:sz w:val="22"/>
          <w:szCs w:val="22"/>
          <w:shd w:val="clear" w:color="auto" w:fill="auto"/>
        </w:rPr>
        <w:t>8. Срок действия Договора</w:t>
      </w:r>
    </w:p>
    <w:p w14:paraId="3E138C96" w14:textId="77777777" w:rsidR="001C1650" w:rsidRPr="001C1650" w:rsidRDefault="001C1650" w:rsidP="001C1650">
      <w:pPr>
        <w:autoSpaceDE w:val="0"/>
        <w:autoSpaceDN w:val="0"/>
        <w:adjustRightInd w:val="0"/>
        <w:ind w:firstLine="709"/>
        <w:rPr>
          <w:rFonts w:eastAsia="Times New Roman"/>
          <w:color w:val="000000"/>
          <w:sz w:val="22"/>
          <w:szCs w:val="22"/>
          <w:shd w:val="clear" w:color="auto" w:fill="auto"/>
          <w:lang w:eastAsia="zh-CN"/>
        </w:rPr>
      </w:pPr>
      <w:r w:rsidRPr="001C1650">
        <w:rPr>
          <w:rFonts w:eastAsia="Times New Roman"/>
          <w:color w:val="000000"/>
          <w:sz w:val="22"/>
          <w:szCs w:val="22"/>
          <w:shd w:val="clear" w:color="auto" w:fill="auto"/>
        </w:rPr>
        <w:t xml:space="preserve">8.1. Настоящий Договор вступает в силу с момента его подписания Сторонами и действует </w:t>
      </w:r>
      <w:r w:rsidRPr="001C1650">
        <w:rPr>
          <w:rFonts w:eastAsia="Times New Roman"/>
          <w:color w:val="auto"/>
          <w:szCs w:val="20"/>
          <w:shd w:val="clear" w:color="auto" w:fill="auto"/>
        </w:rPr>
        <w:t>01.10.2024г. по 31.03.2025 г.</w:t>
      </w:r>
      <w:r w:rsidRPr="001C1650">
        <w:rPr>
          <w:rFonts w:eastAsia="Times New Roman"/>
          <w:color w:val="000000"/>
          <w:sz w:val="22"/>
          <w:szCs w:val="22"/>
          <w:shd w:val="clear" w:color="auto" w:fill="auto"/>
        </w:rPr>
        <w:t xml:space="preserve"> включительно, </w:t>
      </w:r>
      <w:r w:rsidRPr="001C1650">
        <w:rPr>
          <w:rFonts w:eastAsia="Times New Roman"/>
          <w:color w:val="000000"/>
          <w:sz w:val="22"/>
          <w:szCs w:val="22"/>
          <w:shd w:val="clear" w:color="auto" w:fill="auto"/>
          <w:lang w:eastAsia="zh-CN"/>
        </w:rPr>
        <w:t xml:space="preserve">а в части расчетов - до их полного завершения. </w:t>
      </w:r>
    </w:p>
    <w:p w14:paraId="0F05331B" w14:textId="77777777" w:rsidR="001C1650" w:rsidRPr="001C1650" w:rsidRDefault="001C1650" w:rsidP="001C1650">
      <w:pPr>
        <w:autoSpaceDE w:val="0"/>
        <w:autoSpaceDN w:val="0"/>
        <w:adjustRightInd w:val="0"/>
        <w:ind w:firstLine="709"/>
        <w:rPr>
          <w:rFonts w:eastAsia="Times New Roman"/>
          <w:color w:val="000000"/>
          <w:sz w:val="22"/>
          <w:szCs w:val="22"/>
          <w:shd w:val="clear" w:color="auto" w:fill="auto"/>
          <w:lang w:eastAsia="zh-CN"/>
        </w:rPr>
      </w:pPr>
      <w:r w:rsidRPr="001C1650">
        <w:rPr>
          <w:rFonts w:eastAsia="Times New Roman"/>
          <w:color w:val="000000"/>
          <w:sz w:val="22"/>
          <w:szCs w:val="22"/>
          <w:shd w:val="clear" w:color="auto" w:fill="auto"/>
          <w:lang w:eastAsia="zh-CN"/>
        </w:rPr>
        <w:t>8.2. Срок действия Договора может быть продлен по соглашению Сторон.</w:t>
      </w:r>
    </w:p>
    <w:p w14:paraId="558659C4" w14:textId="77777777" w:rsidR="001C1650" w:rsidRPr="001C1650" w:rsidRDefault="001C1650" w:rsidP="001C1650">
      <w:pPr>
        <w:widowControl w:val="0"/>
        <w:ind w:firstLine="709"/>
        <w:rPr>
          <w:rFonts w:eastAsia="Times New Roman"/>
          <w:color w:val="000000"/>
          <w:sz w:val="22"/>
          <w:szCs w:val="22"/>
          <w:shd w:val="clear" w:color="auto" w:fill="auto"/>
        </w:rPr>
      </w:pPr>
      <w:r w:rsidRPr="001C1650">
        <w:rPr>
          <w:rFonts w:eastAsia="Times New Roman"/>
          <w:noProof/>
          <w:color w:val="auto"/>
          <w:sz w:val="22"/>
          <w:szCs w:val="22"/>
          <w:shd w:val="clear" w:color="auto" w:fill="auto"/>
        </w:rPr>
        <w:t>8.3. </w:t>
      </w:r>
      <w:r w:rsidRPr="001C1650">
        <w:rPr>
          <w:rFonts w:eastAsia="Times New Roman"/>
          <w:color w:val="000000"/>
          <w:sz w:val="22"/>
          <w:szCs w:val="22"/>
          <w:shd w:val="clear" w:color="auto" w:fill="auto"/>
        </w:rPr>
        <w:t xml:space="preserve">Прекращение (окончание) срока действия </w:t>
      </w:r>
      <w:r w:rsidRPr="001C1650">
        <w:rPr>
          <w:rFonts w:eastAsia="Times New Roman"/>
          <w:color w:val="auto"/>
          <w:sz w:val="22"/>
          <w:szCs w:val="22"/>
          <w:shd w:val="clear" w:color="auto" w:fill="auto"/>
        </w:rPr>
        <w:t>Договор</w:t>
      </w:r>
      <w:r w:rsidRPr="001C1650">
        <w:rPr>
          <w:rFonts w:eastAsia="Times New Roman"/>
          <w:color w:val="000000"/>
          <w:sz w:val="22"/>
          <w:szCs w:val="22"/>
          <w:shd w:val="clear" w:color="auto" w:fill="auto"/>
        </w:rPr>
        <w:t xml:space="preserve">а не освобождает Стороны от гарантийных обязательств (в случае их наличия), ответственности за неисполнение или ненадлежащее исполнение настоящего </w:t>
      </w:r>
      <w:r w:rsidRPr="001C1650">
        <w:rPr>
          <w:rFonts w:eastAsia="Times New Roman"/>
          <w:color w:val="auto"/>
          <w:sz w:val="22"/>
          <w:szCs w:val="22"/>
          <w:shd w:val="clear" w:color="auto" w:fill="auto"/>
        </w:rPr>
        <w:t>Договор</w:t>
      </w:r>
      <w:r w:rsidRPr="001C1650">
        <w:rPr>
          <w:rFonts w:eastAsia="Times New Roman"/>
          <w:color w:val="000000"/>
          <w:sz w:val="22"/>
          <w:szCs w:val="22"/>
          <w:shd w:val="clear" w:color="auto" w:fill="auto"/>
        </w:rPr>
        <w:t xml:space="preserve">а, если таковые имели место при исполнении условий </w:t>
      </w:r>
      <w:r w:rsidRPr="001C1650">
        <w:rPr>
          <w:rFonts w:eastAsia="Times New Roman"/>
          <w:color w:val="auto"/>
          <w:sz w:val="22"/>
          <w:szCs w:val="22"/>
          <w:shd w:val="clear" w:color="auto" w:fill="auto"/>
        </w:rPr>
        <w:t>Договор</w:t>
      </w:r>
      <w:r w:rsidRPr="001C1650">
        <w:rPr>
          <w:rFonts w:eastAsia="Times New Roman"/>
          <w:color w:val="000000"/>
          <w:sz w:val="22"/>
          <w:szCs w:val="22"/>
          <w:shd w:val="clear" w:color="auto" w:fill="auto"/>
        </w:rPr>
        <w:t>а.</w:t>
      </w:r>
    </w:p>
    <w:p w14:paraId="1E2E8E92" w14:textId="77777777" w:rsidR="001C1650" w:rsidRPr="001C1650" w:rsidRDefault="001C1650" w:rsidP="001C1650">
      <w:pPr>
        <w:widowControl w:val="0"/>
        <w:ind w:firstLine="709"/>
        <w:rPr>
          <w:rFonts w:eastAsia="Times New Roman"/>
          <w:color w:val="000000"/>
          <w:sz w:val="22"/>
          <w:szCs w:val="22"/>
          <w:shd w:val="clear" w:color="auto" w:fill="auto"/>
        </w:rPr>
      </w:pPr>
      <w:r w:rsidRPr="001C1650">
        <w:rPr>
          <w:rFonts w:eastAsia="Times New Roman"/>
          <w:color w:val="000000"/>
          <w:sz w:val="22"/>
          <w:szCs w:val="22"/>
          <w:shd w:val="clear" w:color="auto" w:fill="auto"/>
        </w:rPr>
        <w:t xml:space="preserve">8.4. При досрочном расторжении настоящего </w:t>
      </w:r>
      <w:r w:rsidRPr="001C1650">
        <w:rPr>
          <w:rFonts w:eastAsia="Times New Roman"/>
          <w:color w:val="auto"/>
          <w:sz w:val="22"/>
          <w:szCs w:val="22"/>
          <w:shd w:val="clear" w:color="auto" w:fill="auto"/>
        </w:rPr>
        <w:t>Договор</w:t>
      </w:r>
      <w:r w:rsidRPr="001C1650">
        <w:rPr>
          <w:rFonts w:eastAsia="Times New Roman"/>
          <w:color w:val="000000"/>
          <w:sz w:val="22"/>
          <w:szCs w:val="22"/>
          <w:shd w:val="clear" w:color="auto" w:fill="auto"/>
        </w:rPr>
        <w:t>а стороны должны произвести взаиморасчеты в течение десяти банковских дней с момента его расторжения.</w:t>
      </w:r>
    </w:p>
    <w:p w14:paraId="7B202CC2" w14:textId="77777777" w:rsidR="001C1650" w:rsidRPr="001C1650" w:rsidRDefault="001C1650" w:rsidP="001C1650">
      <w:pPr>
        <w:suppressAutoHyphens/>
        <w:autoSpaceDE w:val="0"/>
        <w:autoSpaceDN w:val="0"/>
        <w:adjustRightInd w:val="0"/>
        <w:ind w:firstLine="709"/>
        <w:jc w:val="center"/>
        <w:rPr>
          <w:rFonts w:eastAsia="Times New Roman"/>
          <w:b/>
          <w:bCs/>
          <w:color w:val="000000"/>
          <w:sz w:val="22"/>
          <w:szCs w:val="22"/>
          <w:shd w:val="clear" w:color="auto" w:fill="auto"/>
        </w:rPr>
      </w:pPr>
      <w:r w:rsidRPr="001C1650">
        <w:rPr>
          <w:rFonts w:eastAsia="Times New Roman"/>
          <w:b/>
          <w:bCs/>
          <w:color w:val="000000"/>
          <w:sz w:val="22"/>
          <w:szCs w:val="22"/>
          <w:shd w:val="clear" w:color="auto" w:fill="auto"/>
        </w:rPr>
        <w:t>9. Обстоятельства непреодолимой силы</w:t>
      </w:r>
    </w:p>
    <w:p w14:paraId="1C6217BF" w14:textId="77777777" w:rsidR="001C1650" w:rsidRPr="001C1650" w:rsidRDefault="001C1650" w:rsidP="001C1650">
      <w:pPr>
        <w:suppressAutoHyphens/>
        <w:autoSpaceDE w:val="0"/>
        <w:autoSpaceDN w:val="0"/>
        <w:adjustRightInd w:val="0"/>
        <w:ind w:firstLine="709"/>
        <w:rPr>
          <w:rFonts w:eastAsia="Times New Roman"/>
          <w:color w:val="auto"/>
          <w:sz w:val="22"/>
          <w:szCs w:val="22"/>
          <w:shd w:val="clear" w:color="auto" w:fill="auto"/>
        </w:rPr>
      </w:pPr>
      <w:r w:rsidRPr="001C1650">
        <w:rPr>
          <w:rFonts w:eastAsia="Times New Roman"/>
          <w:color w:val="000000"/>
          <w:sz w:val="22"/>
          <w:szCs w:val="22"/>
          <w:shd w:val="clear" w:color="auto" w:fill="auto"/>
        </w:rPr>
        <w:t>9.1. </w:t>
      </w:r>
      <w:r w:rsidRPr="001C1650">
        <w:rPr>
          <w:rFonts w:eastAsia="Times New Roman"/>
          <w:color w:val="auto"/>
          <w:sz w:val="22"/>
          <w:szCs w:val="22"/>
          <w:shd w:val="clear" w:color="auto" w:fill="auto"/>
        </w:rPr>
        <w:t>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7A35CB3B" w14:textId="77777777" w:rsidR="001C1650" w:rsidRPr="001C1650" w:rsidRDefault="001C1650" w:rsidP="001C1650">
      <w:pPr>
        <w:tabs>
          <w:tab w:val="left" w:pos="1134"/>
        </w:tabs>
        <w:suppressAutoHyphen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9.</w:t>
      </w:r>
      <w:proofErr w:type="gramStart"/>
      <w:r w:rsidRPr="001C1650">
        <w:rPr>
          <w:rFonts w:eastAsia="Times New Roman"/>
          <w:color w:val="auto"/>
          <w:sz w:val="22"/>
          <w:szCs w:val="22"/>
          <w:shd w:val="clear" w:color="auto" w:fill="auto"/>
        </w:rPr>
        <w:t>2.При</w:t>
      </w:r>
      <w:proofErr w:type="gramEnd"/>
      <w:r w:rsidRPr="001C1650">
        <w:rPr>
          <w:rFonts w:eastAsia="Times New Roman"/>
          <w:color w:val="auto"/>
          <w:sz w:val="22"/>
          <w:szCs w:val="22"/>
          <w:shd w:val="clear" w:color="auto" w:fill="auto"/>
        </w:rPr>
        <w:t xml:space="preserve"> наступлении таких обстоятельств срок исполнения обязательств </w:t>
      </w:r>
      <w:r w:rsidRPr="001C1650">
        <w:rPr>
          <w:rFonts w:eastAsia="Times New Roman"/>
          <w:color w:val="auto"/>
          <w:sz w:val="22"/>
          <w:szCs w:val="22"/>
          <w:shd w:val="clear" w:color="auto" w:fill="auto"/>
        </w:rPr>
        <w:br/>
        <w:t>по настоящему Договору отодвигается соразмерно времени, в течение которого будут действовать такие обстоятельства и их последствия.</w:t>
      </w:r>
    </w:p>
    <w:p w14:paraId="7CC29642" w14:textId="77777777" w:rsidR="001C1650" w:rsidRPr="001C1650" w:rsidRDefault="001C1650" w:rsidP="001C1650">
      <w:pPr>
        <w:suppressAutoHyphen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9.3.</w:t>
      </w:r>
      <w:r w:rsidRPr="001C1650">
        <w:rPr>
          <w:rFonts w:eastAsia="Times New Roman"/>
          <w:color w:val="000000"/>
          <w:sz w:val="22"/>
          <w:szCs w:val="22"/>
          <w:shd w:val="clear" w:color="auto" w:fill="auto"/>
        </w:rPr>
        <w:t> </w:t>
      </w:r>
      <w:r w:rsidRPr="001C1650">
        <w:rPr>
          <w:rFonts w:eastAsia="Times New Roman"/>
          <w:color w:val="auto"/>
          <w:sz w:val="22"/>
          <w:szCs w:val="22"/>
          <w:shd w:val="clear" w:color="auto" w:fill="auto"/>
        </w:rPr>
        <w:t>Свидетельство, выданное соответствующей торговой палатой или иным компетентным органом, является достаточным подтверждением наличия и продолжительности действия непреодолимой силы.</w:t>
      </w:r>
    </w:p>
    <w:p w14:paraId="500B5DAF" w14:textId="77777777" w:rsidR="001C1650" w:rsidRPr="001C1650" w:rsidRDefault="001C1650" w:rsidP="001C1650">
      <w:pPr>
        <w:tabs>
          <w:tab w:val="left" w:pos="709"/>
        </w:tabs>
        <w:autoSpaceDE w:val="0"/>
        <w:autoSpaceDN w:val="0"/>
        <w:adjustRightInd w:val="0"/>
        <w:ind w:firstLine="709"/>
        <w:jc w:val="center"/>
        <w:rPr>
          <w:rFonts w:eastAsia="Times New Roman"/>
          <w:b/>
          <w:bCs/>
          <w:color w:val="000000"/>
          <w:sz w:val="22"/>
          <w:szCs w:val="22"/>
          <w:shd w:val="clear" w:color="auto" w:fill="auto"/>
        </w:rPr>
      </w:pPr>
      <w:r w:rsidRPr="001C1650">
        <w:rPr>
          <w:rFonts w:eastAsia="Times New Roman"/>
          <w:b/>
          <w:bCs/>
          <w:color w:val="000000"/>
          <w:sz w:val="22"/>
          <w:szCs w:val="22"/>
          <w:shd w:val="clear" w:color="auto" w:fill="auto"/>
        </w:rPr>
        <w:t>10. Порядок расторжения Договора</w:t>
      </w:r>
    </w:p>
    <w:p w14:paraId="5F15D837"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10.1. Настоящий Договор может быть расторгнут:</w:t>
      </w:r>
    </w:p>
    <w:p w14:paraId="6414A76C"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 по соглашению Сторон;</w:t>
      </w:r>
    </w:p>
    <w:p w14:paraId="0767B43A"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 в судебном порядке;</w:t>
      </w:r>
    </w:p>
    <w:p w14:paraId="3079CE51"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4BECCA93"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10.2. Заказчик вправе принять решение об одностороннем отказе от исполнения договора в следующих случаях:</w:t>
      </w:r>
    </w:p>
    <w:p w14:paraId="56243860"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10.2.1. При существенном нарушении условий Договора Поставщиком:</w:t>
      </w:r>
    </w:p>
    <w:p w14:paraId="4693A5F3" w14:textId="77777777" w:rsidR="001C1650" w:rsidRPr="001C1650" w:rsidRDefault="001C1650" w:rsidP="001C1650">
      <w:pPr>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10.2.1.1. В случае просрочки поставки Товара более чем на 10 дней.</w:t>
      </w:r>
    </w:p>
    <w:p w14:paraId="29522469"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lastRenderedPageBreak/>
        <w:t>10.2.1.2.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4F4B8E69"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20A329D0"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2E87D7F8"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2C7522E8"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10.2.2. В иных случаях, предусмотренных действующим законодательством.</w:t>
      </w:r>
    </w:p>
    <w:p w14:paraId="24C8E1A5"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498535BB"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166B2905"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10.5. Расторжение Договора по соглашению Сторон производится Сторонами путем подписания соответствующего соглашения о расторжении.</w:t>
      </w:r>
    </w:p>
    <w:p w14:paraId="28114F61" w14:textId="77777777" w:rsidR="001C1650" w:rsidRPr="001C1650" w:rsidRDefault="001C1650" w:rsidP="001C1650">
      <w:pPr>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3B1EF64F"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2DDC05C6" w14:textId="77777777" w:rsidR="001C1650" w:rsidRPr="001C1650" w:rsidRDefault="001C1650" w:rsidP="001C1650">
      <w:pPr>
        <w:shd w:val="clear" w:color="auto" w:fill="FFFFFF"/>
        <w:ind w:firstLine="709"/>
        <w:rPr>
          <w:rFonts w:eastAsia="Times New Roman"/>
          <w:color w:val="auto"/>
          <w:sz w:val="22"/>
          <w:szCs w:val="22"/>
          <w:shd w:val="clear" w:color="auto" w:fill="FFFFFF"/>
        </w:rPr>
      </w:pPr>
      <w:r w:rsidRPr="001C1650">
        <w:rPr>
          <w:rFonts w:eastAsia="Times New Roman"/>
          <w:color w:val="auto"/>
          <w:sz w:val="22"/>
          <w:szCs w:val="22"/>
          <w:shd w:val="clear" w:color="auto" w:fill="FFFFFF"/>
        </w:rPr>
        <w:t xml:space="preserve">10.7.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w:t>
      </w:r>
      <w:r w:rsidRPr="001C1650">
        <w:rPr>
          <w:rFonts w:eastAsia="Times New Roman"/>
          <w:color w:val="auto"/>
          <w:sz w:val="22"/>
          <w:szCs w:val="22"/>
          <w:shd w:val="clear" w:color="auto" w:fill="auto"/>
        </w:rPr>
        <w:t>Договор</w:t>
      </w:r>
      <w:r w:rsidRPr="001C1650">
        <w:rPr>
          <w:rFonts w:eastAsia="Times New Roman"/>
          <w:color w:val="auto"/>
          <w:sz w:val="22"/>
          <w:szCs w:val="22"/>
          <w:shd w:val="clear" w:color="auto" w:fill="FFFFFF"/>
        </w:rPr>
        <w:t>а.</w:t>
      </w:r>
    </w:p>
    <w:p w14:paraId="6CD644EF" w14:textId="77777777" w:rsidR="001C1650" w:rsidRPr="001C1650" w:rsidRDefault="001C1650" w:rsidP="001C1650">
      <w:pPr>
        <w:shd w:val="clear" w:color="auto" w:fill="FFFFFF"/>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13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13 настоящего Договора.</w:t>
      </w:r>
    </w:p>
    <w:p w14:paraId="731F7404" w14:textId="77777777" w:rsidR="001C1650" w:rsidRPr="001C1650" w:rsidRDefault="001C1650" w:rsidP="001C1650">
      <w:pPr>
        <w:shd w:val="clear" w:color="auto" w:fill="FFFFFF"/>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18B2AC93" w14:textId="77777777" w:rsidR="001C1650" w:rsidRPr="001C1650" w:rsidRDefault="001C1650" w:rsidP="001C1650">
      <w:pPr>
        <w:shd w:val="clear" w:color="auto" w:fill="FFFFFF"/>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3154D0D9" w14:textId="77777777" w:rsidR="00617510" w:rsidRDefault="001C1650" w:rsidP="00617510">
      <w:pPr>
        <w:shd w:val="clear" w:color="auto" w:fill="FFFFFF"/>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10.11. При исполнении настоящего Договора изменение его существенных условий допускается по соглашению сторон в следующих случаях:</w:t>
      </w:r>
    </w:p>
    <w:p w14:paraId="0E902831" w14:textId="77777777" w:rsidR="00617510" w:rsidRDefault="001C1650" w:rsidP="00617510">
      <w:pPr>
        <w:shd w:val="clear" w:color="auto" w:fill="FFFFFF"/>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2B43C0FD" w14:textId="77777777" w:rsidR="00617510" w:rsidRDefault="001C1650" w:rsidP="00617510">
      <w:pPr>
        <w:shd w:val="clear" w:color="auto" w:fill="FFFFFF"/>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199C3CEE" w14:textId="2153E9F9" w:rsidR="001C1650" w:rsidRPr="001C1650" w:rsidRDefault="001C1650" w:rsidP="00617510">
      <w:pPr>
        <w:shd w:val="clear" w:color="auto" w:fill="FFFFFF"/>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19DA2A3D" w14:textId="77777777" w:rsidR="001C1650" w:rsidRPr="001C1650" w:rsidRDefault="001C1650" w:rsidP="001C1650">
      <w:pPr>
        <w:tabs>
          <w:tab w:val="left" w:pos="709"/>
        </w:tabs>
        <w:autoSpaceDE w:val="0"/>
        <w:autoSpaceDN w:val="0"/>
        <w:adjustRightInd w:val="0"/>
        <w:ind w:firstLine="709"/>
        <w:jc w:val="center"/>
        <w:rPr>
          <w:rFonts w:eastAsia="Times New Roman"/>
          <w:b/>
          <w:color w:val="auto"/>
          <w:sz w:val="22"/>
          <w:szCs w:val="22"/>
          <w:shd w:val="clear" w:color="auto" w:fill="auto"/>
        </w:rPr>
      </w:pPr>
      <w:r w:rsidRPr="001C1650">
        <w:rPr>
          <w:rFonts w:eastAsia="Times New Roman"/>
          <w:b/>
          <w:color w:val="auto"/>
          <w:sz w:val="22"/>
          <w:szCs w:val="22"/>
          <w:shd w:val="clear" w:color="auto" w:fill="auto"/>
        </w:rPr>
        <w:t>11. Обеспечение исполнения Договора</w:t>
      </w:r>
    </w:p>
    <w:p w14:paraId="61932D57"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 xml:space="preserve">11.1. Обеспечение исполнения настоящего Договора предоставляется Поставщиком на сумму: 611 235 (Шестьсот одиннадцать тысяч двести тридцать пять) рублей 00 копеек, что составляет 5% от </w:t>
      </w:r>
      <w:r w:rsidRPr="001C1650">
        <w:rPr>
          <w:rFonts w:eastAsia="Times New Roman"/>
          <w:color w:val="auto"/>
          <w:sz w:val="22"/>
          <w:szCs w:val="22"/>
          <w:shd w:val="clear" w:color="auto" w:fill="auto"/>
          <w:lang w:eastAsia="zh-CN"/>
        </w:rPr>
        <w:lastRenderedPageBreak/>
        <w:t>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663F51DF"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11.2.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916 852 (Девятьсот шестнадцать тысяч восемьсот пятьдесят два) рубля 50 копеек, или предоставляет информацию, подтверждающую добросовестность Поставщика.</w:t>
      </w:r>
    </w:p>
    <w:p w14:paraId="2634CE1A"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11.3.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11.  Договора, на счёт Заказчика по указанным реквизитам:</w:t>
      </w:r>
    </w:p>
    <w:p w14:paraId="52D3791C"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 xml:space="preserve">МУП «Водоканал» </w:t>
      </w:r>
    </w:p>
    <w:p w14:paraId="15DA13D2"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 xml:space="preserve">ИНН 1215020390 </w:t>
      </w:r>
    </w:p>
    <w:p w14:paraId="6A37214C"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КПП 121501001</w:t>
      </w:r>
    </w:p>
    <w:p w14:paraId="600561C9"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 xml:space="preserve">Расчетный счет </w:t>
      </w:r>
      <w:r w:rsidRPr="001C1650">
        <w:rPr>
          <w:rFonts w:eastAsia="Calibri"/>
          <w:color w:val="auto"/>
          <w:sz w:val="22"/>
          <w:szCs w:val="22"/>
          <w:shd w:val="clear" w:color="auto" w:fill="auto"/>
        </w:rPr>
        <w:t>40702810300000050227</w:t>
      </w:r>
    </w:p>
    <w:p w14:paraId="49853B8E"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 xml:space="preserve">Банк получателя: Банк ГПБ (АО) </w:t>
      </w:r>
    </w:p>
    <w:p w14:paraId="174A80C5"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 xml:space="preserve">Корреспондентский счет </w:t>
      </w:r>
      <w:r w:rsidRPr="001C1650">
        <w:rPr>
          <w:rFonts w:eastAsia="Calibri"/>
          <w:color w:val="auto"/>
          <w:sz w:val="22"/>
          <w:szCs w:val="22"/>
          <w:shd w:val="clear" w:color="auto" w:fill="auto"/>
        </w:rPr>
        <w:t>30101810200000000823</w:t>
      </w:r>
    </w:p>
    <w:p w14:paraId="203AB24D"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 xml:space="preserve">БИК </w:t>
      </w:r>
      <w:r w:rsidRPr="001C1650">
        <w:rPr>
          <w:rFonts w:eastAsia="Calibri"/>
          <w:color w:val="auto"/>
          <w:sz w:val="22"/>
          <w:szCs w:val="22"/>
          <w:shd w:val="clear" w:color="auto" w:fill="auto"/>
        </w:rPr>
        <w:t>044525823</w:t>
      </w:r>
    </w:p>
    <w:p w14:paraId="06D6F850"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 xml:space="preserve">В поле «назначение платежа» обязательно указать: «Средства для обеспечения исполнения Договора поставки </w:t>
      </w:r>
      <w:r w:rsidRPr="001C1650">
        <w:rPr>
          <w:rFonts w:eastAsia="Calibri"/>
          <w:color w:val="auto"/>
          <w:sz w:val="22"/>
          <w:szCs w:val="22"/>
          <w:shd w:val="clear" w:color="auto" w:fill="auto"/>
        </w:rPr>
        <w:t>ГСМ (топливо дизельное, бензин автомобильный АИ-92, бензин автомобильный АИ-95)</w:t>
      </w:r>
      <w:r w:rsidRPr="001C1650">
        <w:rPr>
          <w:rFonts w:eastAsia="Times New Roman"/>
          <w:color w:val="auto"/>
          <w:sz w:val="22"/>
          <w:szCs w:val="22"/>
          <w:shd w:val="clear" w:color="auto" w:fill="auto"/>
          <w:lang w:eastAsia="zh-CN"/>
        </w:rPr>
        <w:t>».</w:t>
      </w:r>
    </w:p>
    <w:p w14:paraId="0000BB5B"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37203E91"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11.4. Обеспечение должно распространяться на все обязательства Поставщика по Договору, в том числе по возмещению убытков, а также уплате неустоек.</w:t>
      </w:r>
    </w:p>
    <w:p w14:paraId="6B0D1678"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11.5.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7023E065"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 xml:space="preserve">11.6. 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14:paraId="2B6464A0"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11.7.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45751130"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11.8. Поставщик обязан предоставить Заказчику оригинал безотзывной банковской гарантии в течение пяти дней с момента заключения Договора.</w:t>
      </w:r>
    </w:p>
    <w:p w14:paraId="372127B8"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11.9. Срок действия банковской гарантии должен превышать срок действия Договора не менее чем на один месяц.</w:t>
      </w:r>
    </w:p>
    <w:p w14:paraId="0DFD8A0D"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11.10.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14:paraId="52A5BDC8"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11.11.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3B6E902D"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11.12.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1B9DE51E" w14:textId="77777777" w:rsidR="001C1650" w:rsidRPr="001C1650" w:rsidRDefault="001C1650" w:rsidP="001C1650">
      <w:pPr>
        <w:ind w:firstLine="709"/>
        <w:rPr>
          <w:rFonts w:eastAsia="Calibri"/>
          <w:color w:val="000000"/>
          <w:sz w:val="22"/>
          <w:szCs w:val="22"/>
          <w:shd w:val="clear" w:color="auto" w:fill="auto"/>
        </w:rPr>
      </w:pPr>
      <w:r w:rsidRPr="001C1650">
        <w:rPr>
          <w:rFonts w:eastAsia="Times New Roman"/>
          <w:color w:val="auto"/>
          <w:sz w:val="22"/>
          <w:szCs w:val="22"/>
          <w:shd w:val="clear" w:color="auto" w:fill="auto"/>
          <w:lang w:eastAsia="zh-CN"/>
        </w:rPr>
        <w:lastRenderedPageBreak/>
        <w:t xml:space="preserve">11.13.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  </w:t>
      </w:r>
    </w:p>
    <w:p w14:paraId="136B706A" w14:textId="77777777" w:rsidR="001C1650" w:rsidRPr="001C1650" w:rsidRDefault="001C1650" w:rsidP="001C1650">
      <w:pPr>
        <w:keepNext/>
        <w:keepLines/>
        <w:shd w:val="clear" w:color="auto" w:fill="FFFFFF"/>
        <w:ind w:firstLine="709"/>
        <w:jc w:val="center"/>
        <w:rPr>
          <w:rFonts w:eastAsia="Times New Roman"/>
          <w:color w:val="auto"/>
          <w:sz w:val="22"/>
          <w:szCs w:val="22"/>
          <w:shd w:val="clear" w:color="auto" w:fill="auto"/>
        </w:rPr>
      </w:pPr>
      <w:r w:rsidRPr="001C1650">
        <w:rPr>
          <w:rFonts w:eastAsia="Times New Roman"/>
          <w:b/>
          <w:bCs/>
          <w:color w:val="000000"/>
          <w:sz w:val="22"/>
          <w:szCs w:val="22"/>
          <w:shd w:val="clear" w:color="auto" w:fill="auto"/>
        </w:rPr>
        <w:t>12. Прочие условия</w:t>
      </w:r>
    </w:p>
    <w:p w14:paraId="1BC4550C"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 xml:space="preserve">12.1. </w:t>
      </w:r>
      <w:r w:rsidRPr="001C1650">
        <w:rPr>
          <w:rFonts w:eastAsia="Times New Roman"/>
          <w:color w:val="000000"/>
          <w:sz w:val="22"/>
          <w:szCs w:val="22"/>
          <w:shd w:val="clear" w:color="auto" w:fill="auto"/>
        </w:rPr>
        <w:t xml:space="preserve">Настоящий </w:t>
      </w:r>
      <w:r w:rsidRPr="001C1650">
        <w:rPr>
          <w:rFonts w:eastAsia="Times New Roman"/>
          <w:color w:val="auto"/>
          <w:sz w:val="22"/>
          <w:szCs w:val="22"/>
          <w:shd w:val="clear" w:color="auto" w:fill="auto"/>
        </w:rPr>
        <w:t>Договор</w:t>
      </w:r>
      <w:r w:rsidRPr="001C1650">
        <w:rPr>
          <w:rFonts w:eastAsia="Times New Roman"/>
          <w:color w:val="000000"/>
          <w:sz w:val="22"/>
          <w:szCs w:val="22"/>
          <w:shd w:val="clear" w:color="auto" w:fill="auto"/>
        </w:rPr>
        <w:t xml:space="preserve"> подписан в форме электронного документа, также Сторонами может быть подписан </w:t>
      </w:r>
      <w:r w:rsidRPr="001C1650">
        <w:rPr>
          <w:rFonts w:eastAsia="Times New Roman"/>
          <w:color w:val="auto"/>
          <w:sz w:val="22"/>
          <w:szCs w:val="22"/>
          <w:shd w:val="clear" w:color="auto" w:fill="auto"/>
        </w:rPr>
        <w:t xml:space="preserve">Договор </w:t>
      </w:r>
      <w:r w:rsidRPr="001C1650">
        <w:rPr>
          <w:rFonts w:eastAsia="Times New Roman"/>
          <w:color w:val="000000"/>
          <w:sz w:val="22"/>
          <w:szCs w:val="22"/>
          <w:shd w:val="clear" w:color="auto" w:fill="auto"/>
        </w:rPr>
        <w:t>на бумажном носителе в двух экземплярах, имеющих одинаковую юридическую силу, по одному экземпляру для каждой из Сторон</w:t>
      </w:r>
      <w:r w:rsidRPr="001C1650">
        <w:rPr>
          <w:rFonts w:eastAsia="Times New Roman"/>
          <w:color w:val="auto"/>
          <w:sz w:val="22"/>
          <w:szCs w:val="22"/>
          <w:shd w:val="clear" w:color="auto" w:fill="auto"/>
        </w:rPr>
        <w:t>.</w:t>
      </w:r>
    </w:p>
    <w:p w14:paraId="55FF6C39" w14:textId="77777777" w:rsidR="001C1650" w:rsidRPr="001C1650" w:rsidRDefault="001C1650" w:rsidP="001C1650">
      <w:pPr>
        <w:keepNext/>
        <w:keepLines/>
        <w:shd w:val="clear" w:color="auto" w:fill="FFFFFF"/>
        <w:tabs>
          <w:tab w:val="left" w:pos="935"/>
        </w:tabs>
        <w:suppressAutoHyphens/>
        <w:ind w:firstLine="709"/>
        <w:rPr>
          <w:rFonts w:eastAsia="Times New Roman"/>
          <w:color w:val="000000"/>
          <w:sz w:val="22"/>
          <w:szCs w:val="22"/>
          <w:shd w:val="clear" w:color="auto" w:fill="auto"/>
        </w:rPr>
      </w:pPr>
      <w:r w:rsidRPr="001C1650">
        <w:rPr>
          <w:rFonts w:eastAsia="Times New Roman"/>
          <w:color w:val="auto"/>
          <w:sz w:val="22"/>
          <w:szCs w:val="22"/>
          <w:shd w:val="clear" w:color="auto" w:fill="auto"/>
        </w:rPr>
        <w:t xml:space="preserve">12.2. </w:t>
      </w:r>
      <w:r w:rsidRPr="001C1650">
        <w:rPr>
          <w:rFonts w:eastAsia="Times New Roman"/>
          <w:color w:val="000000"/>
          <w:sz w:val="22"/>
          <w:szCs w:val="22"/>
          <w:shd w:val="clear" w:color="auto" w:fill="auto"/>
        </w:rPr>
        <w:t xml:space="preserve">Стороны обязаны информировать друг друга об изменении адресов </w:t>
      </w:r>
      <w:r w:rsidRPr="001C1650">
        <w:rPr>
          <w:rFonts w:eastAsia="Times New Roman"/>
          <w:color w:val="000000"/>
          <w:sz w:val="22"/>
          <w:szCs w:val="22"/>
          <w:shd w:val="clear" w:color="auto" w:fill="auto"/>
        </w:rPr>
        <w:br/>
        <w:t>и реквизитов сторон в течение 3-х дней.</w:t>
      </w:r>
    </w:p>
    <w:p w14:paraId="42E7AFC2" w14:textId="77777777" w:rsidR="001C1650" w:rsidRPr="001C1650" w:rsidRDefault="001C1650" w:rsidP="001C1650">
      <w:pPr>
        <w:ind w:firstLine="709"/>
        <w:rPr>
          <w:rFonts w:eastAsia="Times New Roman"/>
          <w:color w:val="000000"/>
          <w:sz w:val="22"/>
          <w:szCs w:val="22"/>
          <w:shd w:val="clear" w:color="auto" w:fill="auto"/>
        </w:rPr>
      </w:pPr>
      <w:r w:rsidRPr="001C1650">
        <w:rPr>
          <w:rFonts w:eastAsia="Times New Roman"/>
          <w:color w:val="000000"/>
          <w:sz w:val="22"/>
          <w:szCs w:val="22"/>
          <w:shd w:val="clear" w:color="auto" w:fill="auto"/>
        </w:rPr>
        <w:t>12.3. Все изменения и дополнения к настоящему договору действительны в том случае, если они совершены в письменной форме и подписаны Сторонами.</w:t>
      </w:r>
    </w:p>
    <w:p w14:paraId="4D4E7247" w14:textId="77777777" w:rsidR="001C1650" w:rsidRPr="001C1650" w:rsidRDefault="001C1650" w:rsidP="001C1650">
      <w:pPr>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12.4.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5582EE99"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12.5. Во всем, что не предусмотрено настоящим договором, Стороны руководствуются действующим законодательством Российской Федерации.</w:t>
      </w:r>
    </w:p>
    <w:p w14:paraId="1B085780" w14:textId="77777777" w:rsidR="001C1650" w:rsidRPr="001C1650" w:rsidRDefault="001C1650" w:rsidP="001C1650">
      <w:pPr>
        <w:widowControl w:val="0"/>
        <w:shd w:val="clear" w:color="auto" w:fill="FFFFFF"/>
        <w:tabs>
          <w:tab w:val="left" w:pos="1286"/>
        </w:tabs>
        <w:suppressAutoHyphens/>
        <w:autoSpaceDE w:val="0"/>
        <w:ind w:firstLine="709"/>
        <w:rPr>
          <w:rFonts w:eastAsia="Calibri"/>
          <w:color w:val="000000"/>
          <w:sz w:val="22"/>
          <w:szCs w:val="22"/>
          <w:shd w:val="clear" w:color="auto" w:fill="auto"/>
          <w:lang w:eastAsia="en-US"/>
        </w:rPr>
      </w:pPr>
      <w:r w:rsidRPr="001C1650">
        <w:rPr>
          <w:rFonts w:eastAsia="Calibri"/>
          <w:color w:val="auto"/>
          <w:sz w:val="22"/>
          <w:szCs w:val="22"/>
          <w:shd w:val="clear" w:color="auto" w:fill="auto"/>
          <w:lang w:eastAsia="ar-SA"/>
        </w:rPr>
        <w:t xml:space="preserve">12.6. Вопросы, не урегулированные </w:t>
      </w:r>
      <w:r w:rsidRPr="001C1650">
        <w:rPr>
          <w:rFonts w:eastAsia="Times New Roman"/>
          <w:color w:val="auto"/>
          <w:sz w:val="22"/>
          <w:szCs w:val="22"/>
          <w:shd w:val="clear" w:color="auto" w:fill="auto"/>
        </w:rPr>
        <w:t>Договор</w:t>
      </w:r>
      <w:r w:rsidRPr="001C1650">
        <w:rPr>
          <w:rFonts w:eastAsia="Calibri"/>
          <w:color w:val="auto"/>
          <w:sz w:val="22"/>
          <w:szCs w:val="22"/>
          <w:shd w:val="clear" w:color="auto" w:fill="auto"/>
          <w:lang w:eastAsia="ar-SA"/>
        </w:rPr>
        <w:t>ом, регламентируются нормами действующего законодательства Российской Федерации.</w:t>
      </w:r>
    </w:p>
    <w:p w14:paraId="2A117CE7" w14:textId="77777777" w:rsidR="001C1650" w:rsidRPr="001C1650" w:rsidRDefault="001C1650" w:rsidP="001C1650">
      <w:pPr>
        <w:suppressAutoHyphens/>
        <w:ind w:firstLine="709"/>
        <w:rPr>
          <w:rFonts w:eastAsia="Calibri"/>
          <w:color w:val="auto"/>
          <w:sz w:val="22"/>
          <w:szCs w:val="22"/>
          <w:shd w:val="clear" w:color="auto" w:fill="auto"/>
          <w:lang w:eastAsia="zh-CN"/>
        </w:rPr>
      </w:pPr>
      <w:r w:rsidRPr="001C1650">
        <w:rPr>
          <w:rFonts w:eastAsia="Calibri"/>
          <w:color w:val="auto"/>
          <w:sz w:val="22"/>
          <w:szCs w:val="22"/>
          <w:shd w:val="clear" w:color="auto" w:fill="auto"/>
          <w:lang w:eastAsia="zh-CN"/>
        </w:rPr>
        <w:t xml:space="preserve">12.7. В случае, если настоящий </w:t>
      </w:r>
      <w:r w:rsidRPr="001C1650">
        <w:rPr>
          <w:rFonts w:eastAsia="Times New Roman"/>
          <w:color w:val="auto"/>
          <w:sz w:val="22"/>
          <w:szCs w:val="22"/>
          <w:shd w:val="clear" w:color="auto" w:fill="auto"/>
        </w:rPr>
        <w:t>Договор</w:t>
      </w:r>
      <w:r w:rsidRPr="001C1650">
        <w:rPr>
          <w:rFonts w:eastAsia="Calibri"/>
          <w:color w:val="auto"/>
          <w:sz w:val="22"/>
          <w:szCs w:val="22"/>
          <w:shd w:val="clear" w:color="auto" w:fill="auto"/>
          <w:lang w:eastAsia="zh-CN"/>
        </w:rPr>
        <w:t xml:space="preserve"> заключается с физическим лицом, за исключением индивидуального предпринимателя или иного занимающегося частной практикой лица, сумма </w:t>
      </w:r>
      <w:r w:rsidRPr="001C1650">
        <w:rPr>
          <w:rFonts w:eastAsia="Times New Roman"/>
          <w:color w:val="auto"/>
          <w:sz w:val="22"/>
          <w:szCs w:val="22"/>
          <w:shd w:val="clear" w:color="auto" w:fill="auto"/>
        </w:rPr>
        <w:t>Договор</w:t>
      </w:r>
      <w:r w:rsidRPr="001C1650">
        <w:rPr>
          <w:rFonts w:eastAsia="Calibri"/>
          <w:color w:val="auto"/>
          <w:sz w:val="22"/>
          <w:szCs w:val="22"/>
          <w:shd w:val="clear" w:color="auto" w:fill="auto"/>
          <w:lang w:eastAsia="zh-CN"/>
        </w:rPr>
        <w:t>а уменьшается на размер налоговых платежей, связанных с оплатой Договора.</w:t>
      </w:r>
    </w:p>
    <w:p w14:paraId="7BF1749E" w14:textId="77777777" w:rsidR="001C1650" w:rsidRPr="001C1650" w:rsidRDefault="001C1650" w:rsidP="001C1650">
      <w:pPr>
        <w:suppressAutoHyphens/>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12.8. При исполнении настоящего Договора изменение его существенных условий допускается по соглашению сторон в следующих случаях:</w:t>
      </w:r>
    </w:p>
    <w:p w14:paraId="7913D545" w14:textId="77777777" w:rsidR="001C1650" w:rsidRPr="001C1650" w:rsidRDefault="001C1650" w:rsidP="001C1650">
      <w:pPr>
        <w:suppressAutoHyphens/>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11.8.1.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08E9AC49" w14:textId="77777777" w:rsidR="001C1650" w:rsidRPr="001C1650" w:rsidRDefault="001C1650" w:rsidP="001C1650">
      <w:pPr>
        <w:suppressAutoHyphens/>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12.8.2.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07831582" w14:textId="77777777" w:rsidR="001C1650" w:rsidRPr="001C1650" w:rsidRDefault="001C1650" w:rsidP="001C1650">
      <w:pPr>
        <w:suppressAutoHyphens/>
        <w:ind w:firstLine="709"/>
        <w:rPr>
          <w:rFonts w:eastAsia="Calibri"/>
          <w:color w:val="000000"/>
          <w:sz w:val="22"/>
          <w:szCs w:val="22"/>
          <w:shd w:val="clear" w:color="auto" w:fill="auto"/>
          <w:lang w:eastAsia="zh-CN"/>
        </w:rPr>
      </w:pPr>
      <w:r w:rsidRPr="001C1650">
        <w:rPr>
          <w:rFonts w:eastAsia="Calibri"/>
          <w:color w:val="000000"/>
          <w:sz w:val="22"/>
          <w:szCs w:val="22"/>
          <w:shd w:val="clear" w:color="auto" w:fill="auto"/>
          <w:lang w:eastAsia="zh-CN"/>
        </w:rPr>
        <w:t xml:space="preserve">12.9. Настоящий </w:t>
      </w:r>
      <w:r w:rsidRPr="001C1650">
        <w:rPr>
          <w:rFonts w:eastAsia="Times New Roman"/>
          <w:color w:val="auto"/>
          <w:sz w:val="22"/>
          <w:szCs w:val="22"/>
          <w:shd w:val="clear" w:color="auto" w:fill="auto"/>
        </w:rPr>
        <w:t>Договор</w:t>
      </w:r>
      <w:r w:rsidRPr="001C1650">
        <w:rPr>
          <w:rFonts w:eastAsia="Calibri"/>
          <w:color w:val="000000"/>
          <w:sz w:val="22"/>
          <w:szCs w:val="22"/>
          <w:shd w:val="clear" w:color="auto" w:fill="auto"/>
          <w:lang w:eastAsia="zh-CN"/>
        </w:rPr>
        <w:t xml:space="preserve"> составлен в двух экземплярах, имеющих одинаковую юридическую силу, по одному для каждой из сторон.</w:t>
      </w:r>
    </w:p>
    <w:p w14:paraId="4ADCDD6A" w14:textId="77777777" w:rsidR="001C1650" w:rsidRPr="001C1650" w:rsidRDefault="001C1650" w:rsidP="001C1650">
      <w:pPr>
        <w:suppressAutoHyphens/>
        <w:ind w:firstLine="709"/>
        <w:rPr>
          <w:rFonts w:eastAsia="Calibri"/>
          <w:color w:val="000000"/>
          <w:sz w:val="22"/>
          <w:szCs w:val="22"/>
          <w:shd w:val="clear" w:color="auto" w:fill="auto"/>
          <w:lang w:eastAsia="zh-CN"/>
        </w:rPr>
      </w:pPr>
      <w:r w:rsidRPr="001C1650">
        <w:rPr>
          <w:rFonts w:eastAsia="Calibri"/>
          <w:color w:val="000000"/>
          <w:sz w:val="22"/>
          <w:szCs w:val="22"/>
          <w:shd w:val="clear" w:color="auto" w:fill="auto"/>
          <w:lang w:eastAsia="zh-CN"/>
        </w:rPr>
        <w:t xml:space="preserve">12.10. Неотъемлемой частью настоящего </w:t>
      </w:r>
      <w:r w:rsidRPr="001C1650">
        <w:rPr>
          <w:rFonts w:eastAsia="Times New Roman"/>
          <w:color w:val="auto"/>
          <w:sz w:val="22"/>
          <w:szCs w:val="22"/>
          <w:shd w:val="clear" w:color="auto" w:fill="auto"/>
        </w:rPr>
        <w:t>Договор</w:t>
      </w:r>
      <w:r w:rsidRPr="001C1650">
        <w:rPr>
          <w:rFonts w:eastAsia="Calibri"/>
          <w:color w:val="000000"/>
          <w:sz w:val="22"/>
          <w:szCs w:val="22"/>
          <w:shd w:val="clear" w:color="auto" w:fill="auto"/>
          <w:lang w:eastAsia="zh-CN"/>
        </w:rPr>
        <w:t>а является:</w:t>
      </w:r>
    </w:p>
    <w:p w14:paraId="16270666" w14:textId="77777777" w:rsidR="001C1650" w:rsidRPr="001C1650" w:rsidRDefault="001C1650" w:rsidP="001C1650">
      <w:pPr>
        <w:suppressAutoHyphens/>
        <w:ind w:firstLine="709"/>
        <w:rPr>
          <w:rFonts w:eastAsia="Calibri"/>
          <w:color w:val="000000"/>
          <w:sz w:val="22"/>
          <w:szCs w:val="22"/>
          <w:shd w:val="clear" w:color="auto" w:fill="auto"/>
          <w:lang w:eastAsia="zh-CN"/>
        </w:rPr>
      </w:pPr>
      <w:r w:rsidRPr="001C1650">
        <w:rPr>
          <w:rFonts w:eastAsia="Calibri"/>
          <w:color w:val="000000"/>
          <w:sz w:val="22"/>
          <w:szCs w:val="22"/>
          <w:shd w:val="clear" w:color="auto" w:fill="auto"/>
          <w:lang w:eastAsia="zh-CN"/>
        </w:rPr>
        <w:t xml:space="preserve">- Приложение № 1. Спецификация. </w:t>
      </w:r>
    </w:p>
    <w:p w14:paraId="722D3731" w14:textId="77777777" w:rsidR="001C1650" w:rsidRPr="001C1650" w:rsidRDefault="001C1650" w:rsidP="001C1650">
      <w:pPr>
        <w:suppressAutoHyphens/>
        <w:ind w:firstLine="709"/>
        <w:rPr>
          <w:rFonts w:eastAsia="Calibri"/>
          <w:color w:val="000000"/>
          <w:sz w:val="22"/>
          <w:szCs w:val="22"/>
          <w:shd w:val="clear" w:color="auto" w:fill="auto"/>
          <w:lang w:eastAsia="zh-CN"/>
        </w:rPr>
      </w:pPr>
      <w:r w:rsidRPr="001C1650">
        <w:rPr>
          <w:rFonts w:eastAsia="Calibri"/>
          <w:color w:val="000000"/>
          <w:sz w:val="22"/>
          <w:szCs w:val="22"/>
          <w:shd w:val="clear" w:color="auto" w:fill="auto"/>
          <w:lang w:eastAsia="zh-CN"/>
        </w:rPr>
        <w:t xml:space="preserve">- Приложение № 2. Перечень АЗС. </w:t>
      </w:r>
    </w:p>
    <w:p w14:paraId="03A54142" w14:textId="77777777" w:rsidR="001C1650" w:rsidRPr="001C1650" w:rsidRDefault="001C1650" w:rsidP="00DF24C9">
      <w:pPr>
        <w:suppressAutoHyphens/>
        <w:spacing w:line="216" w:lineRule="auto"/>
        <w:ind w:firstLine="709"/>
        <w:jc w:val="center"/>
        <w:rPr>
          <w:rFonts w:eastAsia="Times New Roman"/>
          <w:b/>
          <w:bCs/>
          <w:color w:val="auto"/>
          <w:sz w:val="22"/>
          <w:szCs w:val="22"/>
          <w:shd w:val="clear" w:color="auto" w:fill="auto"/>
        </w:rPr>
      </w:pPr>
      <w:r w:rsidRPr="001C1650">
        <w:rPr>
          <w:rFonts w:eastAsia="Times New Roman"/>
          <w:b/>
          <w:bCs/>
          <w:color w:val="auto"/>
          <w:sz w:val="22"/>
          <w:szCs w:val="22"/>
          <w:shd w:val="clear" w:color="auto" w:fill="auto"/>
        </w:rPr>
        <w:t>13. Юридические адреса, банковские реквизиты и подписи сторон:</w:t>
      </w:r>
    </w:p>
    <w:p w14:paraId="75C52264" w14:textId="77777777" w:rsidR="001C1650" w:rsidRPr="001C1650" w:rsidRDefault="001C1650" w:rsidP="001C1650">
      <w:pPr>
        <w:suppressAutoHyphens/>
        <w:spacing w:line="216" w:lineRule="auto"/>
        <w:ind w:firstLine="709"/>
        <w:rPr>
          <w:rFonts w:eastAsia="Times New Roman"/>
          <w:b/>
          <w:bCs/>
          <w:color w:val="auto"/>
          <w:sz w:val="22"/>
          <w:szCs w:val="22"/>
          <w:shd w:val="clear" w:color="auto" w:fill="auto"/>
        </w:rPr>
      </w:pPr>
    </w:p>
    <w:tbl>
      <w:tblPr>
        <w:tblW w:w="9864" w:type="dxa"/>
        <w:tblLayout w:type="fixed"/>
        <w:tblLook w:val="0000" w:firstRow="0" w:lastRow="0" w:firstColumn="0" w:lastColumn="0" w:noHBand="0" w:noVBand="0"/>
      </w:tblPr>
      <w:tblGrid>
        <w:gridCol w:w="5004"/>
        <w:gridCol w:w="4860"/>
      </w:tblGrid>
      <w:tr w:rsidR="001C1650" w:rsidRPr="001C1650" w14:paraId="20C25465" w14:textId="77777777" w:rsidTr="00DF24C9">
        <w:trPr>
          <w:trHeight w:val="3203"/>
        </w:trPr>
        <w:tc>
          <w:tcPr>
            <w:tcW w:w="5004" w:type="dxa"/>
          </w:tcPr>
          <w:p w14:paraId="26C556FB" w14:textId="77777777" w:rsidR="001C1650" w:rsidRPr="001C1650" w:rsidRDefault="001C1650" w:rsidP="001C1650">
            <w:pPr>
              <w:jc w:val="left"/>
              <w:rPr>
                <w:rFonts w:eastAsia="Times New Roman"/>
                <w:b/>
                <w:bCs/>
                <w:color w:val="auto"/>
                <w:sz w:val="22"/>
                <w:szCs w:val="22"/>
                <w:shd w:val="clear" w:color="auto" w:fill="auto"/>
              </w:rPr>
            </w:pPr>
            <w:r w:rsidRPr="001C1650">
              <w:rPr>
                <w:rFonts w:eastAsia="Times New Roman"/>
                <w:b/>
                <w:bCs/>
                <w:color w:val="auto"/>
                <w:sz w:val="22"/>
                <w:szCs w:val="22"/>
                <w:shd w:val="clear" w:color="auto" w:fill="auto"/>
              </w:rPr>
              <w:t>«Заказчик»</w:t>
            </w:r>
          </w:p>
          <w:p w14:paraId="7BA6B060" w14:textId="77777777" w:rsidR="001C1650" w:rsidRPr="001C1650" w:rsidRDefault="001C1650" w:rsidP="001C1650">
            <w:pPr>
              <w:suppressAutoHyphens/>
              <w:spacing w:line="216" w:lineRule="auto"/>
              <w:jc w:val="left"/>
              <w:rPr>
                <w:rFonts w:eastAsia="Calibri"/>
                <w:color w:val="auto"/>
                <w:spacing w:val="-3"/>
                <w:sz w:val="22"/>
                <w:szCs w:val="22"/>
                <w:shd w:val="clear" w:color="auto" w:fill="auto"/>
                <w:lang w:eastAsia="zh-CN"/>
              </w:rPr>
            </w:pPr>
            <w:r w:rsidRPr="001C1650">
              <w:rPr>
                <w:rFonts w:eastAsia="Calibri"/>
                <w:color w:val="auto"/>
                <w:spacing w:val="-3"/>
                <w:sz w:val="22"/>
                <w:szCs w:val="22"/>
                <w:shd w:val="clear" w:color="auto" w:fill="auto"/>
                <w:lang w:eastAsia="zh-CN"/>
              </w:rPr>
              <w:t>МУП «Водоканал»</w:t>
            </w:r>
          </w:p>
          <w:p w14:paraId="44C940DF" w14:textId="77777777" w:rsidR="001C1650" w:rsidRPr="001C1650" w:rsidRDefault="001C1650" w:rsidP="001C1650">
            <w:pPr>
              <w:suppressAutoHyphens/>
              <w:spacing w:line="216" w:lineRule="auto"/>
              <w:jc w:val="left"/>
              <w:rPr>
                <w:rFonts w:eastAsia="Calibri"/>
                <w:color w:val="auto"/>
                <w:spacing w:val="-3"/>
                <w:sz w:val="22"/>
                <w:szCs w:val="22"/>
                <w:shd w:val="clear" w:color="auto" w:fill="auto"/>
                <w:lang w:eastAsia="zh-CN"/>
              </w:rPr>
            </w:pPr>
            <w:r w:rsidRPr="001C1650">
              <w:rPr>
                <w:rFonts w:eastAsia="Calibri"/>
                <w:color w:val="auto"/>
                <w:spacing w:val="-3"/>
                <w:sz w:val="22"/>
                <w:szCs w:val="22"/>
                <w:shd w:val="clear" w:color="auto" w:fill="auto"/>
                <w:lang w:eastAsia="zh-CN"/>
              </w:rPr>
              <w:t xml:space="preserve">ИНН/КПП: 1215020390/121501001 </w:t>
            </w:r>
          </w:p>
          <w:p w14:paraId="77CA775C" w14:textId="77777777" w:rsidR="001C1650" w:rsidRPr="001C1650" w:rsidRDefault="001C1650" w:rsidP="001C1650">
            <w:pPr>
              <w:suppressAutoHyphens/>
              <w:spacing w:line="216" w:lineRule="auto"/>
              <w:jc w:val="left"/>
              <w:rPr>
                <w:rFonts w:eastAsia="Calibri"/>
                <w:color w:val="auto"/>
                <w:spacing w:val="-3"/>
                <w:sz w:val="22"/>
                <w:szCs w:val="22"/>
                <w:shd w:val="clear" w:color="auto" w:fill="auto"/>
                <w:lang w:eastAsia="zh-CN"/>
              </w:rPr>
            </w:pPr>
            <w:r w:rsidRPr="001C1650">
              <w:rPr>
                <w:rFonts w:eastAsia="Calibri"/>
                <w:color w:val="auto"/>
                <w:spacing w:val="-3"/>
                <w:sz w:val="22"/>
                <w:szCs w:val="22"/>
                <w:shd w:val="clear" w:color="auto" w:fill="auto"/>
                <w:lang w:eastAsia="zh-CN"/>
              </w:rPr>
              <w:t>Адрес: 424039, Республика Марий Эл,</w:t>
            </w:r>
          </w:p>
          <w:p w14:paraId="2D520826" w14:textId="77777777" w:rsidR="001C1650" w:rsidRPr="001C1650" w:rsidRDefault="001C1650" w:rsidP="001C1650">
            <w:pPr>
              <w:suppressAutoHyphens/>
              <w:spacing w:line="216" w:lineRule="auto"/>
              <w:jc w:val="left"/>
              <w:rPr>
                <w:rFonts w:eastAsia="Calibri"/>
                <w:color w:val="auto"/>
                <w:spacing w:val="-3"/>
                <w:sz w:val="22"/>
                <w:szCs w:val="22"/>
                <w:shd w:val="clear" w:color="auto" w:fill="auto"/>
                <w:lang w:eastAsia="zh-CN"/>
              </w:rPr>
            </w:pPr>
            <w:r w:rsidRPr="001C1650">
              <w:rPr>
                <w:rFonts w:eastAsia="Calibri"/>
                <w:color w:val="auto"/>
                <w:spacing w:val="-3"/>
                <w:sz w:val="22"/>
                <w:szCs w:val="22"/>
                <w:shd w:val="clear" w:color="auto" w:fill="auto"/>
                <w:lang w:eastAsia="zh-CN"/>
              </w:rPr>
              <w:t xml:space="preserve">г. Йошкар-Ола, ул. Дружбы, д.2, </w:t>
            </w:r>
          </w:p>
          <w:p w14:paraId="3F0F59DE" w14:textId="77777777" w:rsidR="001C1650" w:rsidRPr="001C1650" w:rsidRDefault="001C1650" w:rsidP="001C1650">
            <w:pPr>
              <w:suppressAutoHyphens/>
              <w:spacing w:line="216" w:lineRule="auto"/>
              <w:jc w:val="left"/>
              <w:rPr>
                <w:rFonts w:eastAsia="Calibri"/>
                <w:color w:val="auto"/>
                <w:spacing w:val="-3"/>
                <w:sz w:val="22"/>
                <w:szCs w:val="22"/>
                <w:shd w:val="clear" w:color="auto" w:fill="auto"/>
                <w:lang w:eastAsia="zh-CN"/>
              </w:rPr>
            </w:pPr>
            <w:r w:rsidRPr="001C1650">
              <w:rPr>
                <w:rFonts w:eastAsia="Calibri"/>
                <w:color w:val="auto"/>
                <w:spacing w:val="-3"/>
                <w:sz w:val="22"/>
                <w:szCs w:val="22"/>
                <w:shd w:val="clear" w:color="auto" w:fill="auto"/>
                <w:lang w:eastAsia="zh-CN"/>
              </w:rPr>
              <w:t>р/с 4070281030000050227</w:t>
            </w:r>
          </w:p>
          <w:p w14:paraId="4AF77F1A" w14:textId="77777777" w:rsidR="001C1650" w:rsidRPr="001C1650" w:rsidRDefault="001C1650" w:rsidP="001C1650">
            <w:pPr>
              <w:suppressAutoHyphens/>
              <w:spacing w:line="216" w:lineRule="auto"/>
              <w:jc w:val="left"/>
              <w:rPr>
                <w:rFonts w:eastAsia="Calibri"/>
                <w:color w:val="auto"/>
                <w:spacing w:val="-3"/>
                <w:sz w:val="22"/>
                <w:szCs w:val="22"/>
                <w:shd w:val="clear" w:color="auto" w:fill="auto"/>
                <w:lang w:eastAsia="zh-CN"/>
              </w:rPr>
            </w:pPr>
            <w:r w:rsidRPr="001C1650">
              <w:rPr>
                <w:rFonts w:eastAsia="Calibri"/>
                <w:color w:val="auto"/>
                <w:spacing w:val="-3"/>
                <w:sz w:val="22"/>
                <w:szCs w:val="22"/>
                <w:shd w:val="clear" w:color="auto" w:fill="auto"/>
                <w:lang w:eastAsia="zh-CN"/>
              </w:rPr>
              <w:t>Банк ГПБ (АО)</w:t>
            </w:r>
          </w:p>
          <w:p w14:paraId="13D3E00A" w14:textId="77777777" w:rsidR="001C1650" w:rsidRPr="001C1650" w:rsidRDefault="001C1650" w:rsidP="001C1650">
            <w:pPr>
              <w:suppressAutoHyphens/>
              <w:spacing w:line="216" w:lineRule="auto"/>
              <w:jc w:val="left"/>
              <w:rPr>
                <w:rFonts w:eastAsia="Calibri"/>
                <w:color w:val="auto"/>
                <w:spacing w:val="-3"/>
                <w:sz w:val="22"/>
                <w:szCs w:val="22"/>
                <w:shd w:val="clear" w:color="auto" w:fill="auto"/>
                <w:lang w:eastAsia="zh-CN"/>
              </w:rPr>
            </w:pPr>
            <w:r w:rsidRPr="001C1650">
              <w:rPr>
                <w:rFonts w:eastAsia="Calibri"/>
                <w:color w:val="auto"/>
                <w:spacing w:val="-3"/>
                <w:sz w:val="22"/>
                <w:szCs w:val="22"/>
                <w:shd w:val="clear" w:color="auto" w:fill="auto"/>
                <w:lang w:eastAsia="zh-CN"/>
              </w:rPr>
              <w:t>БИК 044525823,</w:t>
            </w:r>
          </w:p>
          <w:p w14:paraId="4246A012" w14:textId="77777777" w:rsidR="001C1650" w:rsidRPr="001C1650" w:rsidRDefault="001C1650" w:rsidP="001C1650">
            <w:pPr>
              <w:suppressAutoHyphens/>
              <w:spacing w:line="216" w:lineRule="auto"/>
              <w:jc w:val="left"/>
              <w:rPr>
                <w:rFonts w:eastAsia="Calibri"/>
                <w:color w:val="000000"/>
                <w:sz w:val="22"/>
                <w:szCs w:val="22"/>
                <w:shd w:val="clear" w:color="auto" w:fill="auto"/>
                <w:lang w:eastAsia="zh-CN"/>
              </w:rPr>
            </w:pPr>
            <w:r w:rsidRPr="001C1650">
              <w:rPr>
                <w:rFonts w:eastAsia="Calibri"/>
                <w:color w:val="auto"/>
                <w:spacing w:val="-3"/>
                <w:sz w:val="22"/>
                <w:szCs w:val="22"/>
                <w:shd w:val="clear" w:color="auto" w:fill="auto"/>
                <w:lang w:eastAsia="zh-CN"/>
              </w:rPr>
              <w:t>к/с 30101810200000000823,</w:t>
            </w:r>
          </w:p>
          <w:p w14:paraId="2A77B479" w14:textId="77777777" w:rsidR="001C1650" w:rsidRPr="001C1650" w:rsidRDefault="001C1650" w:rsidP="001C1650">
            <w:pPr>
              <w:suppressAutoHyphens/>
              <w:spacing w:line="216" w:lineRule="auto"/>
              <w:jc w:val="left"/>
              <w:rPr>
                <w:rFonts w:eastAsia="Calibri"/>
                <w:color w:val="000000"/>
                <w:sz w:val="22"/>
                <w:szCs w:val="22"/>
                <w:shd w:val="clear" w:color="auto" w:fill="auto"/>
                <w:lang w:eastAsia="zh-CN"/>
              </w:rPr>
            </w:pPr>
            <w:r w:rsidRPr="001C1650">
              <w:rPr>
                <w:rFonts w:eastAsia="Calibri"/>
                <w:color w:val="000000"/>
                <w:sz w:val="22"/>
                <w:szCs w:val="22"/>
                <w:shd w:val="clear" w:color="auto" w:fill="auto"/>
                <w:lang w:eastAsia="zh-CN"/>
              </w:rPr>
              <w:t>ОКПО 03220481.</w:t>
            </w:r>
          </w:p>
          <w:p w14:paraId="4D5348F1" w14:textId="77777777" w:rsidR="001C1650" w:rsidRPr="001C1650" w:rsidRDefault="001C1650" w:rsidP="001C1650">
            <w:pPr>
              <w:suppressAutoHyphens/>
              <w:spacing w:line="216" w:lineRule="auto"/>
              <w:jc w:val="left"/>
              <w:rPr>
                <w:rFonts w:eastAsia="Calibri"/>
                <w:color w:val="000000"/>
                <w:sz w:val="22"/>
                <w:szCs w:val="22"/>
                <w:shd w:val="clear" w:color="auto" w:fill="auto"/>
                <w:lang w:eastAsia="zh-CN"/>
              </w:rPr>
            </w:pPr>
            <w:r w:rsidRPr="001C1650">
              <w:rPr>
                <w:rFonts w:eastAsia="Calibri"/>
                <w:color w:val="000000"/>
                <w:sz w:val="22"/>
                <w:szCs w:val="22"/>
                <w:shd w:val="clear" w:color="auto" w:fill="auto"/>
                <w:lang w:eastAsia="zh-CN"/>
              </w:rPr>
              <w:t>Тел. (8362) 42-77-04</w:t>
            </w:r>
          </w:p>
          <w:p w14:paraId="0F222E3B" w14:textId="77777777" w:rsidR="001C1650" w:rsidRPr="001C1650" w:rsidRDefault="001C1650" w:rsidP="001C1650">
            <w:pPr>
              <w:suppressAutoHyphens/>
              <w:spacing w:line="216" w:lineRule="auto"/>
              <w:jc w:val="left"/>
              <w:rPr>
                <w:rFonts w:eastAsia="Calibri"/>
                <w:color w:val="000000"/>
                <w:sz w:val="22"/>
                <w:szCs w:val="22"/>
                <w:shd w:val="clear" w:color="auto" w:fill="auto"/>
                <w:lang w:val="en-US" w:eastAsia="zh-CN"/>
              </w:rPr>
            </w:pPr>
            <w:r w:rsidRPr="001C1650">
              <w:rPr>
                <w:rFonts w:eastAsia="Calibri"/>
                <w:color w:val="000000"/>
                <w:sz w:val="22"/>
                <w:szCs w:val="22"/>
                <w:shd w:val="clear" w:color="auto" w:fill="auto"/>
                <w:lang w:val="en-US" w:eastAsia="zh-CN"/>
              </w:rPr>
              <w:t>E-mail: snab424039@yandex.ru</w:t>
            </w:r>
          </w:p>
          <w:p w14:paraId="66D000B3" w14:textId="77777777" w:rsidR="001C1650" w:rsidRPr="001C1650" w:rsidRDefault="001C1650" w:rsidP="001C1650">
            <w:pPr>
              <w:jc w:val="left"/>
              <w:rPr>
                <w:rFonts w:eastAsia="Times New Roman"/>
                <w:color w:val="000000"/>
                <w:sz w:val="22"/>
                <w:szCs w:val="22"/>
                <w:shd w:val="clear" w:color="auto" w:fill="auto"/>
                <w:lang w:val="en-US"/>
              </w:rPr>
            </w:pPr>
            <w:r w:rsidRPr="001C1650">
              <w:rPr>
                <w:rFonts w:eastAsia="Times New Roman"/>
                <w:color w:val="000000"/>
                <w:sz w:val="22"/>
                <w:szCs w:val="22"/>
                <w:shd w:val="clear" w:color="auto" w:fill="auto"/>
                <w:lang w:val="en-US"/>
              </w:rPr>
              <w:t>________________________ / _____________</w:t>
            </w:r>
          </w:p>
          <w:p w14:paraId="54B7BE66" w14:textId="77777777" w:rsidR="001C1650" w:rsidRPr="001C1650" w:rsidRDefault="001C1650" w:rsidP="001C1650">
            <w:pPr>
              <w:keepNext/>
              <w:keepLines/>
              <w:shd w:val="clear" w:color="auto" w:fill="FFFFFF"/>
              <w:suppressAutoHyphens/>
              <w:rPr>
                <w:rFonts w:eastAsia="Arial"/>
                <w:bCs/>
                <w:color w:val="auto"/>
                <w:sz w:val="22"/>
                <w:szCs w:val="22"/>
                <w:shd w:val="clear" w:color="auto" w:fill="auto"/>
                <w:lang w:eastAsia="ar-SA"/>
              </w:rPr>
            </w:pPr>
            <w:r w:rsidRPr="001C1650">
              <w:rPr>
                <w:rFonts w:eastAsia="Arial"/>
                <w:bCs/>
                <w:color w:val="auto"/>
                <w:sz w:val="22"/>
                <w:szCs w:val="22"/>
                <w:shd w:val="clear" w:color="auto" w:fill="auto"/>
                <w:lang w:eastAsia="ar-SA"/>
              </w:rPr>
              <w:t>М.П.</w:t>
            </w:r>
          </w:p>
          <w:p w14:paraId="2810340F" w14:textId="77777777" w:rsidR="001C1650" w:rsidRPr="001C1650" w:rsidRDefault="001C1650" w:rsidP="001C1650">
            <w:pPr>
              <w:jc w:val="left"/>
              <w:rPr>
                <w:rFonts w:eastAsia="Times New Roman"/>
                <w:color w:val="auto"/>
                <w:sz w:val="22"/>
                <w:szCs w:val="22"/>
                <w:shd w:val="clear" w:color="auto" w:fill="auto"/>
              </w:rPr>
            </w:pPr>
          </w:p>
        </w:tc>
        <w:tc>
          <w:tcPr>
            <w:tcW w:w="4860" w:type="dxa"/>
          </w:tcPr>
          <w:p w14:paraId="10A9F799" w14:textId="77777777" w:rsidR="001C1650" w:rsidRPr="001C1650" w:rsidRDefault="001C1650" w:rsidP="001C1650">
            <w:pPr>
              <w:keepNext/>
              <w:keepLines/>
              <w:shd w:val="clear" w:color="auto" w:fill="FFFFFF"/>
              <w:suppressAutoHyphens/>
              <w:snapToGrid w:val="0"/>
              <w:jc w:val="center"/>
              <w:rPr>
                <w:rFonts w:eastAsia="Arial"/>
                <w:b/>
                <w:bCs/>
                <w:color w:val="auto"/>
                <w:sz w:val="22"/>
                <w:szCs w:val="22"/>
                <w:shd w:val="clear" w:color="auto" w:fill="auto"/>
                <w:lang w:eastAsia="ar-SA"/>
              </w:rPr>
            </w:pPr>
            <w:r w:rsidRPr="001C1650">
              <w:rPr>
                <w:rFonts w:eastAsia="Arial"/>
                <w:b/>
                <w:bCs/>
                <w:color w:val="auto"/>
                <w:sz w:val="22"/>
                <w:szCs w:val="22"/>
                <w:shd w:val="clear" w:color="auto" w:fill="auto"/>
                <w:lang w:eastAsia="ar-SA"/>
              </w:rPr>
              <w:t>Поставщик:</w:t>
            </w:r>
          </w:p>
          <w:p w14:paraId="638C5B62" w14:textId="77777777" w:rsidR="001C1650" w:rsidRPr="001C1650" w:rsidRDefault="001C1650" w:rsidP="001C1650">
            <w:pPr>
              <w:keepNext/>
              <w:keepLines/>
              <w:shd w:val="clear" w:color="auto" w:fill="FFFFFF"/>
              <w:suppressAutoHyphens/>
              <w:jc w:val="left"/>
              <w:rPr>
                <w:rFonts w:eastAsia="Arial"/>
                <w:bCs/>
                <w:color w:val="auto"/>
                <w:sz w:val="22"/>
                <w:szCs w:val="22"/>
                <w:shd w:val="clear" w:color="auto" w:fill="auto"/>
                <w:lang w:eastAsia="ar-SA"/>
              </w:rPr>
            </w:pPr>
          </w:p>
          <w:p w14:paraId="1A9A9E4A" w14:textId="77777777" w:rsidR="001C1650" w:rsidRPr="001C1650" w:rsidRDefault="001C1650" w:rsidP="001C1650">
            <w:pPr>
              <w:keepNext/>
              <w:keepLines/>
              <w:shd w:val="clear" w:color="auto" w:fill="FFFFFF"/>
              <w:suppressAutoHyphens/>
              <w:rPr>
                <w:rFonts w:eastAsia="Arial"/>
                <w:bCs/>
                <w:color w:val="auto"/>
                <w:sz w:val="22"/>
                <w:szCs w:val="22"/>
                <w:shd w:val="clear" w:color="auto" w:fill="auto"/>
                <w:lang w:eastAsia="ar-SA"/>
              </w:rPr>
            </w:pPr>
          </w:p>
          <w:p w14:paraId="38B72EA3" w14:textId="77777777" w:rsidR="001C1650" w:rsidRPr="001C1650" w:rsidRDefault="001C1650" w:rsidP="001C1650">
            <w:pPr>
              <w:keepNext/>
              <w:keepLines/>
              <w:shd w:val="clear" w:color="auto" w:fill="FFFFFF"/>
              <w:suppressAutoHyphens/>
              <w:rPr>
                <w:rFonts w:eastAsia="Arial"/>
                <w:bCs/>
                <w:color w:val="auto"/>
                <w:sz w:val="20"/>
                <w:szCs w:val="20"/>
                <w:shd w:val="clear" w:color="auto" w:fill="auto"/>
                <w:lang w:eastAsia="ar-SA"/>
              </w:rPr>
            </w:pPr>
          </w:p>
          <w:p w14:paraId="6684EE11" w14:textId="77777777" w:rsidR="001C1650" w:rsidRPr="001C1650" w:rsidRDefault="001C1650" w:rsidP="001C1650">
            <w:pPr>
              <w:keepNext/>
              <w:keepLines/>
              <w:shd w:val="clear" w:color="auto" w:fill="FFFFFF"/>
              <w:suppressAutoHyphens/>
              <w:rPr>
                <w:rFonts w:eastAsia="Arial"/>
                <w:bCs/>
                <w:color w:val="auto"/>
                <w:sz w:val="22"/>
                <w:szCs w:val="22"/>
                <w:shd w:val="clear" w:color="auto" w:fill="auto"/>
                <w:lang w:eastAsia="ar-SA"/>
              </w:rPr>
            </w:pPr>
          </w:p>
          <w:p w14:paraId="14ADEDA0" w14:textId="77777777" w:rsidR="001C1650" w:rsidRPr="001C1650" w:rsidRDefault="001C1650" w:rsidP="001C1650">
            <w:pPr>
              <w:keepNext/>
              <w:keepLines/>
              <w:shd w:val="clear" w:color="auto" w:fill="FFFFFF"/>
              <w:suppressAutoHyphens/>
              <w:rPr>
                <w:rFonts w:eastAsia="Arial"/>
                <w:bCs/>
                <w:color w:val="auto"/>
                <w:sz w:val="22"/>
                <w:szCs w:val="22"/>
                <w:shd w:val="clear" w:color="auto" w:fill="auto"/>
                <w:lang w:eastAsia="ar-SA"/>
              </w:rPr>
            </w:pPr>
          </w:p>
          <w:p w14:paraId="6F81D8BB" w14:textId="77777777" w:rsidR="001C1650" w:rsidRPr="001C1650" w:rsidRDefault="001C1650" w:rsidP="001C1650">
            <w:pPr>
              <w:keepNext/>
              <w:keepLines/>
              <w:shd w:val="clear" w:color="auto" w:fill="FFFFFF"/>
              <w:suppressAutoHyphens/>
              <w:rPr>
                <w:rFonts w:eastAsia="Arial"/>
                <w:bCs/>
                <w:color w:val="auto"/>
                <w:sz w:val="22"/>
                <w:szCs w:val="22"/>
                <w:shd w:val="clear" w:color="auto" w:fill="auto"/>
                <w:lang w:eastAsia="ar-SA"/>
              </w:rPr>
            </w:pPr>
          </w:p>
          <w:p w14:paraId="63647452" w14:textId="77777777" w:rsidR="001C1650" w:rsidRPr="001C1650" w:rsidRDefault="001C1650" w:rsidP="001C1650">
            <w:pPr>
              <w:keepNext/>
              <w:keepLines/>
              <w:shd w:val="clear" w:color="auto" w:fill="FFFFFF"/>
              <w:suppressAutoHyphens/>
              <w:rPr>
                <w:rFonts w:eastAsia="Arial"/>
                <w:bCs/>
                <w:color w:val="auto"/>
                <w:sz w:val="22"/>
                <w:szCs w:val="22"/>
                <w:shd w:val="clear" w:color="auto" w:fill="auto"/>
                <w:lang w:eastAsia="ar-SA"/>
              </w:rPr>
            </w:pPr>
          </w:p>
          <w:p w14:paraId="1FCF4755" w14:textId="77777777" w:rsidR="001C1650" w:rsidRPr="001C1650" w:rsidRDefault="001C1650" w:rsidP="001C1650">
            <w:pPr>
              <w:keepNext/>
              <w:keepLines/>
              <w:shd w:val="clear" w:color="auto" w:fill="FFFFFF"/>
              <w:suppressAutoHyphens/>
              <w:rPr>
                <w:rFonts w:eastAsia="Arial"/>
                <w:bCs/>
                <w:color w:val="auto"/>
                <w:sz w:val="20"/>
                <w:szCs w:val="20"/>
                <w:shd w:val="clear" w:color="auto" w:fill="auto"/>
                <w:lang w:eastAsia="ar-SA"/>
              </w:rPr>
            </w:pPr>
          </w:p>
          <w:p w14:paraId="6DF03DAD" w14:textId="77777777" w:rsidR="001C1650" w:rsidRPr="001C1650" w:rsidRDefault="001C1650" w:rsidP="001C1650">
            <w:pPr>
              <w:keepNext/>
              <w:keepLines/>
              <w:shd w:val="clear" w:color="auto" w:fill="FFFFFF"/>
              <w:suppressAutoHyphens/>
              <w:rPr>
                <w:rFonts w:eastAsia="Arial"/>
                <w:bCs/>
                <w:color w:val="auto"/>
                <w:sz w:val="22"/>
                <w:szCs w:val="22"/>
                <w:shd w:val="clear" w:color="auto" w:fill="auto"/>
                <w:lang w:eastAsia="ar-SA"/>
              </w:rPr>
            </w:pPr>
          </w:p>
          <w:p w14:paraId="347AFFB9" w14:textId="77777777" w:rsidR="001C1650" w:rsidRPr="001C1650" w:rsidRDefault="001C1650" w:rsidP="001C1650">
            <w:pPr>
              <w:keepNext/>
              <w:keepLines/>
              <w:shd w:val="clear" w:color="auto" w:fill="FFFFFF"/>
              <w:suppressAutoHyphens/>
              <w:rPr>
                <w:rFonts w:eastAsia="Arial"/>
                <w:bCs/>
                <w:color w:val="auto"/>
                <w:sz w:val="22"/>
                <w:szCs w:val="22"/>
                <w:shd w:val="clear" w:color="auto" w:fill="auto"/>
                <w:lang w:eastAsia="ar-SA"/>
              </w:rPr>
            </w:pPr>
          </w:p>
          <w:p w14:paraId="65F6DF51" w14:textId="77777777" w:rsidR="001C1650" w:rsidRPr="001C1650" w:rsidRDefault="001C1650" w:rsidP="001C1650">
            <w:pPr>
              <w:keepNext/>
              <w:keepLines/>
              <w:shd w:val="clear" w:color="auto" w:fill="FFFFFF"/>
              <w:suppressAutoHyphens/>
              <w:rPr>
                <w:rFonts w:eastAsia="Arial"/>
                <w:b/>
                <w:bCs/>
                <w:color w:val="auto"/>
                <w:sz w:val="22"/>
                <w:szCs w:val="22"/>
                <w:shd w:val="clear" w:color="auto" w:fill="auto"/>
                <w:lang w:eastAsia="ar-SA"/>
              </w:rPr>
            </w:pPr>
            <w:r w:rsidRPr="001C1650">
              <w:rPr>
                <w:rFonts w:eastAsia="Arial"/>
                <w:bCs/>
                <w:color w:val="auto"/>
                <w:sz w:val="22"/>
                <w:szCs w:val="22"/>
                <w:shd w:val="clear" w:color="auto" w:fill="auto"/>
                <w:lang w:eastAsia="ar-SA"/>
              </w:rPr>
              <w:t xml:space="preserve">_____________________ </w:t>
            </w:r>
            <w:r w:rsidRPr="001C1650">
              <w:rPr>
                <w:rFonts w:eastAsia="Arial"/>
                <w:b/>
                <w:bCs/>
                <w:color w:val="auto"/>
                <w:sz w:val="22"/>
                <w:szCs w:val="22"/>
                <w:shd w:val="clear" w:color="auto" w:fill="auto"/>
                <w:lang w:eastAsia="ar-SA"/>
              </w:rPr>
              <w:t>/</w:t>
            </w:r>
            <w:r w:rsidRPr="001C1650">
              <w:rPr>
                <w:rFonts w:eastAsia="Arial"/>
                <w:bCs/>
                <w:color w:val="auto"/>
                <w:sz w:val="22"/>
                <w:szCs w:val="22"/>
                <w:shd w:val="clear" w:color="auto" w:fill="auto"/>
                <w:lang w:eastAsia="ar-SA"/>
              </w:rPr>
              <w:t>________________</w:t>
            </w:r>
          </w:p>
          <w:p w14:paraId="4AE2268E" w14:textId="77777777" w:rsidR="001C1650" w:rsidRPr="001C1650" w:rsidRDefault="001C1650" w:rsidP="001C1650">
            <w:pPr>
              <w:keepNext/>
              <w:keepLines/>
              <w:shd w:val="clear" w:color="auto" w:fill="FFFFFF"/>
              <w:suppressAutoHyphens/>
              <w:rPr>
                <w:rFonts w:eastAsia="Arial"/>
                <w:bCs/>
                <w:color w:val="auto"/>
                <w:sz w:val="22"/>
                <w:szCs w:val="22"/>
                <w:shd w:val="clear" w:color="auto" w:fill="auto"/>
                <w:lang w:eastAsia="ar-SA"/>
              </w:rPr>
            </w:pPr>
            <w:r w:rsidRPr="001C1650">
              <w:rPr>
                <w:rFonts w:eastAsia="Arial"/>
                <w:bCs/>
                <w:color w:val="auto"/>
                <w:sz w:val="22"/>
                <w:szCs w:val="22"/>
                <w:shd w:val="clear" w:color="auto" w:fill="auto"/>
                <w:lang w:eastAsia="ar-SA"/>
              </w:rPr>
              <w:t>М.П.</w:t>
            </w:r>
          </w:p>
          <w:p w14:paraId="57EB7C18" w14:textId="77777777" w:rsidR="001C1650" w:rsidRDefault="001C1650" w:rsidP="001C1650">
            <w:pPr>
              <w:keepNext/>
              <w:keepLines/>
              <w:shd w:val="clear" w:color="auto" w:fill="FFFFFF"/>
              <w:suppressAutoHyphens/>
              <w:rPr>
                <w:rFonts w:eastAsia="Arial"/>
                <w:b/>
                <w:bCs/>
                <w:color w:val="auto"/>
                <w:sz w:val="22"/>
                <w:szCs w:val="22"/>
                <w:shd w:val="clear" w:color="auto" w:fill="auto"/>
                <w:lang w:eastAsia="ar-SA"/>
              </w:rPr>
            </w:pPr>
          </w:p>
          <w:p w14:paraId="4A5AC462" w14:textId="77777777" w:rsidR="00856947" w:rsidRDefault="00856947" w:rsidP="001C1650">
            <w:pPr>
              <w:keepNext/>
              <w:keepLines/>
              <w:shd w:val="clear" w:color="auto" w:fill="FFFFFF"/>
              <w:suppressAutoHyphens/>
              <w:rPr>
                <w:rFonts w:eastAsia="Arial"/>
                <w:b/>
                <w:bCs/>
                <w:color w:val="auto"/>
                <w:sz w:val="22"/>
                <w:szCs w:val="22"/>
                <w:shd w:val="clear" w:color="auto" w:fill="auto"/>
                <w:lang w:eastAsia="ar-SA"/>
              </w:rPr>
            </w:pPr>
          </w:p>
          <w:p w14:paraId="60EDE04A" w14:textId="77777777" w:rsidR="00856947" w:rsidRPr="001C1650" w:rsidRDefault="00856947" w:rsidP="001C1650">
            <w:pPr>
              <w:keepNext/>
              <w:keepLines/>
              <w:shd w:val="clear" w:color="auto" w:fill="FFFFFF"/>
              <w:suppressAutoHyphens/>
              <w:rPr>
                <w:rFonts w:eastAsia="Arial"/>
                <w:b/>
                <w:bCs/>
                <w:color w:val="auto"/>
                <w:sz w:val="22"/>
                <w:szCs w:val="22"/>
                <w:shd w:val="clear" w:color="auto" w:fill="auto"/>
                <w:lang w:eastAsia="ar-SA"/>
              </w:rPr>
            </w:pPr>
          </w:p>
        </w:tc>
      </w:tr>
    </w:tbl>
    <w:p w14:paraId="5A2C748A" w14:textId="60FB39E0" w:rsidR="001C1650" w:rsidRPr="001C1650" w:rsidRDefault="001C1650" w:rsidP="001C1650">
      <w:pPr>
        <w:jc w:val="right"/>
        <w:rPr>
          <w:rFonts w:eastAsia="Times New Roman"/>
          <w:color w:val="auto"/>
          <w:sz w:val="22"/>
          <w:szCs w:val="22"/>
          <w:shd w:val="clear" w:color="auto" w:fill="auto"/>
        </w:rPr>
      </w:pPr>
      <w:r w:rsidRPr="001C1650">
        <w:rPr>
          <w:rFonts w:eastAsia="Times New Roman"/>
          <w:color w:val="auto"/>
          <w:sz w:val="22"/>
          <w:szCs w:val="22"/>
          <w:shd w:val="clear" w:color="auto" w:fill="auto"/>
        </w:rPr>
        <w:lastRenderedPageBreak/>
        <w:t>Приложение № 1</w:t>
      </w:r>
    </w:p>
    <w:p w14:paraId="767FC7C4" w14:textId="77777777" w:rsidR="001C1650" w:rsidRPr="001C1650" w:rsidRDefault="001C1650" w:rsidP="001C1650">
      <w:pPr>
        <w:jc w:val="right"/>
        <w:rPr>
          <w:rFonts w:eastAsia="Times New Roman"/>
          <w:color w:val="auto"/>
          <w:sz w:val="22"/>
          <w:szCs w:val="22"/>
          <w:shd w:val="clear" w:color="auto" w:fill="auto"/>
        </w:rPr>
      </w:pPr>
      <w:r w:rsidRPr="001C1650">
        <w:rPr>
          <w:rFonts w:eastAsia="Times New Roman"/>
          <w:color w:val="auto"/>
          <w:sz w:val="22"/>
          <w:szCs w:val="22"/>
          <w:shd w:val="clear" w:color="auto" w:fill="auto"/>
        </w:rPr>
        <w:t xml:space="preserve">                     к Договору поставки</w:t>
      </w:r>
    </w:p>
    <w:p w14:paraId="1F1FB127" w14:textId="77777777" w:rsidR="001C1650" w:rsidRPr="001C1650" w:rsidRDefault="001C1650" w:rsidP="001C1650">
      <w:pPr>
        <w:jc w:val="right"/>
        <w:rPr>
          <w:rFonts w:eastAsia="Times New Roman"/>
          <w:color w:val="auto"/>
          <w:sz w:val="22"/>
          <w:szCs w:val="22"/>
          <w:shd w:val="clear" w:color="auto" w:fill="auto"/>
        </w:rPr>
      </w:pPr>
      <w:r w:rsidRPr="001C1650">
        <w:rPr>
          <w:rFonts w:eastAsia="Times New Roman"/>
          <w:color w:val="auto"/>
          <w:sz w:val="22"/>
          <w:szCs w:val="22"/>
          <w:shd w:val="clear" w:color="auto" w:fill="auto"/>
        </w:rPr>
        <w:t>ГСМ (топливо дизельное,</w:t>
      </w:r>
    </w:p>
    <w:p w14:paraId="1DDBDDE4" w14:textId="77777777" w:rsidR="001C1650" w:rsidRPr="001C1650" w:rsidRDefault="001C1650" w:rsidP="001C1650">
      <w:pPr>
        <w:jc w:val="right"/>
        <w:rPr>
          <w:rFonts w:eastAsia="Times New Roman"/>
          <w:color w:val="auto"/>
          <w:sz w:val="22"/>
          <w:szCs w:val="22"/>
          <w:shd w:val="clear" w:color="auto" w:fill="auto"/>
        </w:rPr>
      </w:pPr>
      <w:r w:rsidRPr="001C1650">
        <w:rPr>
          <w:rFonts w:eastAsia="Times New Roman"/>
          <w:color w:val="auto"/>
          <w:sz w:val="22"/>
          <w:szCs w:val="22"/>
          <w:shd w:val="clear" w:color="auto" w:fill="auto"/>
        </w:rPr>
        <w:t xml:space="preserve"> бензин автомобильный АИ-92,</w:t>
      </w:r>
    </w:p>
    <w:p w14:paraId="16DC3A90" w14:textId="77777777" w:rsidR="001C1650" w:rsidRPr="001C1650" w:rsidRDefault="001C1650" w:rsidP="001C1650">
      <w:pPr>
        <w:jc w:val="right"/>
        <w:rPr>
          <w:rFonts w:eastAsia="Times New Roman"/>
          <w:color w:val="auto"/>
          <w:sz w:val="22"/>
          <w:szCs w:val="22"/>
          <w:shd w:val="clear" w:color="auto" w:fill="auto"/>
        </w:rPr>
      </w:pPr>
      <w:r w:rsidRPr="001C1650">
        <w:rPr>
          <w:rFonts w:eastAsia="Times New Roman"/>
          <w:color w:val="auto"/>
          <w:sz w:val="22"/>
          <w:szCs w:val="22"/>
          <w:shd w:val="clear" w:color="auto" w:fill="auto"/>
        </w:rPr>
        <w:t xml:space="preserve"> бензин автомобильный АИ-95)</w:t>
      </w:r>
    </w:p>
    <w:p w14:paraId="19BF6BC6" w14:textId="77777777" w:rsidR="001C1650" w:rsidRPr="001C1650" w:rsidRDefault="001C1650" w:rsidP="001C1650">
      <w:pPr>
        <w:jc w:val="right"/>
        <w:rPr>
          <w:rFonts w:eastAsia="Times New Roman"/>
          <w:color w:val="auto"/>
          <w:sz w:val="22"/>
          <w:szCs w:val="22"/>
          <w:shd w:val="clear" w:color="auto" w:fill="auto"/>
        </w:rPr>
      </w:pPr>
    </w:p>
    <w:p w14:paraId="5F964D04" w14:textId="77777777" w:rsidR="001C1650" w:rsidRPr="001C1650" w:rsidRDefault="001C1650" w:rsidP="001C1650">
      <w:pPr>
        <w:jc w:val="right"/>
        <w:rPr>
          <w:rFonts w:eastAsia="Times New Roman"/>
          <w:color w:val="auto"/>
          <w:sz w:val="22"/>
          <w:szCs w:val="22"/>
          <w:shd w:val="clear" w:color="auto" w:fill="auto"/>
        </w:rPr>
      </w:pPr>
      <w:r w:rsidRPr="001C1650">
        <w:rPr>
          <w:rFonts w:eastAsia="Times New Roman"/>
          <w:color w:val="auto"/>
          <w:sz w:val="22"/>
          <w:szCs w:val="22"/>
          <w:shd w:val="clear" w:color="auto" w:fill="auto"/>
        </w:rPr>
        <w:t>№ ______ от ________2024 г.</w:t>
      </w:r>
    </w:p>
    <w:p w14:paraId="2415743D" w14:textId="77777777" w:rsidR="001C1650" w:rsidRPr="001C1650" w:rsidRDefault="001C1650" w:rsidP="001C1650">
      <w:pPr>
        <w:jc w:val="center"/>
        <w:rPr>
          <w:rFonts w:eastAsia="Times New Roman"/>
          <w:color w:val="auto"/>
          <w:sz w:val="22"/>
          <w:szCs w:val="22"/>
          <w:shd w:val="clear" w:color="auto" w:fill="auto"/>
        </w:rPr>
      </w:pPr>
    </w:p>
    <w:p w14:paraId="6618FD35" w14:textId="77777777" w:rsidR="001C1650" w:rsidRPr="001C1650" w:rsidRDefault="001C1650" w:rsidP="001C1650">
      <w:pPr>
        <w:jc w:val="center"/>
        <w:rPr>
          <w:rFonts w:eastAsia="Times New Roman"/>
          <w:b/>
          <w:color w:val="auto"/>
          <w:sz w:val="22"/>
          <w:szCs w:val="22"/>
          <w:shd w:val="clear" w:color="auto" w:fill="auto"/>
        </w:rPr>
      </w:pPr>
      <w:r w:rsidRPr="001C1650">
        <w:rPr>
          <w:rFonts w:eastAsia="Times New Roman"/>
          <w:b/>
          <w:color w:val="auto"/>
          <w:sz w:val="22"/>
          <w:szCs w:val="22"/>
          <w:shd w:val="clear" w:color="auto" w:fill="auto"/>
        </w:rPr>
        <w:t xml:space="preserve">Спецификация </w:t>
      </w:r>
    </w:p>
    <w:p w14:paraId="67B6CB2B" w14:textId="77777777" w:rsidR="001C1650" w:rsidRPr="001C1650" w:rsidRDefault="001C1650" w:rsidP="001C1650">
      <w:pPr>
        <w:jc w:val="center"/>
        <w:rPr>
          <w:rFonts w:eastAsia="Times New Roman"/>
          <w:color w:val="auto"/>
          <w:sz w:val="22"/>
          <w:szCs w:val="22"/>
          <w:shd w:val="clear" w:color="auto" w:fill="auto"/>
        </w:rPr>
      </w:pPr>
    </w:p>
    <w:tbl>
      <w:tblPr>
        <w:tblW w:w="975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014"/>
        <w:gridCol w:w="3799"/>
        <w:gridCol w:w="1134"/>
        <w:gridCol w:w="1134"/>
        <w:gridCol w:w="1106"/>
      </w:tblGrid>
      <w:tr w:rsidR="001C1650" w:rsidRPr="001C1650" w14:paraId="138FE672" w14:textId="77777777" w:rsidTr="000B507A">
        <w:tc>
          <w:tcPr>
            <w:tcW w:w="567" w:type="dxa"/>
            <w:tcBorders>
              <w:top w:val="single" w:sz="4" w:space="0" w:color="000000"/>
              <w:left w:val="single" w:sz="4" w:space="0" w:color="000000"/>
              <w:bottom w:val="single" w:sz="4" w:space="0" w:color="000000"/>
              <w:right w:val="single" w:sz="4" w:space="0" w:color="000000"/>
            </w:tcBorders>
            <w:hideMark/>
          </w:tcPr>
          <w:p w14:paraId="6A9D268E" w14:textId="77777777" w:rsidR="001C1650" w:rsidRPr="001C1650" w:rsidRDefault="001C1650" w:rsidP="001C1650">
            <w:pPr>
              <w:jc w:val="center"/>
              <w:rPr>
                <w:rFonts w:eastAsia="Times New Roman"/>
                <w:color w:val="auto"/>
                <w:position w:val="-1"/>
                <w:sz w:val="22"/>
                <w:szCs w:val="22"/>
                <w:shd w:val="clear" w:color="auto" w:fill="auto"/>
              </w:rPr>
            </w:pPr>
            <w:r w:rsidRPr="001C1650">
              <w:rPr>
                <w:rFonts w:eastAsia="Times New Roman"/>
                <w:color w:val="auto"/>
                <w:position w:val="-1"/>
                <w:sz w:val="22"/>
                <w:szCs w:val="22"/>
                <w:shd w:val="clear" w:color="auto" w:fill="auto"/>
              </w:rPr>
              <w:t>№ п/п</w:t>
            </w:r>
          </w:p>
        </w:tc>
        <w:tc>
          <w:tcPr>
            <w:tcW w:w="2014" w:type="dxa"/>
            <w:tcBorders>
              <w:top w:val="single" w:sz="4" w:space="0" w:color="000000"/>
              <w:left w:val="single" w:sz="4" w:space="0" w:color="000000"/>
              <w:bottom w:val="single" w:sz="4" w:space="0" w:color="000000"/>
              <w:right w:val="single" w:sz="4" w:space="0" w:color="000000"/>
            </w:tcBorders>
            <w:hideMark/>
          </w:tcPr>
          <w:p w14:paraId="29DD120B" w14:textId="77777777" w:rsidR="001C1650" w:rsidRPr="001C1650" w:rsidRDefault="001C1650" w:rsidP="001C1650">
            <w:pPr>
              <w:jc w:val="center"/>
              <w:rPr>
                <w:rFonts w:eastAsia="Times New Roman"/>
                <w:color w:val="auto"/>
                <w:position w:val="-1"/>
                <w:sz w:val="22"/>
                <w:szCs w:val="22"/>
                <w:shd w:val="clear" w:color="auto" w:fill="auto"/>
              </w:rPr>
            </w:pPr>
            <w:r w:rsidRPr="001C1650">
              <w:rPr>
                <w:rFonts w:eastAsia="Times New Roman"/>
                <w:color w:val="auto"/>
                <w:position w:val="-1"/>
                <w:sz w:val="22"/>
                <w:szCs w:val="22"/>
                <w:shd w:val="clear" w:color="auto" w:fill="auto"/>
              </w:rPr>
              <w:t>Наименование товара</w:t>
            </w:r>
          </w:p>
        </w:tc>
        <w:tc>
          <w:tcPr>
            <w:tcW w:w="3799" w:type="dxa"/>
            <w:tcBorders>
              <w:top w:val="single" w:sz="4" w:space="0" w:color="000000"/>
              <w:left w:val="single" w:sz="4" w:space="0" w:color="000000"/>
              <w:bottom w:val="single" w:sz="4" w:space="0" w:color="000000"/>
              <w:right w:val="single" w:sz="4" w:space="0" w:color="000000"/>
            </w:tcBorders>
            <w:hideMark/>
          </w:tcPr>
          <w:p w14:paraId="2109FE86" w14:textId="77777777" w:rsidR="001C1650" w:rsidRPr="001C1650" w:rsidRDefault="001C1650" w:rsidP="001C1650">
            <w:pPr>
              <w:jc w:val="center"/>
              <w:rPr>
                <w:rFonts w:eastAsia="Times New Roman"/>
                <w:color w:val="auto"/>
                <w:position w:val="-1"/>
                <w:sz w:val="22"/>
                <w:szCs w:val="22"/>
                <w:shd w:val="clear" w:color="auto" w:fill="auto"/>
              </w:rPr>
            </w:pPr>
            <w:r w:rsidRPr="001C1650">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14:paraId="17761BF2" w14:textId="77777777" w:rsidR="001C1650" w:rsidRPr="001C1650" w:rsidRDefault="001C1650" w:rsidP="001C1650">
            <w:pPr>
              <w:jc w:val="center"/>
              <w:rPr>
                <w:rFonts w:eastAsia="Times New Roman"/>
                <w:color w:val="auto"/>
                <w:position w:val="-1"/>
                <w:sz w:val="22"/>
                <w:szCs w:val="22"/>
                <w:shd w:val="clear" w:color="auto" w:fill="auto"/>
              </w:rPr>
            </w:pPr>
            <w:r w:rsidRPr="001C1650">
              <w:rPr>
                <w:rFonts w:eastAsia="Times New Roman"/>
                <w:color w:val="auto"/>
                <w:position w:val="-1"/>
                <w:sz w:val="22"/>
                <w:szCs w:val="22"/>
                <w:shd w:val="clear" w:color="auto" w:fill="auto"/>
              </w:rPr>
              <w:t>Страна производителя</w:t>
            </w:r>
          </w:p>
        </w:tc>
        <w:tc>
          <w:tcPr>
            <w:tcW w:w="1134" w:type="dxa"/>
            <w:tcBorders>
              <w:top w:val="single" w:sz="4" w:space="0" w:color="000000"/>
              <w:left w:val="single" w:sz="4" w:space="0" w:color="000000"/>
              <w:bottom w:val="single" w:sz="4" w:space="0" w:color="000000"/>
              <w:right w:val="single" w:sz="4" w:space="0" w:color="000000"/>
            </w:tcBorders>
            <w:hideMark/>
          </w:tcPr>
          <w:p w14:paraId="291ACE69" w14:textId="77777777" w:rsidR="001C1650" w:rsidRPr="001C1650" w:rsidRDefault="001C1650" w:rsidP="001C1650">
            <w:pPr>
              <w:jc w:val="center"/>
              <w:rPr>
                <w:rFonts w:eastAsia="Times New Roman"/>
                <w:color w:val="auto"/>
                <w:position w:val="-1"/>
                <w:sz w:val="22"/>
                <w:szCs w:val="22"/>
                <w:shd w:val="clear" w:color="auto" w:fill="auto"/>
              </w:rPr>
            </w:pPr>
            <w:r w:rsidRPr="001C1650">
              <w:rPr>
                <w:rFonts w:eastAsia="Times New Roman"/>
                <w:color w:val="auto"/>
                <w:position w:val="-1"/>
                <w:sz w:val="22"/>
                <w:szCs w:val="22"/>
                <w:shd w:val="clear" w:color="auto" w:fill="auto"/>
              </w:rPr>
              <w:t>Объем поставки (л)</w:t>
            </w:r>
          </w:p>
        </w:tc>
        <w:tc>
          <w:tcPr>
            <w:tcW w:w="1134" w:type="dxa"/>
            <w:tcBorders>
              <w:top w:val="single" w:sz="4" w:space="0" w:color="000000"/>
              <w:left w:val="single" w:sz="4" w:space="0" w:color="000000"/>
              <w:bottom w:val="single" w:sz="4" w:space="0" w:color="000000"/>
              <w:right w:val="single" w:sz="4" w:space="0" w:color="000000"/>
            </w:tcBorders>
            <w:hideMark/>
          </w:tcPr>
          <w:p w14:paraId="046D4E2B" w14:textId="77777777" w:rsidR="001C1650" w:rsidRPr="001C1650" w:rsidRDefault="001C1650" w:rsidP="001C1650">
            <w:pPr>
              <w:jc w:val="center"/>
              <w:rPr>
                <w:rFonts w:eastAsia="Times New Roman"/>
                <w:color w:val="auto"/>
                <w:position w:val="-1"/>
                <w:sz w:val="22"/>
                <w:szCs w:val="22"/>
                <w:shd w:val="clear" w:color="auto" w:fill="auto"/>
              </w:rPr>
            </w:pPr>
            <w:r w:rsidRPr="001C1650">
              <w:rPr>
                <w:rFonts w:eastAsia="Times New Roman"/>
                <w:color w:val="auto"/>
                <w:position w:val="-1"/>
                <w:sz w:val="22"/>
                <w:szCs w:val="22"/>
                <w:shd w:val="clear" w:color="auto" w:fill="auto"/>
              </w:rPr>
              <w:t xml:space="preserve">Цена за 1 литр, руб. </w:t>
            </w:r>
          </w:p>
          <w:p w14:paraId="705C67B0" w14:textId="77777777" w:rsidR="001C1650" w:rsidRPr="001C1650" w:rsidRDefault="001C1650" w:rsidP="001C1650">
            <w:pPr>
              <w:jc w:val="center"/>
              <w:rPr>
                <w:rFonts w:eastAsia="Times New Roman"/>
                <w:color w:val="auto"/>
                <w:position w:val="-1"/>
                <w:sz w:val="22"/>
                <w:szCs w:val="22"/>
                <w:shd w:val="clear" w:color="auto" w:fill="auto"/>
              </w:rPr>
            </w:pPr>
            <w:r w:rsidRPr="001C1650">
              <w:rPr>
                <w:rFonts w:eastAsia="Times New Roman"/>
                <w:color w:val="auto"/>
                <w:position w:val="-1"/>
                <w:sz w:val="22"/>
                <w:szCs w:val="22"/>
                <w:shd w:val="clear" w:color="auto" w:fill="auto"/>
              </w:rPr>
              <w:t>(</w:t>
            </w:r>
            <w:proofErr w:type="gramStart"/>
            <w:r w:rsidRPr="001C1650">
              <w:rPr>
                <w:rFonts w:eastAsia="Times New Roman"/>
                <w:color w:val="auto"/>
                <w:position w:val="-1"/>
                <w:sz w:val="22"/>
                <w:szCs w:val="22"/>
                <w:shd w:val="clear" w:color="auto" w:fill="auto"/>
              </w:rPr>
              <w:t>с  НДС</w:t>
            </w:r>
            <w:proofErr w:type="gramEnd"/>
            <w:r w:rsidRPr="001C1650">
              <w:rPr>
                <w:rFonts w:eastAsia="Times New Roman"/>
                <w:color w:val="auto"/>
                <w:position w:val="-1"/>
                <w:sz w:val="22"/>
                <w:szCs w:val="22"/>
                <w:shd w:val="clear" w:color="auto" w:fill="auto"/>
              </w:rPr>
              <w:t>)</w:t>
            </w:r>
          </w:p>
        </w:tc>
        <w:tc>
          <w:tcPr>
            <w:tcW w:w="1106" w:type="dxa"/>
            <w:tcBorders>
              <w:top w:val="single" w:sz="4" w:space="0" w:color="000000"/>
              <w:left w:val="single" w:sz="4" w:space="0" w:color="000000"/>
              <w:bottom w:val="single" w:sz="4" w:space="0" w:color="000000"/>
              <w:right w:val="single" w:sz="4" w:space="0" w:color="000000"/>
            </w:tcBorders>
            <w:hideMark/>
          </w:tcPr>
          <w:p w14:paraId="2402C140" w14:textId="77777777" w:rsidR="001C1650" w:rsidRPr="001C1650" w:rsidRDefault="001C1650" w:rsidP="001C1650">
            <w:pPr>
              <w:jc w:val="center"/>
              <w:rPr>
                <w:rFonts w:eastAsia="Times New Roman"/>
                <w:color w:val="auto"/>
                <w:position w:val="-1"/>
                <w:sz w:val="22"/>
                <w:szCs w:val="22"/>
                <w:shd w:val="clear" w:color="auto" w:fill="auto"/>
              </w:rPr>
            </w:pPr>
            <w:r w:rsidRPr="001C1650">
              <w:rPr>
                <w:rFonts w:eastAsia="Times New Roman"/>
                <w:color w:val="auto"/>
                <w:position w:val="-1"/>
                <w:sz w:val="22"/>
                <w:szCs w:val="22"/>
                <w:shd w:val="clear" w:color="auto" w:fill="auto"/>
              </w:rPr>
              <w:t xml:space="preserve">Общая сумма </w:t>
            </w:r>
          </w:p>
          <w:p w14:paraId="18BC86E6" w14:textId="77777777" w:rsidR="001C1650" w:rsidRPr="001C1650" w:rsidRDefault="001C1650" w:rsidP="001C1650">
            <w:pPr>
              <w:jc w:val="center"/>
              <w:rPr>
                <w:rFonts w:eastAsia="Times New Roman"/>
                <w:color w:val="auto"/>
                <w:position w:val="-1"/>
                <w:sz w:val="22"/>
                <w:szCs w:val="22"/>
                <w:shd w:val="clear" w:color="auto" w:fill="auto"/>
              </w:rPr>
            </w:pPr>
            <w:r w:rsidRPr="001C1650">
              <w:rPr>
                <w:rFonts w:eastAsia="Times New Roman"/>
                <w:color w:val="auto"/>
                <w:position w:val="-1"/>
                <w:sz w:val="22"/>
                <w:szCs w:val="22"/>
                <w:shd w:val="clear" w:color="auto" w:fill="auto"/>
              </w:rPr>
              <w:t>(в руб. НДС)</w:t>
            </w:r>
          </w:p>
        </w:tc>
      </w:tr>
      <w:tr w:rsidR="001C1650" w:rsidRPr="001C1650" w14:paraId="20AC67C4" w14:textId="77777777" w:rsidTr="000B507A">
        <w:tc>
          <w:tcPr>
            <w:tcW w:w="567" w:type="dxa"/>
            <w:tcBorders>
              <w:top w:val="single" w:sz="4" w:space="0" w:color="000000"/>
              <w:left w:val="single" w:sz="4" w:space="0" w:color="000000"/>
              <w:bottom w:val="single" w:sz="4" w:space="0" w:color="000000"/>
              <w:right w:val="single" w:sz="4" w:space="0" w:color="000000"/>
            </w:tcBorders>
            <w:hideMark/>
          </w:tcPr>
          <w:p w14:paraId="1288626F" w14:textId="77777777" w:rsidR="001C1650" w:rsidRPr="001C1650" w:rsidRDefault="001C1650" w:rsidP="001C1650">
            <w:pPr>
              <w:jc w:val="center"/>
              <w:rPr>
                <w:rFonts w:eastAsia="Times New Roman"/>
                <w:color w:val="auto"/>
                <w:position w:val="-1"/>
                <w:sz w:val="22"/>
                <w:szCs w:val="22"/>
                <w:shd w:val="clear" w:color="auto" w:fill="auto"/>
              </w:rPr>
            </w:pPr>
            <w:r w:rsidRPr="001C1650">
              <w:rPr>
                <w:rFonts w:eastAsia="Times New Roman"/>
                <w:color w:val="auto"/>
                <w:position w:val="-1"/>
                <w:sz w:val="22"/>
                <w:szCs w:val="22"/>
                <w:shd w:val="clear" w:color="auto" w:fill="auto"/>
              </w:rPr>
              <w:t>1</w:t>
            </w:r>
          </w:p>
        </w:tc>
        <w:tc>
          <w:tcPr>
            <w:tcW w:w="2014" w:type="dxa"/>
            <w:tcBorders>
              <w:top w:val="single" w:sz="4" w:space="0" w:color="000000"/>
              <w:left w:val="single" w:sz="4" w:space="0" w:color="000000"/>
              <w:bottom w:val="single" w:sz="4" w:space="0" w:color="000000"/>
              <w:right w:val="single" w:sz="4" w:space="0" w:color="000000"/>
            </w:tcBorders>
            <w:hideMark/>
          </w:tcPr>
          <w:p w14:paraId="1534E696" w14:textId="77777777" w:rsidR="001C1650" w:rsidRPr="001C1650" w:rsidRDefault="001C1650" w:rsidP="001C1650">
            <w:pPr>
              <w:jc w:val="left"/>
              <w:rPr>
                <w:rFonts w:eastAsia="Times New Roman"/>
                <w:color w:val="auto"/>
                <w:position w:val="-1"/>
                <w:sz w:val="22"/>
                <w:szCs w:val="22"/>
                <w:shd w:val="clear" w:color="auto" w:fill="auto"/>
              </w:rPr>
            </w:pPr>
          </w:p>
        </w:tc>
        <w:tc>
          <w:tcPr>
            <w:tcW w:w="3799" w:type="dxa"/>
            <w:tcBorders>
              <w:top w:val="single" w:sz="4" w:space="0" w:color="000000"/>
              <w:left w:val="single" w:sz="4" w:space="0" w:color="000000"/>
              <w:bottom w:val="single" w:sz="4" w:space="0" w:color="000000"/>
              <w:right w:val="single" w:sz="4" w:space="0" w:color="000000"/>
            </w:tcBorders>
          </w:tcPr>
          <w:p w14:paraId="297ECD0E" w14:textId="77777777" w:rsidR="001C1650" w:rsidRPr="001C1650" w:rsidRDefault="001C1650" w:rsidP="001C1650">
            <w:pPr>
              <w:jc w:val="left"/>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14:paraId="008D4D49" w14:textId="77777777" w:rsidR="001C1650" w:rsidRPr="001C1650" w:rsidRDefault="001C1650" w:rsidP="001C1650">
            <w:pPr>
              <w:jc w:val="center"/>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14:paraId="47DA89AA" w14:textId="77777777" w:rsidR="001C1650" w:rsidRPr="001C1650" w:rsidRDefault="001C1650" w:rsidP="001C1650">
            <w:pPr>
              <w:jc w:val="center"/>
              <w:rPr>
                <w:rFonts w:eastAsia="Times New Roman"/>
                <w:color w:val="auto"/>
                <w:position w:val="-1"/>
                <w:sz w:val="22"/>
                <w:szCs w:val="22"/>
                <w:shd w:val="clear" w:color="auto" w:fill="auto"/>
              </w:rPr>
            </w:pPr>
          </w:p>
        </w:tc>
        <w:tc>
          <w:tcPr>
            <w:tcW w:w="1106" w:type="dxa"/>
            <w:tcBorders>
              <w:top w:val="single" w:sz="4" w:space="0" w:color="000000"/>
              <w:left w:val="single" w:sz="4" w:space="0" w:color="000000"/>
              <w:bottom w:val="single" w:sz="4" w:space="0" w:color="000000"/>
              <w:right w:val="single" w:sz="4" w:space="0" w:color="000000"/>
            </w:tcBorders>
          </w:tcPr>
          <w:p w14:paraId="25E015AD" w14:textId="77777777" w:rsidR="001C1650" w:rsidRPr="001C1650" w:rsidRDefault="001C1650" w:rsidP="001C1650">
            <w:pPr>
              <w:jc w:val="center"/>
              <w:rPr>
                <w:rFonts w:eastAsia="Times New Roman"/>
                <w:color w:val="auto"/>
                <w:position w:val="-1"/>
                <w:sz w:val="22"/>
                <w:szCs w:val="22"/>
                <w:shd w:val="clear" w:color="auto" w:fill="auto"/>
              </w:rPr>
            </w:pPr>
          </w:p>
        </w:tc>
      </w:tr>
      <w:tr w:rsidR="001C1650" w:rsidRPr="001C1650" w14:paraId="43F5F6A5" w14:textId="77777777" w:rsidTr="000B507A">
        <w:tc>
          <w:tcPr>
            <w:tcW w:w="567" w:type="dxa"/>
            <w:tcBorders>
              <w:top w:val="single" w:sz="4" w:space="0" w:color="000000"/>
              <w:left w:val="single" w:sz="4" w:space="0" w:color="000000"/>
              <w:bottom w:val="single" w:sz="4" w:space="0" w:color="000000"/>
              <w:right w:val="single" w:sz="4" w:space="0" w:color="000000"/>
            </w:tcBorders>
          </w:tcPr>
          <w:p w14:paraId="11157C7C" w14:textId="77777777" w:rsidR="001C1650" w:rsidRPr="001C1650" w:rsidRDefault="001C1650" w:rsidP="001C1650">
            <w:pPr>
              <w:jc w:val="center"/>
              <w:rPr>
                <w:rFonts w:eastAsia="Times New Roman"/>
                <w:color w:val="auto"/>
                <w:position w:val="-1"/>
                <w:sz w:val="22"/>
                <w:szCs w:val="22"/>
                <w:shd w:val="clear" w:color="auto" w:fill="auto"/>
              </w:rPr>
            </w:pPr>
            <w:r w:rsidRPr="001C1650">
              <w:rPr>
                <w:rFonts w:eastAsia="Times New Roman"/>
                <w:color w:val="auto"/>
                <w:position w:val="-1"/>
                <w:sz w:val="22"/>
                <w:szCs w:val="22"/>
                <w:shd w:val="clear" w:color="auto" w:fill="auto"/>
              </w:rPr>
              <w:t>2</w:t>
            </w:r>
          </w:p>
        </w:tc>
        <w:tc>
          <w:tcPr>
            <w:tcW w:w="2014" w:type="dxa"/>
            <w:tcBorders>
              <w:top w:val="single" w:sz="4" w:space="0" w:color="000000"/>
              <w:left w:val="single" w:sz="4" w:space="0" w:color="000000"/>
              <w:bottom w:val="single" w:sz="4" w:space="0" w:color="000000"/>
              <w:right w:val="single" w:sz="4" w:space="0" w:color="000000"/>
            </w:tcBorders>
          </w:tcPr>
          <w:p w14:paraId="00554FF5" w14:textId="77777777" w:rsidR="001C1650" w:rsidRPr="001C1650" w:rsidRDefault="001C1650" w:rsidP="001C1650">
            <w:pPr>
              <w:jc w:val="left"/>
              <w:rPr>
                <w:rFonts w:eastAsia="Times New Roman"/>
                <w:color w:val="auto"/>
                <w:position w:val="-1"/>
                <w:sz w:val="22"/>
                <w:szCs w:val="22"/>
                <w:shd w:val="clear" w:color="auto" w:fill="auto"/>
              </w:rPr>
            </w:pPr>
          </w:p>
        </w:tc>
        <w:tc>
          <w:tcPr>
            <w:tcW w:w="3799" w:type="dxa"/>
            <w:tcBorders>
              <w:top w:val="single" w:sz="4" w:space="0" w:color="000000"/>
              <w:left w:val="single" w:sz="4" w:space="0" w:color="000000"/>
              <w:bottom w:val="single" w:sz="4" w:space="0" w:color="000000"/>
              <w:right w:val="single" w:sz="4" w:space="0" w:color="000000"/>
            </w:tcBorders>
          </w:tcPr>
          <w:p w14:paraId="63E9123D" w14:textId="77777777" w:rsidR="001C1650" w:rsidRPr="001C1650" w:rsidRDefault="001C1650" w:rsidP="001C1650">
            <w:pPr>
              <w:jc w:val="left"/>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14:paraId="7F6D9CC1" w14:textId="77777777" w:rsidR="001C1650" w:rsidRPr="001C1650" w:rsidRDefault="001C1650" w:rsidP="001C1650">
            <w:pPr>
              <w:jc w:val="center"/>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14:paraId="2B23843D" w14:textId="77777777" w:rsidR="001C1650" w:rsidRPr="001C1650" w:rsidRDefault="001C1650" w:rsidP="001C1650">
            <w:pPr>
              <w:jc w:val="center"/>
              <w:rPr>
                <w:rFonts w:eastAsia="Times New Roman"/>
                <w:color w:val="auto"/>
                <w:position w:val="-1"/>
                <w:sz w:val="22"/>
                <w:szCs w:val="22"/>
                <w:shd w:val="clear" w:color="auto" w:fill="auto"/>
              </w:rPr>
            </w:pPr>
          </w:p>
        </w:tc>
        <w:tc>
          <w:tcPr>
            <w:tcW w:w="1106" w:type="dxa"/>
            <w:tcBorders>
              <w:top w:val="single" w:sz="4" w:space="0" w:color="000000"/>
              <w:left w:val="single" w:sz="4" w:space="0" w:color="000000"/>
              <w:bottom w:val="single" w:sz="4" w:space="0" w:color="000000"/>
              <w:right w:val="single" w:sz="4" w:space="0" w:color="000000"/>
            </w:tcBorders>
          </w:tcPr>
          <w:p w14:paraId="0C94CFD6" w14:textId="77777777" w:rsidR="001C1650" w:rsidRPr="001C1650" w:rsidRDefault="001C1650" w:rsidP="001C1650">
            <w:pPr>
              <w:jc w:val="center"/>
              <w:rPr>
                <w:rFonts w:eastAsia="Times New Roman"/>
                <w:color w:val="auto"/>
                <w:position w:val="-1"/>
                <w:sz w:val="22"/>
                <w:szCs w:val="22"/>
                <w:shd w:val="clear" w:color="auto" w:fill="auto"/>
              </w:rPr>
            </w:pPr>
          </w:p>
        </w:tc>
      </w:tr>
      <w:tr w:rsidR="001C1650" w:rsidRPr="001C1650" w14:paraId="4070827C" w14:textId="77777777" w:rsidTr="000B507A">
        <w:tc>
          <w:tcPr>
            <w:tcW w:w="567" w:type="dxa"/>
            <w:tcBorders>
              <w:top w:val="single" w:sz="4" w:space="0" w:color="000000"/>
              <w:left w:val="single" w:sz="4" w:space="0" w:color="000000"/>
              <w:bottom w:val="single" w:sz="4" w:space="0" w:color="000000"/>
              <w:right w:val="single" w:sz="4" w:space="0" w:color="000000"/>
            </w:tcBorders>
          </w:tcPr>
          <w:p w14:paraId="4E03F0BB" w14:textId="77777777" w:rsidR="001C1650" w:rsidRPr="001C1650" w:rsidRDefault="001C1650" w:rsidP="001C1650">
            <w:pPr>
              <w:jc w:val="center"/>
              <w:rPr>
                <w:rFonts w:eastAsia="Times New Roman"/>
                <w:color w:val="auto"/>
                <w:position w:val="-1"/>
                <w:sz w:val="22"/>
                <w:szCs w:val="22"/>
                <w:shd w:val="clear" w:color="auto" w:fill="auto"/>
              </w:rPr>
            </w:pPr>
            <w:r w:rsidRPr="001C1650">
              <w:rPr>
                <w:rFonts w:eastAsia="Times New Roman"/>
                <w:color w:val="auto"/>
                <w:position w:val="-1"/>
                <w:sz w:val="22"/>
                <w:szCs w:val="22"/>
                <w:shd w:val="clear" w:color="auto" w:fill="auto"/>
              </w:rPr>
              <w:t>3</w:t>
            </w:r>
          </w:p>
        </w:tc>
        <w:tc>
          <w:tcPr>
            <w:tcW w:w="2014" w:type="dxa"/>
            <w:tcBorders>
              <w:top w:val="single" w:sz="4" w:space="0" w:color="000000"/>
              <w:left w:val="single" w:sz="4" w:space="0" w:color="000000"/>
              <w:bottom w:val="single" w:sz="4" w:space="0" w:color="000000"/>
              <w:right w:val="single" w:sz="4" w:space="0" w:color="000000"/>
            </w:tcBorders>
          </w:tcPr>
          <w:p w14:paraId="08371924" w14:textId="77777777" w:rsidR="001C1650" w:rsidRPr="001C1650" w:rsidRDefault="001C1650" w:rsidP="001C1650">
            <w:pPr>
              <w:jc w:val="left"/>
              <w:rPr>
                <w:rFonts w:eastAsia="Times New Roman"/>
                <w:color w:val="auto"/>
                <w:position w:val="-1"/>
                <w:sz w:val="22"/>
                <w:szCs w:val="22"/>
                <w:shd w:val="clear" w:color="auto" w:fill="auto"/>
              </w:rPr>
            </w:pPr>
          </w:p>
        </w:tc>
        <w:tc>
          <w:tcPr>
            <w:tcW w:w="3799" w:type="dxa"/>
            <w:tcBorders>
              <w:top w:val="single" w:sz="4" w:space="0" w:color="000000"/>
              <w:left w:val="single" w:sz="4" w:space="0" w:color="000000"/>
              <w:bottom w:val="single" w:sz="4" w:space="0" w:color="000000"/>
              <w:right w:val="single" w:sz="4" w:space="0" w:color="000000"/>
            </w:tcBorders>
          </w:tcPr>
          <w:p w14:paraId="44CC4070" w14:textId="77777777" w:rsidR="001C1650" w:rsidRPr="001C1650" w:rsidRDefault="001C1650" w:rsidP="001C1650">
            <w:pPr>
              <w:jc w:val="left"/>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14:paraId="6AD0D1AA" w14:textId="77777777" w:rsidR="001C1650" w:rsidRPr="001C1650" w:rsidRDefault="001C1650" w:rsidP="001C1650">
            <w:pPr>
              <w:jc w:val="center"/>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14:paraId="680863D0" w14:textId="77777777" w:rsidR="001C1650" w:rsidRPr="001C1650" w:rsidRDefault="001C1650" w:rsidP="001C1650">
            <w:pPr>
              <w:jc w:val="center"/>
              <w:rPr>
                <w:rFonts w:eastAsia="Times New Roman"/>
                <w:color w:val="auto"/>
                <w:position w:val="-1"/>
                <w:sz w:val="22"/>
                <w:szCs w:val="22"/>
                <w:shd w:val="clear" w:color="auto" w:fill="auto"/>
              </w:rPr>
            </w:pPr>
          </w:p>
        </w:tc>
        <w:tc>
          <w:tcPr>
            <w:tcW w:w="1106" w:type="dxa"/>
            <w:tcBorders>
              <w:top w:val="single" w:sz="4" w:space="0" w:color="000000"/>
              <w:left w:val="single" w:sz="4" w:space="0" w:color="000000"/>
              <w:bottom w:val="single" w:sz="4" w:space="0" w:color="000000"/>
              <w:right w:val="single" w:sz="4" w:space="0" w:color="000000"/>
            </w:tcBorders>
          </w:tcPr>
          <w:p w14:paraId="24EA028C" w14:textId="77777777" w:rsidR="001C1650" w:rsidRPr="001C1650" w:rsidRDefault="001C1650" w:rsidP="001C1650">
            <w:pPr>
              <w:jc w:val="center"/>
              <w:rPr>
                <w:rFonts w:eastAsia="Times New Roman"/>
                <w:color w:val="auto"/>
                <w:position w:val="-1"/>
                <w:sz w:val="22"/>
                <w:szCs w:val="22"/>
                <w:shd w:val="clear" w:color="auto" w:fill="auto"/>
              </w:rPr>
            </w:pPr>
          </w:p>
        </w:tc>
      </w:tr>
    </w:tbl>
    <w:p w14:paraId="374AAFC8" w14:textId="77777777" w:rsidR="001C1650" w:rsidRPr="001C1650" w:rsidRDefault="001C1650" w:rsidP="001C1650">
      <w:pPr>
        <w:jc w:val="left"/>
        <w:rPr>
          <w:rFonts w:eastAsia="Times New Roman"/>
          <w:color w:val="auto"/>
          <w:sz w:val="22"/>
          <w:szCs w:val="22"/>
          <w:shd w:val="clear" w:color="auto" w:fill="auto"/>
        </w:rPr>
      </w:pPr>
    </w:p>
    <w:p w14:paraId="4746523D" w14:textId="77777777" w:rsidR="001C1650" w:rsidRPr="001C1650" w:rsidRDefault="001C1650" w:rsidP="001C1650">
      <w:pPr>
        <w:jc w:val="left"/>
        <w:rPr>
          <w:rFonts w:eastAsia="Times New Roman"/>
          <w:color w:val="auto"/>
          <w:sz w:val="22"/>
          <w:szCs w:val="22"/>
          <w:shd w:val="clear" w:color="auto" w:fill="auto"/>
        </w:rPr>
      </w:pPr>
    </w:p>
    <w:p w14:paraId="6FCDCC0B" w14:textId="77777777" w:rsidR="001C1650" w:rsidRPr="001C1650" w:rsidRDefault="001C1650" w:rsidP="001C1650">
      <w:pPr>
        <w:jc w:val="left"/>
        <w:rPr>
          <w:rFonts w:eastAsia="Times New Roman"/>
          <w:color w:val="auto"/>
          <w:sz w:val="22"/>
          <w:szCs w:val="22"/>
          <w:shd w:val="clear" w:color="auto" w:fill="auto"/>
        </w:rPr>
      </w:pPr>
    </w:p>
    <w:p w14:paraId="4519B2B0" w14:textId="77777777" w:rsidR="001C1650" w:rsidRPr="001C1650" w:rsidRDefault="001C1650" w:rsidP="001C1650">
      <w:pPr>
        <w:jc w:val="left"/>
        <w:rPr>
          <w:rFonts w:eastAsia="Times New Roman"/>
          <w:color w:val="000000"/>
          <w:sz w:val="22"/>
          <w:szCs w:val="22"/>
          <w:shd w:val="clear" w:color="auto" w:fill="auto"/>
        </w:rPr>
      </w:pPr>
      <w:r w:rsidRPr="001C1650">
        <w:rPr>
          <w:rFonts w:eastAsia="Times New Roman"/>
          <w:color w:val="000000"/>
          <w:sz w:val="22"/>
          <w:szCs w:val="22"/>
          <w:shd w:val="clear" w:color="auto" w:fill="auto"/>
        </w:rPr>
        <w:t>___________________ / _____________</w:t>
      </w:r>
      <w:r w:rsidRPr="001C1650">
        <w:rPr>
          <w:rFonts w:eastAsia="Times New Roman"/>
          <w:color w:val="000000"/>
          <w:sz w:val="22"/>
          <w:szCs w:val="22"/>
          <w:shd w:val="clear" w:color="auto" w:fill="auto"/>
        </w:rPr>
        <w:tab/>
      </w:r>
      <w:r w:rsidRPr="001C1650">
        <w:rPr>
          <w:rFonts w:eastAsia="Times New Roman"/>
          <w:color w:val="000000"/>
          <w:sz w:val="22"/>
          <w:szCs w:val="22"/>
          <w:shd w:val="clear" w:color="auto" w:fill="auto"/>
        </w:rPr>
        <w:tab/>
        <w:t>_____________________/________________</w:t>
      </w:r>
    </w:p>
    <w:p w14:paraId="05E8EAF9" w14:textId="77777777" w:rsidR="001C1650" w:rsidRPr="001C1650" w:rsidRDefault="001C1650" w:rsidP="001C1650">
      <w:pPr>
        <w:keepNext/>
        <w:keepLines/>
        <w:shd w:val="clear" w:color="auto" w:fill="FFFFFF"/>
        <w:suppressAutoHyphens/>
        <w:rPr>
          <w:rFonts w:eastAsia="Arial"/>
          <w:bCs/>
          <w:color w:val="auto"/>
          <w:sz w:val="22"/>
          <w:szCs w:val="22"/>
          <w:shd w:val="clear" w:color="auto" w:fill="auto"/>
          <w:lang w:eastAsia="ar-SA"/>
        </w:rPr>
      </w:pPr>
      <w:r w:rsidRPr="001C1650">
        <w:rPr>
          <w:rFonts w:eastAsia="Arial"/>
          <w:bCs/>
          <w:color w:val="auto"/>
          <w:sz w:val="22"/>
          <w:szCs w:val="22"/>
          <w:shd w:val="clear" w:color="auto" w:fill="auto"/>
          <w:lang w:eastAsia="ar-SA"/>
        </w:rPr>
        <w:t>М.П.</w:t>
      </w:r>
      <w:r w:rsidRPr="001C1650">
        <w:rPr>
          <w:rFonts w:eastAsia="Arial"/>
          <w:bCs/>
          <w:color w:val="auto"/>
          <w:sz w:val="22"/>
          <w:szCs w:val="22"/>
          <w:shd w:val="clear" w:color="auto" w:fill="auto"/>
          <w:lang w:eastAsia="ar-SA"/>
        </w:rPr>
        <w:tab/>
      </w:r>
      <w:r w:rsidRPr="001C1650">
        <w:rPr>
          <w:rFonts w:eastAsia="Arial"/>
          <w:bCs/>
          <w:color w:val="auto"/>
          <w:sz w:val="22"/>
          <w:szCs w:val="22"/>
          <w:shd w:val="clear" w:color="auto" w:fill="auto"/>
          <w:lang w:eastAsia="ar-SA"/>
        </w:rPr>
        <w:tab/>
      </w:r>
      <w:r w:rsidRPr="001C1650">
        <w:rPr>
          <w:rFonts w:eastAsia="Arial"/>
          <w:bCs/>
          <w:color w:val="auto"/>
          <w:sz w:val="22"/>
          <w:szCs w:val="22"/>
          <w:shd w:val="clear" w:color="auto" w:fill="auto"/>
          <w:lang w:eastAsia="ar-SA"/>
        </w:rPr>
        <w:tab/>
      </w:r>
      <w:r w:rsidRPr="001C1650">
        <w:rPr>
          <w:rFonts w:eastAsia="Arial"/>
          <w:bCs/>
          <w:color w:val="auto"/>
          <w:sz w:val="22"/>
          <w:szCs w:val="22"/>
          <w:shd w:val="clear" w:color="auto" w:fill="auto"/>
          <w:lang w:eastAsia="ar-SA"/>
        </w:rPr>
        <w:tab/>
      </w:r>
      <w:r w:rsidRPr="001C1650">
        <w:rPr>
          <w:rFonts w:eastAsia="Arial"/>
          <w:bCs/>
          <w:color w:val="auto"/>
          <w:sz w:val="22"/>
          <w:szCs w:val="22"/>
          <w:shd w:val="clear" w:color="auto" w:fill="auto"/>
          <w:lang w:eastAsia="ar-SA"/>
        </w:rPr>
        <w:tab/>
      </w:r>
      <w:r w:rsidRPr="001C1650">
        <w:rPr>
          <w:rFonts w:eastAsia="Arial"/>
          <w:bCs/>
          <w:color w:val="auto"/>
          <w:sz w:val="22"/>
          <w:szCs w:val="22"/>
          <w:shd w:val="clear" w:color="auto" w:fill="auto"/>
          <w:lang w:eastAsia="ar-SA"/>
        </w:rPr>
        <w:tab/>
      </w:r>
      <w:r w:rsidRPr="001C1650">
        <w:rPr>
          <w:rFonts w:eastAsia="Arial"/>
          <w:bCs/>
          <w:color w:val="auto"/>
          <w:sz w:val="22"/>
          <w:szCs w:val="22"/>
          <w:shd w:val="clear" w:color="auto" w:fill="auto"/>
          <w:lang w:eastAsia="ar-SA"/>
        </w:rPr>
        <w:tab/>
        <w:t>М.П.</w:t>
      </w:r>
    </w:p>
    <w:p w14:paraId="538B0E8C" w14:textId="77777777" w:rsidR="001C1650" w:rsidRPr="001C1650" w:rsidRDefault="001C1650" w:rsidP="001C1650">
      <w:pPr>
        <w:ind w:left="567" w:hanging="504"/>
        <w:jc w:val="left"/>
        <w:rPr>
          <w:rFonts w:eastAsia="Times New Roman"/>
          <w:color w:val="auto"/>
          <w:sz w:val="22"/>
          <w:szCs w:val="22"/>
          <w:shd w:val="clear" w:color="auto" w:fill="auto"/>
        </w:rPr>
      </w:pPr>
      <w:r w:rsidRPr="001C1650">
        <w:rPr>
          <w:rFonts w:eastAsia="Times New Roman"/>
          <w:bCs/>
          <w:color w:val="auto"/>
          <w:sz w:val="22"/>
          <w:szCs w:val="22"/>
          <w:shd w:val="clear" w:color="auto" w:fill="auto"/>
        </w:rPr>
        <w:t>.</w:t>
      </w:r>
    </w:p>
    <w:p w14:paraId="18BA04A0" w14:textId="77777777" w:rsidR="001C1650" w:rsidRPr="001C1650" w:rsidRDefault="001C1650" w:rsidP="001C1650">
      <w:pPr>
        <w:jc w:val="left"/>
        <w:rPr>
          <w:rFonts w:eastAsia="Times New Roman"/>
          <w:color w:val="auto"/>
          <w:sz w:val="22"/>
          <w:szCs w:val="22"/>
          <w:shd w:val="clear" w:color="auto" w:fill="auto"/>
        </w:rPr>
      </w:pPr>
    </w:p>
    <w:p w14:paraId="335039F4" w14:textId="77777777" w:rsidR="001C1650" w:rsidRPr="001C1650" w:rsidRDefault="001C1650" w:rsidP="001C1650">
      <w:pPr>
        <w:widowControl w:val="0"/>
        <w:autoSpaceDE w:val="0"/>
        <w:autoSpaceDN w:val="0"/>
        <w:jc w:val="center"/>
        <w:rPr>
          <w:rFonts w:eastAsia="Times New Roman"/>
          <w:b/>
          <w:bCs/>
          <w:color w:val="auto"/>
          <w:sz w:val="22"/>
          <w:szCs w:val="22"/>
          <w:shd w:val="clear" w:color="auto" w:fill="auto"/>
        </w:rPr>
      </w:pPr>
    </w:p>
    <w:p w14:paraId="1CB61E5A" w14:textId="77777777" w:rsidR="001C1650" w:rsidRPr="001C1650" w:rsidRDefault="001C1650" w:rsidP="001C1650">
      <w:pPr>
        <w:jc w:val="right"/>
        <w:rPr>
          <w:rFonts w:eastAsia="Times New Roman"/>
          <w:color w:val="auto"/>
          <w:sz w:val="22"/>
          <w:szCs w:val="22"/>
          <w:shd w:val="clear" w:color="auto" w:fill="auto"/>
        </w:rPr>
      </w:pPr>
      <w:r w:rsidRPr="001C1650">
        <w:rPr>
          <w:rFonts w:eastAsia="Times New Roman"/>
          <w:color w:val="auto"/>
          <w:sz w:val="22"/>
          <w:szCs w:val="22"/>
          <w:shd w:val="clear" w:color="auto" w:fill="auto"/>
        </w:rPr>
        <w:t>Приложение № 2</w:t>
      </w:r>
    </w:p>
    <w:p w14:paraId="11B7192C" w14:textId="77777777" w:rsidR="001C1650" w:rsidRPr="001C1650" w:rsidRDefault="001C1650" w:rsidP="001C1650">
      <w:pPr>
        <w:widowControl w:val="0"/>
        <w:autoSpaceDE w:val="0"/>
        <w:autoSpaceDN w:val="0"/>
        <w:adjustRightInd w:val="0"/>
        <w:ind w:firstLine="720"/>
        <w:jc w:val="right"/>
        <w:rPr>
          <w:rFonts w:eastAsia="Times New Roman"/>
          <w:color w:val="auto"/>
          <w:kern w:val="16"/>
          <w:sz w:val="22"/>
          <w:szCs w:val="22"/>
          <w:shd w:val="clear" w:color="auto" w:fill="auto"/>
        </w:rPr>
      </w:pPr>
      <w:r w:rsidRPr="001C1650">
        <w:rPr>
          <w:rFonts w:eastAsia="Times New Roman"/>
          <w:color w:val="auto"/>
          <w:kern w:val="16"/>
          <w:position w:val="-1"/>
          <w:sz w:val="22"/>
          <w:szCs w:val="22"/>
          <w:shd w:val="clear" w:color="auto" w:fill="auto"/>
        </w:rPr>
        <w:t>к Договору</w:t>
      </w:r>
      <w:r w:rsidRPr="001C1650">
        <w:rPr>
          <w:rFonts w:eastAsia="Times New Roman"/>
          <w:color w:val="auto"/>
          <w:kern w:val="16"/>
          <w:sz w:val="22"/>
          <w:szCs w:val="22"/>
          <w:shd w:val="clear" w:color="auto" w:fill="auto"/>
        </w:rPr>
        <w:t>на поставки</w:t>
      </w:r>
    </w:p>
    <w:p w14:paraId="384D627C" w14:textId="77777777" w:rsidR="001C1650" w:rsidRPr="001C1650" w:rsidRDefault="001C1650" w:rsidP="001C1650">
      <w:pPr>
        <w:widowControl w:val="0"/>
        <w:autoSpaceDE w:val="0"/>
        <w:autoSpaceDN w:val="0"/>
        <w:adjustRightInd w:val="0"/>
        <w:ind w:firstLine="720"/>
        <w:jc w:val="right"/>
        <w:rPr>
          <w:rFonts w:ascii="Arial" w:eastAsia="Times New Roman" w:hAnsi="Arial" w:cs="Arial"/>
          <w:color w:val="auto"/>
          <w:kern w:val="16"/>
          <w:sz w:val="22"/>
          <w:szCs w:val="22"/>
          <w:shd w:val="clear" w:color="auto" w:fill="auto"/>
        </w:rPr>
      </w:pPr>
      <w:r w:rsidRPr="001C1650">
        <w:rPr>
          <w:rFonts w:eastAsia="Times New Roman"/>
          <w:color w:val="auto"/>
          <w:kern w:val="16"/>
          <w:sz w:val="22"/>
          <w:szCs w:val="22"/>
          <w:shd w:val="clear" w:color="auto" w:fill="auto"/>
        </w:rPr>
        <w:t>ГСМ (топливо дизельное,</w:t>
      </w:r>
    </w:p>
    <w:p w14:paraId="0BC7FD0D" w14:textId="77777777" w:rsidR="001C1650" w:rsidRPr="001C1650" w:rsidRDefault="001C1650" w:rsidP="001C1650">
      <w:pPr>
        <w:jc w:val="right"/>
        <w:rPr>
          <w:rFonts w:eastAsia="Times New Roman"/>
          <w:color w:val="auto"/>
          <w:sz w:val="22"/>
          <w:szCs w:val="22"/>
          <w:shd w:val="clear" w:color="auto" w:fill="auto"/>
        </w:rPr>
      </w:pPr>
      <w:r w:rsidRPr="001C1650">
        <w:rPr>
          <w:rFonts w:eastAsia="Times New Roman"/>
          <w:color w:val="auto"/>
          <w:sz w:val="22"/>
          <w:szCs w:val="22"/>
          <w:shd w:val="clear" w:color="auto" w:fill="auto"/>
        </w:rPr>
        <w:t xml:space="preserve"> бензин автомобильный АИ-92,</w:t>
      </w:r>
    </w:p>
    <w:p w14:paraId="12439293" w14:textId="77777777" w:rsidR="001C1650" w:rsidRPr="001C1650" w:rsidRDefault="001C1650" w:rsidP="001C1650">
      <w:pPr>
        <w:widowControl w:val="0"/>
        <w:autoSpaceDE w:val="0"/>
        <w:autoSpaceDN w:val="0"/>
        <w:adjustRightInd w:val="0"/>
        <w:ind w:firstLine="720"/>
        <w:jc w:val="right"/>
        <w:rPr>
          <w:rFonts w:eastAsia="Times New Roman"/>
          <w:color w:val="auto"/>
          <w:kern w:val="16"/>
          <w:sz w:val="22"/>
          <w:szCs w:val="22"/>
          <w:shd w:val="clear" w:color="auto" w:fill="auto"/>
        </w:rPr>
      </w:pPr>
      <w:r w:rsidRPr="001C1650">
        <w:rPr>
          <w:rFonts w:eastAsia="Times New Roman"/>
          <w:color w:val="auto"/>
          <w:kern w:val="16"/>
          <w:sz w:val="22"/>
          <w:szCs w:val="22"/>
          <w:shd w:val="clear" w:color="auto" w:fill="auto"/>
        </w:rPr>
        <w:t xml:space="preserve"> бензин автомобильный АИ-95</w:t>
      </w:r>
    </w:p>
    <w:p w14:paraId="455AC361" w14:textId="77777777" w:rsidR="001C1650" w:rsidRPr="001C1650" w:rsidRDefault="001C1650" w:rsidP="001C1650">
      <w:pPr>
        <w:widowControl w:val="0"/>
        <w:autoSpaceDE w:val="0"/>
        <w:autoSpaceDN w:val="0"/>
        <w:adjustRightInd w:val="0"/>
        <w:ind w:firstLine="720"/>
        <w:jc w:val="right"/>
        <w:rPr>
          <w:rFonts w:eastAsia="Times New Roman"/>
          <w:color w:val="auto"/>
          <w:kern w:val="16"/>
          <w:position w:val="-1"/>
          <w:sz w:val="22"/>
          <w:szCs w:val="22"/>
          <w:shd w:val="clear" w:color="auto" w:fill="auto"/>
        </w:rPr>
      </w:pPr>
      <w:r w:rsidRPr="001C1650">
        <w:rPr>
          <w:rFonts w:eastAsia="Times New Roman"/>
          <w:color w:val="auto"/>
          <w:kern w:val="16"/>
          <w:position w:val="-1"/>
          <w:sz w:val="22"/>
          <w:szCs w:val="22"/>
          <w:shd w:val="clear" w:color="auto" w:fill="auto"/>
        </w:rPr>
        <w:t>№ ______от _________2024 г.</w:t>
      </w:r>
    </w:p>
    <w:p w14:paraId="46063FFF" w14:textId="77777777" w:rsidR="001C1650" w:rsidRPr="001C1650" w:rsidRDefault="001C1650" w:rsidP="001C1650">
      <w:pPr>
        <w:jc w:val="right"/>
        <w:rPr>
          <w:rFonts w:eastAsia="Times New Roman"/>
          <w:b/>
          <w:color w:val="auto"/>
          <w:sz w:val="22"/>
          <w:szCs w:val="22"/>
          <w:shd w:val="clear" w:color="auto" w:fill="auto"/>
        </w:rPr>
      </w:pPr>
    </w:p>
    <w:p w14:paraId="78D1F8B8" w14:textId="77777777" w:rsidR="001C1650" w:rsidRPr="001C1650" w:rsidRDefault="001C1650" w:rsidP="001C1650">
      <w:pPr>
        <w:jc w:val="center"/>
        <w:rPr>
          <w:rFonts w:eastAsia="Times New Roman"/>
          <w:b/>
          <w:color w:val="auto"/>
          <w:sz w:val="22"/>
          <w:szCs w:val="22"/>
          <w:shd w:val="clear" w:color="auto" w:fill="auto"/>
        </w:rPr>
      </w:pPr>
      <w:r w:rsidRPr="001C1650">
        <w:rPr>
          <w:rFonts w:eastAsia="Times New Roman"/>
          <w:b/>
          <w:color w:val="auto"/>
          <w:sz w:val="22"/>
          <w:szCs w:val="22"/>
          <w:shd w:val="clear" w:color="auto" w:fill="auto"/>
        </w:rPr>
        <w:t>Перечень АЗС</w:t>
      </w:r>
    </w:p>
    <w:p w14:paraId="2A3F97F1" w14:textId="77777777" w:rsidR="001C1650" w:rsidRPr="001C1650" w:rsidRDefault="001C1650" w:rsidP="001C1650">
      <w:pPr>
        <w:jc w:val="center"/>
        <w:rPr>
          <w:rFonts w:eastAsia="Times New Roman"/>
          <w:b/>
          <w:color w:val="auto"/>
          <w:sz w:val="22"/>
          <w:szCs w:val="22"/>
          <w:shd w:val="clear" w:color="auto" w:fill="auto"/>
        </w:rPr>
      </w:pPr>
    </w:p>
    <w:tbl>
      <w:tblPr>
        <w:tblW w:w="895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9"/>
        <w:gridCol w:w="3119"/>
        <w:gridCol w:w="2551"/>
        <w:gridCol w:w="2409"/>
      </w:tblGrid>
      <w:tr w:rsidR="001C1650" w:rsidRPr="001C1650" w14:paraId="6C3579F8" w14:textId="77777777" w:rsidTr="000B507A">
        <w:trPr>
          <w:trHeight w:val="494"/>
        </w:trPr>
        <w:tc>
          <w:tcPr>
            <w:tcW w:w="879" w:type="dxa"/>
          </w:tcPr>
          <w:p w14:paraId="64B4BE02" w14:textId="77777777" w:rsidR="001C1650" w:rsidRPr="001C1650" w:rsidRDefault="001C1650" w:rsidP="001C1650">
            <w:pPr>
              <w:keepNext/>
              <w:tabs>
                <w:tab w:val="left" w:pos="1872"/>
              </w:tabs>
              <w:ind w:left="57" w:right="23"/>
              <w:jc w:val="center"/>
              <w:rPr>
                <w:rFonts w:eastAsia="Times New Roman"/>
                <w:b/>
                <w:color w:val="auto"/>
                <w:sz w:val="22"/>
                <w:szCs w:val="22"/>
                <w:shd w:val="clear" w:color="auto" w:fill="auto"/>
              </w:rPr>
            </w:pPr>
            <w:r w:rsidRPr="001C1650">
              <w:rPr>
                <w:rFonts w:eastAsia="Times New Roman"/>
                <w:b/>
                <w:color w:val="auto"/>
                <w:sz w:val="22"/>
                <w:szCs w:val="22"/>
                <w:shd w:val="clear" w:color="auto" w:fill="auto"/>
              </w:rPr>
              <w:t>№ п/п</w:t>
            </w:r>
          </w:p>
        </w:tc>
        <w:tc>
          <w:tcPr>
            <w:tcW w:w="3119" w:type="dxa"/>
          </w:tcPr>
          <w:p w14:paraId="04EA3B2E" w14:textId="77777777" w:rsidR="001C1650" w:rsidRPr="001C1650" w:rsidRDefault="001C1650" w:rsidP="001C1650">
            <w:pPr>
              <w:keepNext/>
              <w:ind w:left="57" w:right="57"/>
              <w:jc w:val="center"/>
              <w:rPr>
                <w:rFonts w:eastAsia="Times New Roman"/>
                <w:b/>
                <w:color w:val="auto"/>
                <w:sz w:val="22"/>
                <w:szCs w:val="22"/>
                <w:shd w:val="clear" w:color="auto" w:fill="auto"/>
              </w:rPr>
            </w:pPr>
            <w:r w:rsidRPr="001C1650">
              <w:rPr>
                <w:rFonts w:eastAsia="Times New Roman"/>
                <w:b/>
                <w:color w:val="auto"/>
                <w:sz w:val="22"/>
                <w:szCs w:val="22"/>
                <w:shd w:val="clear" w:color="auto" w:fill="auto"/>
              </w:rPr>
              <w:t>Наименование АЗС</w:t>
            </w:r>
          </w:p>
        </w:tc>
        <w:tc>
          <w:tcPr>
            <w:tcW w:w="2551" w:type="dxa"/>
          </w:tcPr>
          <w:p w14:paraId="28ED0F21" w14:textId="77777777" w:rsidR="001C1650" w:rsidRPr="001C1650" w:rsidRDefault="001C1650" w:rsidP="001C1650">
            <w:pPr>
              <w:keepNext/>
              <w:ind w:left="-108" w:right="-108"/>
              <w:jc w:val="center"/>
              <w:rPr>
                <w:rFonts w:eastAsia="Times New Roman"/>
                <w:b/>
                <w:color w:val="auto"/>
                <w:sz w:val="22"/>
                <w:szCs w:val="22"/>
                <w:shd w:val="clear" w:color="auto" w:fill="auto"/>
              </w:rPr>
            </w:pPr>
            <w:r w:rsidRPr="001C1650">
              <w:rPr>
                <w:rFonts w:eastAsia="Times New Roman"/>
                <w:b/>
                <w:color w:val="auto"/>
                <w:sz w:val="22"/>
                <w:szCs w:val="22"/>
                <w:shd w:val="clear" w:color="auto" w:fill="auto"/>
              </w:rPr>
              <w:t>Адрес АЗС</w:t>
            </w:r>
          </w:p>
        </w:tc>
        <w:tc>
          <w:tcPr>
            <w:tcW w:w="2409" w:type="dxa"/>
          </w:tcPr>
          <w:p w14:paraId="296A4067" w14:textId="77777777" w:rsidR="001C1650" w:rsidRPr="001C1650" w:rsidRDefault="001C1650" w:rsidP="001C1650">
            <w:pPr>
              <w:keepNext/>
              <w:ind w:left="-288" w:right="-108" w:firstLine="180"/>
              <w:jc w:val="center"/>
              <w:rPr>
                <w:rFonts w:eastAsia="Times New Roman"/>
                <w:b/>
                <w:color w:val="auto"/>
                <w:sz w:val="22"/>
                <w:szCs w:val="22"/>
                <w:shd w:val="clear" w:color="auto" w:fill="auto"/>
              </w:rPr>
            </w:pPr>
            <w:r w:rsidRPr="001C1650">
              <w:rPr>
                <w:rFonts w:eastAsia="Times New Roman"/>
                <w:b/>
                <w:color w:val="auto"/>
                <w:sz w:val="22"/>
                <w:szCs w:val="22"/>
                <w:shd w:val="clear" w:color="auto" w:fill="auto"/>
              </w:rPr>
              <w:t>Режим работы</w:t>
            </w:r>
          </w:p>
        </w:tc>
      </w:tr>
      <w:tr w:rsidR="001C1650" w:rsidRPr="001C1650" w14:paraId="3DAFCE99" w14:textId="77777777" w:rsidTr="000B507A">
        <w:trPr>
          <w:trHeight w:val="513"/>
        </w:trPr>
        <w:tc>
          <w:tcPr>
            <w:tcW w:w="879" w:type="dxa"/>
          </w:tcPr>
          <w:p w14:paraId="5A951508" w14:textId="77777777" w:rsidR="001C1650" w:rsidRPr="001C1650" w:rsidRDefault="001C1650" w:rsidP="001C1650">
            <w:pPr>
              <w:ind w:left="-42" w:right="-108"/>
              <w:jc w:val="left"/>
              <w:rPr>
                <w:rFonts w:eastAsia="Times New Roman"/>
                <w:color w:val="auto"/>
                <w:sz w:val="22"/>
                <w:szCs w:val="22"/>
                <w:shd w:val="clear" w:color="auto" w:fill="auto"/>
              </w:rPr>
            </w:pPr>
          </w:p>
        </w:tc>
        <w:tc>
          <w:tcPr>
            <w:tcW w:w="3119" w:type="dxa"/>
          </w:tcPr>
          <w:p w14:paraId="2454AA27" w14:textId="77777777" w:rsidR="001C1650" w:rsidRPr="001C1650" w:rsidRDefault="001C1650" w:rsidP="001C1650">
            <w:pPr>
              <w:ind w:left="57" w:right="-108"/>
              <w:jc w:val="left"/>
              <w:rPr>
                <w:rFonts w:eastAsia="Times New Roman"/>
                <w:color w:val="auto"/>
                <w:sz w:val="22"/>
                <w:szCs w:val="22"/>
                <w:shd w:val="clear" w:color="auto" w:fill="auto"/>
              </w:rPr>
            </w:pPr>
          </w:p>
        </w:tc>
        <w:tc>
          <w:tcPr>
            <w:tcW w:w="2551" w:type="dxa"/>
          </w:tcPr>
          <w:p w14:paraId="5F105044" w14:textId="77777777" w:rsidR="001C1650" w:rsidRPr="001C1650" w:rsidRDefault="001C1650" w:rsidP="001C1650">
            <w:pPr>
              <w:ind w:right="-108"/>
              <w:jc w:val="center"/>
              <w:rPr>
                <w:rFonts w:eastAsia="Times New Roman"/>
                <w:color w:val="auto"/>
                <w:sz w:val="22"/>
                <w:szCs w:val="22"/>
                <w:shd w:val="clear" w:color="auto" w:fill="auto"/>
              </w:rPr>
            </w:pPr>
          </w:p>
        </w:tc>
        <w:tc>
          <w:tcPr>
            <w:tcW w:w="2409" w:type="dxa"/>
          </w:tcPr>
          <w:p w14:paraId="0FE42017" w14:textId="77777777" w:rsidR="001C1650" w:rsidRPr="001C1650" w:rsidRDefault="001C1650" w:rsidP="001C1650">
            <w:pPr>
              <w:ind w:left="-108" w:right="-108"/>
              <w:jc w:val="center"/>
              <w:rPr>
                <w:rFonts w:eastAsia="Times New Roman"/>
                <w:bCs/>
                <w:color w:val="auto"/>
                <w:sz w:val="22"/>
                <w:szCs w:val="22"/>
                <w:shd w:val="clear" w:color="auto" w:fill="auto"/>
              </w:rPr>
            </w:pPr>
          </w:p>
        </w:tc>
      </w:tr>
      <w:tr w:rsidR="001C1650" w:rsidRPr="001C1650" w14:paraId="30E11B40" w14:textId="77777777" w:rsidTr="000B507A">
        <w:trPr>
          <w:trHeight w:val="563"/>
        </w:trPr>
        <w:tc>
          <w:tcPr>
            <w:tcW w:w="879" w:type="dxa"/>
          </w:tcPr>
          <w:p w14:paraId="1C959EEC" w14:textId="77777777" w:rsidR="001C1650" w:rsidRPr="001C1650" w:rsidRDefault="001C1650" w:rsidP="001C1650">
            <w:pPr>
              <w:ind w:left="-42" w:right="-108"/>
              <w:jc w:val="left"/>
              <w:rPr>
                <w:rFonts w:eastAsia="Times New Roman"/>
                <w:color w:val="auto"/>
                <w:sz w:val="22"/>
                <w:szCs w:val="22"/>
                <w:shd w:val="clear" w:color="auto" w:fill="auto"/>
              </w:rPr>
            </w:pPr>
          </w:p>
        </w:tc>
        <w:tc>
          <w:tcPr>
            <w:tcW w:w="3119" w:type="dxa"/>
          </w:tcPr>
          <w:p w14:paraId="32FE8752" w14:textId="77777777" w:rsidR="001C1650" w:rsidRPr="001C1650" w:rsidRDefault="001C1650" w:rsidP="001C1650">
            <w:pPr>
              <w:ind w:left="57" w:right="-108"/>
              <w:jc w:val="left"/>
              <w:rPr>
                <w:rFonts w:eastAsia="Times New Roman"/>
                <w:color w:val="auto"/>
                <w:sz w:val="22"/>
                <w:szCs w:val="22"/>
                <w:shd w:val="clear" w:color="auto" w:fill="auto"/>
              </w:rPr>
            </w:pPr>
          </w:p>
        </w:tc>
        <w:tc>
          <w:tcPr>
            <w:tcW w:w="2551" w:type="dxa"/>
          </w:tcPr>
          <w:p w14:paraId="699A287B" w14:textId="77777777" w:rsidR="001C1650" w:rsidRPr="001C1650" w:rsidRDefault="001C1650" w:rsidP="001C1650">
            <w:pPr>
              <w:ind w:right="-108"/>
              <w:jc w:val="center"/>
              <w:rPr>
                <w:rFonts w:eastAsia="Times New Roman"/>
                <w:color w:val="auto"/>
                <w:sz w:val="22"/>
                <w:szCs w:val="22"/>
                <w:shd w:val="clear" w:color="auto" w:fill="auto"/>
              </w:rPr>
            </w:pPr>
          </w:p>
        </w:tc>
        <w:tc>
          <w:tcPr>
            <w:tcW w:w="2409" w:type="dxa"/>
          </w:tcPr>
          <w:p w14:paraId="5A0FF2C3" w14:textId="77777777" w:rsidR="001C1650" w:rsidRPr="001C1650" w:rsidRDefault="001C1650" w:rsidP="001C1650">
            <w:pPr>
              <w:ind w:left="-108" w:right="-108"/>
              <w:jc w:val="center"/>
              <w:rPr>
                <w:rFonts w:eastAsia="Times New Roman"/>
                <w:bCs/>
                <w:color w:val="auto"/>
                <w:sz w:val="22"/>
                <w:szCs w:val="22"/>
                <w:shd w:val="clear" w:color="auto" w:fill="auto"/>
              </w:rPr>
            </w:pPr>
          </w:p>
        </w:tc>
      </w:tr>
    </w:tbl>
    <w:p w14:paraId="46DF3C1E" w14:textId="77777777" w:rsidR="001C1650" w:rsidRPr="001C1650" w:rsidRDefault="001C1650" w:rsidP="001C1650">
      <w:pPr>
        <w:ind w:left="1404" w:hanging="504"/>
        <w:rPr>
          <w:rFonts w:eastAsia="Times New Roman"/>
          <w:color w:val="auto"/>
          <w:sz w:val="22"/>
          <w:szCs w:val="22"/>
          <w:shd w:val="clear" w:color="auto" w:fill="auto"/>
        </w:rPr>
      </w:pPr>
    </w:p>
    <w:p w14:paraId="7D122AE1" w14:textId="77777777" w:rsidR="001C1650" w:rsidRPr="001C1650" w:rsidRDefault="001C1650" w:rsidP="001C1650">
      <w:pPr>
        <w:jc w:val="left"/>
        <w:rPr>
          <w:rFonts w:eastAsia="Times New Roman"/>
          <w:color w:val="auto"/>
          <w:sz w:val="22"/>
          <w:szCs w:val="22"/>
          <w:shd w:val="clear" w:color="auto" w:fill="auto"/>
        </w:rPr>
      </w:pPr>
    </w:p>
    <w:p w14:paraId="3D03EDBA" w14:textId="77777777" w:rsidR="001C1650" w:rsidRPr="001C1650" w:rsidRDefault="001C1650" w:rsidP="001C1650">
      <w:pPr>
        <w:jc w:val="left"/>
        <w:rPr>
          <w:rFonts w:eastAsia="Times New Roman"/>
          <w:color w:val="auto"/>
          <w:sz w:val="22"/>
          <w:szCs w:val="22"/>
          <w:shd w:val="clear" w:color="auto" w:fill="auto"/>
        </w:rPr>
      </w:pPr>
    </w:p>
    <w:p w14:paraId="5AC3D94D" w14:textId="77777777" w:rsidR="001C1650" w:rsidRPr="001C1650" w:rsidRDefault="001C1650" w:rsidP="001C1650">
      <w:pPr>
        <w:jc w:val="left"/>
        <w:rPr>
          <w:rFonts w:eastAsia="Times New Roman"/>
          <w:color w:val="000000"/>
          <w:sz w:val="22"/>
          <w:szCs w:val="22"/>
          <w:shd w:val="clear" w:color="auto" w:fill="auto"/>
        </w:rPr>
      </w:pPr>
      <w:r w:rsidRPr="001C1650">
        <w:rPr>
          <w:rFonts w:eastAsia="Times New Roman"/>
          <w:color w:val="000000"/>
          <w:sz w:val="22"/>
          <w:szCs w:val="22"/>
          <w:shd w:val="clear" w:color="auto" w:fill="auto"/>
        </w:rPr>
        <w:t xml:space="preserve">          ___________________ / __________/</w:t>
      </w:r>
      <w:r w:rsidRPr="001C1650">
        <w:rPr>
          <w:rFonts w:eastAsia="Times New Roman"/>
          <w:color w:val="000000"/>
          <w:sz w:val="22"/>
          <w:szCs w:val="22"/>
          <w:shd w:val="clear" w:color="auto" w:fill="auto"/>
        </w:rPr>
        <w:tab/>
        <w:t>____________________/_____________________/</w:t>
      </w:r>
    </w:p>
    <w:p w14:paraId="26744BEC" w14:textId="77777777" w:rsidR="001C1650" w:rsidRPr="001C1650" w:rsidRDefault="001C1650" w:rsidP="001C1650">
      <w:pPr>
        <w:keepNext/>
        <w:keepLines/>
        <w:shd w:val="clear" w:color="auto" w:fill="FFFFFF"/>
        <w:suppressAutoHyphens/>
        <w:rPr>
          <w:rFonts w:eastAsia="Arial"/>
          <w:bCs/>
          <w:color w:val="auto"/>
          <w:sz w:val="22"/>
          <w:szCs w:val="22"/>
          <w:shd w:val="clear" w:color="auto" w:fill="auto"/>
          <w:lang w:eastAsia="ar-SA"/>
        </w:rPr>
      </w:pPr>
      <w:r w:rsidRPr="001C1650">
        <w:rPr>
          <w:rFonts w:eastAsia="Arial"/>
          <w:bCs/>
          <w:color w:val="auto"/>
          <w:sz w:val="22"/>
          <w:szCs w:val="22"/>
          <w:shd w:val="clear" w:color="auto" w:fill="auto"/>
          <w:lang w:eastAsia="ar-SA"/>
        </w:rPr>
        <w:t>М.П.</w:t>
      </w:r>
      <w:r w:rsidRPr="001C1650">
        <w:rPr>
          <w:rFonts w:eastAsia="Arial"/>
          <w:bCs/>
          <w:color w:val="auto"/>
          <w:sz w:val="22"/>
          <w:szCs w:val="22"/>
          <w:shd w:val="clear" w:color="auto" w:fill="auto"/>
          <w:lang w:eastAsia="ar-SA"/>
        </w:rPr>
        <w:tab/>
      </w:r>
      <w:r w:rsidRPr="001C1650">
        <w:rPr>
          <w:rFonts w:eastAsia="Arial"/>
          <w:bCs/>
          <w:color w:val="auto"/>
          <w:sz w:val="22"/>
          <w:szCs w:val="22"/>
          <w:shd w:val="clear" w:color="auto" w:fill="auto"/>
          <w:lang w:eastAsia="ar-SA"/>
        </w:rPr>
        <w:tab/>
      </w:r>
      <w:r w:rsidRPr="001C1650">
        <w:rPr>
          <w:rFonts w:eastAsia="Arial"/>
          <w:bCs/>
          <w:color w:val="auto"/>
          <w:sz w:val="22"/>
          <w:szCs w:val="22"/>
          <w:shd w:val="clear" w:color="auto" w:fill="auto"/>
          <w:lang w:eastAsia="ar-SA"/>
        </w:rPr>
        <w:tab/>
      </w:r>
      <w:r w:rsidRPr="001C1650">
        <w:rPr>
          <w:rFonts w:eastAsia="Arial"/>
          <w:bCs/>
          <w:color w:val="auto"/>
          <w:sz w:val="22"/>
          <w:szCs w:val="22"/>
          <w:shd w:val="clear" w:color="auto" w:fill="auto"/>
          <w:lang w:eastAsia="ar-SA"/>
        </w:rPr>
        <w:tab/>
      </w:r>
      <w:r w:rsidRPr="001C1650">
        <w:rPr>
          <w:rFonts w:eastAsia="Arial"/>
          <w:bCs/>
          <w:color w:val="auto"/>
          <w:sz w:val="22"/>
          <w:szCs w:val="22"/>
          <w:shd w:val="clear" w:color="auto" w:fill="auto"/>
          <w:lang w:eastAsia="ar-SA"/>
        </w:rPr>
        <w:tab/>
        <w:t xml:space="preserve">    М.П.</w:t>
      </w:r>
    </w:p>
    <w:p w14:paraId="56915441" w14:textId="77777777" w:rsidR="001C1650" w:rsidRPr="001C1650" w:rsidRDefault="001C1650" w:rsidP="001C1650">
      <w:pPr>
        <w:widowControl w:val="0"/>
        <w:autoSpaceDE w:val="0"/>
        <w:autoSpaceDN w:val="0"/>
        <w:jc w:val="center"/>
        <w:rPr>
          <w:rFonts w:eastAsia="Times New Roman"/>
          <w:b/>
          <w:bCs/>
          <w:color w:val="auto"/>
          <w:sz w:val="22"/>
          <w:szCs w:val="22"/>
          <w:shd w:val="clear" w:color="auto" w:fill="auto"/>
        </w:rPr>
      </w:pPr>
    </w:p>
    <w:p w14:paraId="205A324F" w14:textId="77777777" w:rsidR="001C1650" w:rsidRPr="001C1650" w:rsidRDefault="001C1650" w:rsidP="001C1650">
      <w:pPr>
        <w:widowControl w:val="0"/>
        <w:autoSpaceDE w:val="0"/>
        <w:autoSpaceDN w:val="0"/>
        <w:jc w:val="center"/>
        <w:rPr>
          <w:rFonts w:eastAsia="Times New Roman"/>
          <w:b/>
          <w:bCs/>
          <w:color w:val="auto"/>
          <w:sz w:val="22"/>
          <w:szCs w:val="22"/>
          <w:shd w:val="clear" w:color="auto" w:fill="auto"/>
        </w:rPr>
      </w:pPr>
    </w:p>
    <w:p w14:paraId="3F48BB5E" w14:textId="77777777" w:rsidR="001C1650" w:rsidRPr="001C1650" w:rsidRDefault="001C1650" w:rsidP="001C1650">
      <w:pPr>
        <w:widowControl w:val="0"/>
        <w:autoSpaceDE w:val="0"/>
        <w:autoSpaceDN w:val="0"/>
        <w:jc w:val="center"/>
        <w:rPr>
          <w:rFonts w:eastAsia="Times New Roman"/>
          <w:b/>
          <w:bCs/>
          <w:color w:val="auto"/>
          <w:sz w:val="22"/>
          <w:szCs w:val="22"/>
          <w:shd w:val="clear" w:color="auto" w:fill="auto"/>
        </w:rPr>
      </w:pPr>
    </w:p>
    <w:p w14:paraId="6448E79A" w14:textId="77777777" w:rsidR="001C1650" w:rsidRPr="001C1650" w:rsidRDefault="001C1650" w:rsidP="001C1650">
      <w:pPr>
        <w:widowControl w:val="0"/>
        <w:autoSpaceDE w:val="0"/>
        <w:autoSpaceDN w:val="0"/>
        <w:jc w:val="left"/>
        <w:rPr>
          <w:rFonts w:eastAsia="Times New Roman"/>
          <w:b/>
          <w:bCs/>
          <w:color w:val="auto"/>
          <w:sz w:val="22"/>
          <w:szCs w:val="22"/>
          <w:shd w:val="clear" w:color="auto" w:fill="auto"/>
        </w:rPr>
      </w:pPr>
    </w:p>
    <w:p w14:paraId="5BE9F2B5" w14:textId="77777777" w:rsidR="001C1650" w:rsidRPr="001C1650" w:rsidRDefault="001C1650" w:rsidP="001C1650">
      <w:pPr>
        <w:widowControl w:val="0"/>
        <w:autoSpaceDE w:val="0"/>
        <w:autoSpaceDN w:val="0"/>
        <w:jc w:val="center"/>
        <w:rPr>
          <w:rFonts w:eastAsia="Times New Roman"/>
          <w:b/>
          <w:bCs/>
          <w:color w:val="auto"/>
          <w:sz w:val="22"/>
          <w:szCs w:val="22"/>
          <w:shd w:val="clear" w:color="auto" w:fill="auto"/>
        </w:rPr>
      </w:pPr>
    </w:p>
    <w:p w14:paraId="3910FBF2" w14:textId="77777777" w:rsidR="001C1650" w:rsidRPr="001C1650" w:rsidRDefault="001C1650" w:rsidP="001C1650">
      <w:pPr>
        <w:widowControl w:val="0"/>
        <w:autoSpaceDE w:val="0"/>
        <w:autoSpaceDN w:val="0"/>
        <w:jc w:val="left"/>
        <w:rPr>
          <w:rFonts w:eastAsia="Times New Roman"/>
          <w:b/>
          <w:bCs/>
          <w:color w:val="auto"/>
          <w:sz w:val="22"/>
          <w:szCs w:val="22"/>
          <w:shd w:val="clear" w:color="auto" w:fill="auto"/>
        </w:rPr>
      </w:pPr>
    </w:p>
    <w:p w14:paraId="415FEA04" w14:textId="77777777" w:rsidR="001C1650" w:rsidRDefault="001C1650" w:rsidP="00675778">
      <w:pPr>
        <w:ind w:firstLine="709"/>
        <w:jc w:val="center"/>
        <w:rPr>
          <w:rFonts w:eastAsia="Calibri"/>
          <w:b/>
          <w:color w:val="auto"/>
          <w:shd w:val="clear" w:color="auto" w:fill="auto"/>
          <w:lang w:eastAsia="en-US"/>
        </w:rPr>
      </w:pPr>
    </w:p>
    <w:p w14:paraId="28992A5C" w14:textId="77777777" w:rsidR="001C1650" w:rsidRDefault="001C1650" w:rsidP="00675778">
      <w:pPr>
        <w:ind w:firstLine="709"/>
        <w:jc w:val="center"/>
        <w:rPr>
          <w:rFonts w:eastAsia="Calibri"/>
          <w:b/>
          <w:color w:val="auto"/>
          <w:shd w:val="clear" w:color="auto" w:fill="auto"/>
          <w:lang w:eastAsia="en-US"/>
        </w:rPr>
      </w:pPr>
    </w:p>
    <w:p w14:paraId="2E9996C9" w14:textId="77777777" w:rsidR="001C1650" w:rsidRDefault="001C1650" w:rsidP="00675778">
      <w:pPr>
        <w:ind w:firstLine="709"/>
        <w:jc w:val="center"/>
        <w:rPr>
          <w:rFonts w:eastAsia="Calibri"/>
          <w:b/>
          <w:color w:val="auto"/>
          <w:shd w:val="clear" w:color="auto" w:fill="auto"/>
          <w:lang w:eastAsia="en-US"/>
        </w:rPr>
      </w:pPr>
    </w:p>
    <w:p w14:paraId="3D1FDC6A" w14:textId="77777777" w:rsidR="001C1650" w:rsidRDefault="001C1650" w:rsidP="00675778">
      <w:pPr>
        <w:ind w:firstLine="709"/>
        <w:jc w:val="center"/>
        <w:rPr>
          <w:rFonts w:eastAsia="Calibri"/>
          <w:b/>
          <w:color w:val="auto"/>
          <w:shd w:val="clear" w:color="auto" w:fill="auto"/>
          <w:lang w:eastAsia="en-US"/>
        </w:rPr>
      </w:pPr>
    </w:p>
    <w:p w14:paraId="6182FD40" w14:textId="77777777" w:rsidR="001C1650" w:rsidRDefault="001C1650" w:rsidP="00675778">
      <w:pPr>
        <w:ind w:firstLine="709"/>
        <w:jc w:val="center"/>
        <w:rPr>
          <w:rFonts w:eastAsia="Calibri"/>
          <w:b/>
          <w:color w:val="auto"/>
          <w:shd w:val="clear" w:color="auto" w:fill="auto"/>
          <w:lang w:eastAsia="en-US"/>
        </w:rPr>
      </w:pPr>
    </w:p>
    <w:p w14:paraId="0F533FAD" w14:textId="77777777" w:rsidR="00675778" w:rsidRDefault="00675778" w:rsidP="00675778">
      <w:pPr>
        <w:ind w:firstLine="709"/>
        <w:jc w:val="center"/>
        <w:rPr>
          <w:rFonts w:eastAsia="Calibri"/>
          <w:b/>
          <w:color w:val="auto"/>
          <w:shd w:val="clear" w:color="auto" w:fill="auto"/>
          <w:lang w:eastAsia="en-US"/>
        </w:rPr>
      </w:pPr>
      <w:r w:rsidRPr="00695C9D">
        <w:rPr>
          <w:rFonts w:eastAsia="Calibri"/>
          <w:b/>
          <w:color w:val="auto"/>
          <w:shd w:val="clear" w:color="auto" w:fill="auto"/>
          <w:lang w:eastAsia="en-US"/>
        </w:rPr>
        <w:lastRenderedPageBreak/>
        <w:t>РАЗДЕЛ</w:t>
      </w:r>
      <w:r w:rsidR="00CF7D78" w:rsidRPr="00695C9D">
        <w:rPr>
          <w:rFonts w:eastAsia="Calibri"/>
          <w:b/>
          <w:color w:val="auto"/>
          <w:shd w:val="clear" w:color="auto" w:fill="auto"/>
          <w:lang w:eastAsia="en-US"/>
        </w:rPr>
        <w:t xml:space="preserve"> </w:t>
      </w:r>
      <w:r w:rsidRPr="00695C9D">
        <w:rPr>
          <w:rFonts w:eastAsia="Calibri"/>
          <w:b/>
          <w:color w:val="auto"/>
          <w:shd w:val="clear" w:color="auto" w:fill="auto"/>
          <w:lang w:val="en-US" w:eastAsia="en-US"/>
        </w:rPr>
        <w:t>V</w:t>
      </w:r>
      <w:r w:rsidRPr="00695C9D">
        <w:rPr>
          <w:rFonts w:eastAsia="Calibri"/>
          <w:b/>
          <w:color w:val="auto"/>
          <w:shd w:val="clear" w:color="auto" w:fill="auto"/>
          <w:lang w:eastAsia="en-US"/>
        </w:rPr>
        <w:t>.</w:t>
      </w:r>
      <w:r w:rsidR="00CF7D78" w:rsidRPr="00695C9D">
        <w:rPr>
          <w:rFonts w:eastAsia="Calibri"/>
          <w:b/>
          <w:color w:val="auto"/>
          <w:shd w:val="clear" w:color="auto" w:fill="auto"/>
          <w:lang w:eastAsia="en-US"/>
        </w:rPr>
        <w:t xml:space="preserve"> </w:t>
      </w:r>
      <w:r w:rsidR="00CA3156" w:rsidRPr="00695C9D">
        <w:rPr>
          <w:rFonts w:eastAsia="Calibri"/>
          <w:b/>
          <w:color w:val="auto"/>
          <w:shd w:val="clear" w:color="auto" w:fill="auto"/>
          <w:lang w:eastAsia="en-US"/>
        </w:rPr>
        <w:t>СВЕДЕНИЯ О НАЧАЛЬНОЙ (МАКСИМАЛЬНОЙ) ЦЕНЕ ЕДИНИЦЫ ТОВАРА, РАБОТЫ, УСЛУГИ</w:t>
      </w:r>
    </w:p>
    <w:p w14:paraId="07BE899F" w14:textId="77777777" w:rsidR="00D77217" w:rsidRDefault="00D77217" w:rsidP="00675778">
      <w:pPr>
        <w:ind w:firstLine="709"/>
        <w:jc w:val="center"/>
        <w:rPr>
          <w:rFonts w:eastAsia="Calibri"/>
          <w:b/>
          <w:color w:val="auto"/>
          <w:shd w:val="clear" w:color="auto" w:fill="auto"/>
          <w:lang w:eastAsia="en-US"/>
        </w:rPr>
      </w:pPr>
    </w:p>
    <w:tbl>
      <w:tblPr>
        <w:tblStyle w:val="43"/>
        <w:tblW w:w="10959" w:type="dxa"/>
        <w:tblInd w:w="-34" w:type="dxa"/>
        <w:tblLayout w:type="fixed"/>
        <w:tblLook w:val="04A0" w:firstRow="1" w:lastRow="0" w:firstColumn="1" w:lastColumn="0" w:noHBand="0" w:noVBand="1"/>
      </w:tblPr>
      <w:tblGrid>
        <w:gridCol w:w="425"/>
        <w:gridCol w:w="1985"/>
        <w:gridCol w:w="567"/>
        <w:gridCol w:w="819"/>
        <w:gridCol w:w="1352"/>
        <w:gridCol w:w="1276"/>
        <w:gridCol w:w="1275"/>
        <w:gridCol w:w="1331"/>
        <w:gridCol w:w="1929"/>
      </w:tblGrid>
      <w:tr w:rsidR="00E22A8C" w:rsidRPr="00D75ED7" w14:paraId="3EFFCAA4" w14:textId="77777777" w:rsidTr="00DF24C9">
        <w:trPr>
          <w:trHeight w:val="341"/>
        </w:trPr>
        <w:tc>
          <w:tcPr>
            <w:tcW w:w="425" w:type="dxa"/>
            <w:vMerge w:val="restart"/>
            <w:shd w:val="clear" w:color="auto" w:fill="auto"/>
            <w:vAlign w:val="center"/>
          </w:tcPr>
          <w:p w14:paraId="33B24DF6" w14:textId="77777777" w:rsidR="00E22A8C" w:rsidRPr="00D75ED7" w:rsidRDefault="00E22A8C" w:rsidP="00E22A8C">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w:t>
            </w:r>
          </w:p>
        </w:tc>
        <w:tc>
          <w:tcPr>
            <w:tcW w:w="1985" w:type="dxa"/>
            <w:vMerge w:val="restart"/>
            <w:shd w:val="clear" w:color="auto" w:fill="auto"/>
            <w:vAlign w:val="center"/>
          </w:tcPr>
          <w:p w14:paraId="5A65AEDB" w14:textId="77777777" w:rsidR="00E22A8C" w:rsidRPr="00D75ED7" w:rsidRDefault="00E22A8C" w:rsidP="00E22A8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Наименование товара (работ,</w:t>
            </w:r>
            <w:r>
              <w:rPr>
                <w:spacing w:val="0"/>
                <w:sz w:val="16"/>
                <w:szCs w:val="16"/>
                <w:shd w:val="clear" w:color="auto" w:fill="auto"/>
              </w:rPr>
              <w:t xml:space="preserve"> </w:t>
            </w:r>
            <w:r w:rsidRPr="00D75ED7">
              <w:rPr>
                <w:spacing w:val="0"/>
                <w:sz w:val="16"/>
                <w:szCs w:val="16"/>
                <w:shd w:val="clear" w:color="auto" w:fill="auto"/>
              </w:rPr>
              <w:t>услуг)</w:t>
            </w:r>
          </w:p>
        </w:tc>
        <w:tc>
          <w:tcPr>
            <w:tcW w:w="567" w:type="dxa"/>
            <w:vMerge w:val="restart"/>
            <w:shd w:val="clear" w:color="auto" w:fill="auto"/>
            <w:vAlign w:val="center"/>
          </w:tcPr>
          <w:p w14:paraId="09F1F542" w14:textId="77777777" w:rsidR="00E22A8C" w:rsidRPr="00D75ED7" w:rsidRDefault="00E22A8C" w:rsidP="00E22A8C">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Единица измерения</w:t>
            </w:r>
          </w:p>
        </w:tc>
        <w:tc>
          <w:tcPr>
            <w:tcW w:w="819" w:type="dxa"/>
            <w:vMerge w:val="restart"/>
            <w:shd w:val="clear" w:color="auto" w:fill="auto"/>
            <w:vAlign w:val="center"/>
          </w:tcPr>
          <w:p w14:paraId="225A9575" w14:textId="77777777" w:rsidR="00E22A8C" w:rsidRPr="00D75ED7" w:rsidRDefault="00E22A8C" w:rsidP="00E22A8C">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Кол-во</w:t>
            </w:r>
          </w:p>
        </w:tc>
        <w:tc>
          <w:tcPr>
            <w:tcW w:w="3903" w:type="dxa"/>
            <w:gridSpan w:val="3"/>
            <w:shd w:val="clear" w:color="auto" w:fill="auto"/>
            <w:vAlign w:val="center"/>
          </w:tcPr>
          <w:p w14:paraId="082470FD" w14:textId="77777777" w:rsidR="00E22A8C" w:rsidRPr="00D75ED7" w:rsidRDefault="00E22A8C" w:rsidP="00E22A8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331" w:type="dxa"/>
            <w:vMerge w:val="restart"/>
            <w:shd w:val="clear" w:color="auto" w:fill="auto"/>
            <w:vAlign w:val="center"/>
          </w:tcPr>
          <w:p w14:paraId="790F5853" w14:textId="77777777" w:rsidR="00E22A8C" w:rsidRPr="00D75ED7" w:rsidRDefault="00E22A8C" w:rsidP="00E22A8C">
            <w:pPr>
              <w:spacing w:after="60"/>
              <w:jc w:val="center"/>
              <w:outlineLvl w:val="1"/>
              <w:rPr>
                <w:spacing w:val="0"/>
                <w:shd w:val="clear" w:color="auto" w:fill="auto"/>
              </w:rPr>
            </w:pPr>
            <w:r w:rsidRPr="00D75ED7">
              <w:rPr>
                <w:spacing w:val="0"/>
                <w:sz w:val="16"/>
                <w:szCs w:val="16"/>
                <w:shd w:val="clear" w:color="auto" w:fill="auto"/>
              </w:rPr>
              <w:t xml:space="preserve">Средняя арифметическая цена за единицу  </w:t>
            </w:r>
            <w:proofErr w:type="gramStart"/>
            <w:r w:rsidRPr="00D75ED7">
              <w:rPr>
                <w:spacing w:val="0"/>
                <w:sz w:val="16"/>
                <w:szCs w:val="16"/>
                <w:shd w:val="clear" w:color="auto" w:fill="auto"/>
              </w:rPr>
              <w:t xml:space="preserve">   &lt;</w:t>
            </w:r>
            <w:proofErr w:type="gramEnd"/>
            <w:r w:rsidRPr="00D75ED7">
              <w:rPr>
                <w:spacing w:val="0"/>
                <w:sz w:val="16"/>
                <w:szCs w:val="16"/>
                <w:shd w:val="clear" w:color="auto" w:fill="auto"/>
              </w:rPr>
              <w:t>ц&gt;</w:t>
            </w:r>
          </w:p>
        </w:tc>
        <w:tc>
          <w:tcPr>
            <w:tcW w:w="1929" w:type="dxa"/>
            <w:vMerge w:val="restart"/>
            <w:shd w:val="clear" w:color="auto" w:fill="auto"/>
            <w:vAlign w:val="center"/>
          </w:tcPr>
          <w:p w14:paraId="5CBC4DC1" w14:textId="77777777" w:rsidR="00E22A8C" w:rsidRPr="00D75ED7" w:rsidRDefault="00E22A8C" w:rsidP="00E22A8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 xml:space="preserve">НМЦД рынка = </w:t>
            </w:r>
            <w:proofErr w:type="spellStart"/>
            <w:r w:rsidRPr="00D75ED7">
              <w:rPr>
                <w:spacing w:val="0"/>
                <w:sz w:val="16"/>
                <w:szCs w:val="16"/>
                <w:shd w:val="clear" w:color="auto" w:fill="auto"/>
              </w:rPr>
              <w:t>SЦi</w:t>
            </w:r>
            <w:proofErr w:type="spellEnd"/>
            <w:r w:rsidRPr="00D75ED7">
              <w:rPr>
                <w:spacing w:val="0"/>
                <w:sz w:val="16"/>
                <w:szCs w:val="16"/>
                <w:shd w:val="clear" w:color="auto" w:fill="auto"/>
              </w:rPr>
              <w:t xml:space="preserve"> / N</w:t>
            </w:r>
            <w:r w:rsidRPr="00D75ED7">
              <w:rPr>
                <w:spacing w:val="0"/>
                <w:sz w:val="16"/>
                <w:szCs w:val="16"/>
                <w:shd w:val="clear" w:color="auto" w:fill="auto"/>
              </w:rPr>
              <w:br/>
            </w:r>
            <w:r w:rsidRPr="00D75ED7">
              <w:rPr>
                <w:spacing w:val="0"/>
                <w:sz w:val="16"/>
                <w:szCs w:val="16"/>
                <w:shd w:val="clear" w:color="auto" w:fill="auto"/>
              </w:rPr>
              <w:br/>
              <w:t>НМЦД рынка — НМЦД, определяемая методом сопоставимых рыночных цен (анализа рынка);</w:t>
            </w:r>
            <w:r w:rsidRPr="00D75ED7">
              <w:rPr>
                <w:spacing w:val="0"/>
                <w:sz w:val="16"/>
                <w:szCs w:val="16"/>
                <w:shd w:val="clear" w:color="auto" w:fill="auto"/>
              </w:rPr>
              <w:br/>
              <w:t>N — количество значений, используемых в расчёте;</w:t>
            </w:r>
            <w:r w:rsidRPr="00D75ED7">
              <w:rPr>
                <w:spacing w:val="0"/>
                <w:sz w:val="16"/>
                <w:szCs w:val="16"/>
                <w:shd w:val="clear" w:color="auto" w:fill="auto"/>
              </w:rPr>
              <w:br/>
              <w:t>i — номер источника ценовой информации;</w:t>
            </w:r>
            <w:r w:rsidRPr="00D75ED7">
              <w:rPr>
                <w:spacing w:val="0"/>
                <w:sz w:val="16"/>
                <w:szCs w:val="16"/>
                <w:shd w:val="clear" w:color="auto" w:fill="auto"/>
              </w:rPr>
              <w:br/>
            </w:r>
            <w:proofErr w:type="spellStart"/>
            <w:r w:rsidRPr="00D75ED7">
              <w:rPr>
                <w:spacing w:val="0"/>
                <w:sz w:val="16"/>
                <w:szCs w:val="16"/>
                <w:shd w:val="clear" w:color="auto" w:fill="auto"/>
              </w:rPr>
              <w:t>SЦi</w:t>
            </w:r>
            <w:proofErr w:type="spellEnd"/>
            <w:r w:rsidRPr="00D75ED7">
              <w:rPr>
                <w:spacing w:val="0"/>
                <w:sz w:val="16"/>
                <w:szCs w:val="16"/>
                <w:shd w:val="clear" w:color="auto" w:fill="auto"/>
              </w:rPr>
              <w:t xml:space="preserve"> — сумма товаров, работ, услуг </w:t>
            </w:r>
            <w:proofErr w:type="spellStart"/>
            <w:r w:rsidRPr="00D75ED7">
              <w:rPr>
                <w:spacing w:val="0"/>
                <w:sz w:val="16"/>
                <w:szCs w:val="16"/>
                <w:shd w:val="clear" w:color="auto" w:fill="auto"/>
              </w:rPr>
              <w:t>Цi</w:t>
            </w:r>
            <w:proofErr w:type="spellEnd"/>
            <w:r w:rsidRPr="00D75ED7">
              <w:rPr>
                <w:spacing w:val="0"/>
                <w:sz w:val="16"/>
                <w:szCs w:val="16"/>
                <w:shd w:val="clear" w:color="auto" w:fill="auto"/>
              </w:rPr>
              <w:br/>
            </w:r>
            <w:proofErr w:type="spellStart"/>
            <w:r w:rsidRPr="00D75ED7">
              <w:rPr>
                <w:spacing w:val="0"/>
                <w:sz w:val="16"/>
                <w:szCs w:val="16"/>
                <w:shd w:val="clear" w:color="auto" w:fill="auto"/>
              </w:rPr>
              <w:t>Цi</w:t>
            </w:r>
            <w:proofErr w:type="spellEnd"/>
            <w:r w:rsidRPr="00D75ED7">
              <w:rPr>
                <w:spacing w:val="0"/>
                <w:sz w:val="16"/>
                <w:szCs w:val="16"/>
                <w:shd w:val="clear" w:color="auto" w:fill="auto"/>
              </w:rPr>
              <w:t xml:space="preserve"> — цена единицы товара, работы, услуги, представленная в источнике с номером (i)</w:t>
            </w:r>
          </w:p>
        </w:tc>
      </w:tr>
      <w:tr w:rsidR="00E22A8C" w:rsidRPr="00D75ED7" w14:paraId="710422CB" w14:textId="77777777" w:rsidTr="00DF24C9">
        <w:trPr>
          <w:trHeight w:val="501"/>
        </w:trPr>
        <w:tc>
          <w:tcPr>
            <w:tcW w:w="425" w:type="dxa"/>
            <w:vMerge/>
            <w:shd w:val="clear" w:color="auto" w:fill="auto"/>
            <w:vAlign w:val="center"/>
          </w:tcPr>
          <w:p w14:paraId="760DD422" w14:textId="77777777" w:rsidR="00E22A8C" w:rsidRPr="00D75ED7" w:rsidRDefault="00E22A8C" w:rsidP="00E22A8C">
            <w:pPr>
              <w:spacing w:after="60"/>
              <w:jc w:val="left"/>
              <w:outlineLvl w:val="1"/>
              <w:rPr>
                <w:spacing w:val="0"/>
                <w:sz w:val="16"/>
                <w:szCs w:val="16"/>
                <w:shd w:val="clear" w:color="auto" w:fill="auto"/>
              </w:rPr>
            </w:pPr>
          </w:p>
        </w:tc>
        <w:tc>
          <w:tcPr>
            <w:tcW w:w="1985" w:type="dxa"/>
            <w:vMerge/>
            <w:shd w:val="clear" w:color="auto" w:fill="auto"/>
            <w:vAlign w:val="center"/>
          </w:tcPr>
          <w:p w14:paraId="0B902566" w14:textId="77777777" w:rsidR="00E22A8C" w:rsidRPr="00D75ED7" w:rsidRDefault="00E22A8C" w:rsidP="00E22A8C">
            <w:pPr>
              <w:spacing w:after="60"/>
              <w:jc w:val="left"/>
              <w:outlineLvl w:val="1"/>
              <w:rPr>
                <w:spacing w:val="0"/>
                <w:sz w:val="16"/>
                <w:szCs w:val="16"/>
                <w:shd w:val="clear" w:color="auto" w:fill="auto"/>
              </w:rPr>
            </w:pPr>
          </w:p>
        </w:tc>
        <w:tc>
          <w:tcPr>
            <w:tcW w:w="567" w:type="dxa"/>
            <w:vMerge/>
            <w:shd w:val="clear" w:color="auto" w:fill="auto"/>
            <w:vAlign w:val="center"/>
          </w:tcPr>
          <w:p w14:paraId="33F77613" w14:textId="77777777" w:rsidR="00E22A8C" w:rsidRPr="00D75ED7" w:rsidRDefault="00E22A8C" w:rsidP="00E22A8C">
            <w:pPr>
              <w:spacing w:after="60"/>
              <w:jc w:val="left"/>
              <w:outlineLvl w:val="1"/>
              <w:rPr>
                <w:spacing w:val="0"/>
                <w:sz w:val="16"/>
                <w:szCs w:val="16"/>
                <w:shd w:val="clear" w:color="auto" w:fill="auto"/>
              </w:rPr>
            </w:pPr>
          </w:p>
        </w:tc>
        <w:tc>
          <w:tcPr>
            <w:tcW w:w="819" w:type="dxa"/>
            <w:vMerge/>
            <w:shd w:val="clear" w:color="auto" w:fill="auto"/>
            <w:vAlign w:val="center"/>
          </w:tcPr>
          <w:p w14:paraId="37797D56" w14:textId="77777777" w:rsidR="00E22A8C" w:rsidRPr="00D75ED7" w:rsidRDefault="00E22A8C" w:rsidP="00E22A8C">
            <w:pPr>
              <w:spacing w:after="60"/>
              <w:jc w:val="left"/>
              <w:outlineLvl w:val="1"/>
              <w:rPr>
                <w:spacing w:val="0"/>
                <w:sz w:val="16"/>
                <w:szCs w:val="16"/>
                <w:shd w:val="clear" w:color="auto" w:fill="auto"/>
              </w:rPr>
            </w:pPr>
          </w:p>
        </w:tc>
        <w:tc>
          <w:tcPr>
            <w:tcW w:w="1352" w:type="dxa"/>
            <w:shd w:val="clear" w:color="auto" w:fill="auto"/>
            <w:vAlign w:val="center"/>
          </w:tcPr>
          <w:p w14:paraId="4ACA1C31" w14:textId="0DABDD6D" w:rsidR="00E22A8C" w:rsidRPr="00D75ED7" w:rsidRDefault="00E22A8C" w:rsidP="00C0245E">
            <w:pPr>
              <w:spacing w:after="60"/>
              <w:jc w:val="center"/>
              <w:outlineLvl w:val="1"/>
              <w:rPr>
                <w:rFonts w:ascii="Cambria" w:hAnsi="Cambria"/>
                <w:spacing w:val="0"/>
                <w:shd w:val="clear" w:color="auto" w:fill="auto"/>
              </w:rPr>
            </w:pPr>
            <w:r w:rsidRPr="00D75ED7">
              <w:rPr>
                <w:spacing w:val="0"/>
                <w:sz w:val="16"/>
                <w:szCs w:val="16"/>
                <w:shd w:val="clear" w:color="auto" w:fill="auto"/>
              </w:rPr>
              <w:t xml:space="preserve">Коммерческое </w:t>
            </w:r>
            <w:proofErr w:type="gramStart"/>
            <w:r w:rsidRPr="00D75ED7">
              <w:rPr>
                <w:spacing w:val="0"/>
                <w:sz w:val="16"/>
                <w:szCs w:val="16"/>
                <w:shd w:val="clear" w:color="auto" w:fill="auto"/>
              </w:rPr>
              <w:t>предложение  1</w:t>
            </w:r>
            <w:proofErr w:type="gramEnd"/>
            <w:r w:rsidRPr="00D75ED7">
              <w:rPr>
                <w:spacing w:val="0"/>
                <w:sz w:val="16"/>
                <w:szCs w:val="16"/>
                <w:shd w:val="clear" w:color="auto" w:fill="auto"/>
              </w:rPr>
              <w:t xml:space="preserve">  </w:t>
            </w:r>
          </w:p>
        </w:tc>
        <w:tc>
          <w:tcPr>
            <w:tcW w:w="1276" w:type="dxa"/>
            <w:shd w:val="clear" w:color="auto" w:fill="auto"/>
            <w:vAlign w:val="center"/>
          </w:tcPr>
          <w:p w14:paraId="46A8565F" w14:textId="155A5081" w:rsidR="00E22A8C" w:rsidRPr="00D75ED7" w:rsidRDefault="00E22A8C" w:rsidP="00C0245E">
            <w:pPr>
              <w:spacing w:after="60"/>
              <w:jc w:val="center"/>
              <w:outlineLvl w:val="1"/>
              <w:rPr>
                <w:rFonts w:ascii="Cambria" w:hAnsi="Cambria"/>
                <w:spacing w:val="0"/>
                <w:shd w:val="clear" w:color="auto" w:fill="auto"/>
              </w:rPr>
            </w:pPr>
            <w:r>
              <w:rPr>
                <w:spacing w:val="0"/>
                <w:sz w:val="16"/>
                <w:szCs w:val="16"/>
                <w:shd w:val="clear" w:color="auto" w:fill="auto"/>
              </w:rPr>
              <w:t xml:space="preserve">Коммерческое </w:t>
            </w:r>
            <w:proofErr w:type="gramStart"/>
            <w:r>
              <w:rPr>
                <w:spacing w:val="0"/>
                <w:sz w:val="16"/>
                <w:szCs w:val="16"/>
                <w:shd w:val="clear" w:color="auto" w:fill="auto"/>
              </w:rPr>
              <w:t>предложение  2</w:t>
            </w:r>
            <w:proofErr w:type="gramEnd"/>
            <w:r>
              <w:rPr>
                <w:spacing w:val="0"/>
                <w:sz w:val="16"/>
                <w:szCs w:val="16"/>
                <w:shd w:val="clear" w:color="auto" w:fill="auto"/>
              </w:rPr>
              <w:t xml:space="preserve"> </w:t>
            </w:r>
          </w:p>
        </w:tc>
        <w:tc>
          <w:tcPr>
            <w:tcW w:w="1275" w:type="dxa"/>
            <w:shd w:val="clear" w:color="auto" w:fill="auto"/>
            <w:vAlign w:val="center"/>
          </w:tcPr>
          <w:p w14:paraId="43065ACB" w14:textId="44CF174A" w:rsidR="00E22A8C" w:rsidRPr="00D75ED7" w:rsidRDefault="00E22A8C" w:rsidP="00C0245E">
            <w:pPr>
              <w:spacing w:after="60"/>
              <w:jc w:val="center"/>
              <w:outlineLvl w:val="1"/>
              <w:rPr>
                <w:rFonts w:ascii="Cambria" w:hAnsi="Cambria"/>
                <w:spacing w:val="0"/>
                <w:shd w:val="clear" w:color="auto" w:fill="auto"/>
              </w:rPr>
            </w:pPr>
            <w:r w:rsidRPr="00D75ED7">
              <w:rPr>
                <w:spacing w:val="0"/>
                <w:sz w:val="16"/>
                <w:szCs w:val="16"/>
                <w:shd w:val="clear" w:color="auto" w:fill="auto"/>
              </w:rPr>
              <w:t xml:space="preserve">Коммерческое предложение 3 </w:t>
            </w:r>
          </w:p>
        </w:tc>
        <w:tc>
          <w:tcPr>
            <w:tcW w:w="1331" w:type="dxa"/>
            <w:vMerge/>
            <w:shd w:val="clear" w:color="auto" w:fill="auto"/>
            <w:vAlign w:val="center"/>
          </w:tcPr>
          <w:p w14:paraId="65D6073E" w14:textId="77777777" w:rsidR="00E22A8C" w:rsidRPr="00D75ED7" w:rsidRDefault="00E22A8C" w:rsidP="00E22A8C">
            <w:pPr>
              <w:spacing w:after="60"/>
              <w:jc w:val="left"/>
              <w:outlineLvl w:val="1"/>
              <w:rPr>
                <w:spacing w:val="0"/>
                <w:sz w:val="16"/>
                <w:szCs w:val="16"/>
                <w:shd w:val="clear" w:color="auto" w:fill="auto"/>
              </w:rPr>
            </w:pPr>
          </w:p>
        </w:tc>
        <w:tc>
          <w:tcPr>
            <w:tcW w:w="1929" w:type="dxa"/>
            <w:vMerge/>
            <w:shd w:val="clear" w:color="auto" w:fill="auto"/>
            <w:vAlign w:val="center"/>
          </w:tcPr>
          <w:p w14:paraId="5EE0CC22" w14:textId="77777777" w:rsidR="00E22A8C" w:rsidRPr="00D75ED7" w:rsidRDefault="00E22A8C" w:rsidP="00E22A8C">
            <w:pPr>
              <w:spacing w:after="60"/>
              <w:jc w:val="left"/>
              <w:outlineLvl w:val="1"/>
              <w:rPr>
                <w:spacing w:val="0"/>
                <w:sz w:val="16"/>
                <w:szCs w:val="16"/>
                <w:shd w:val="clear" w:color="auto" w:fill="auto"/>
              </w:rPr>
            </w:pPr>
          </w:p>
        </w:tc>
      </w:tr>
      <w:tr w:rsidR="00E22A8C" w:rsidRPr="00D75ED7" w14:paraId="39632292" w14:textId="77777777" w:rsidTr="00DF24C9">
        <w:trPr>
          <w:trHeight w:val="163"/>
        </w:trPr>
        <w:tc>
          <w:tcPr>
            <w:tcW w:w="425" w:type="dxa"/>
            <w:shd w:val="clear" w:color="auto" w:fill="auto"/>
            <w:vAlign w:val="center"/>
          </w:tcPr>
          <w:p w14:paraId="46B7BBE8" w14:textId="77777777" w:rsidR="00E22A8C" w:rsidRPr="00D75ED7" w:rsidRDefault="00E22A8C" w:rsidP="00E22A8C">
            <w:pPr>
              <w:widowControl w:val="0"/>
              <w:suppressLineNumbers/>
              <w:jc w:val="left"/>
              <w:rPr>
                <w:spacing w:val="0"/>
                <w:szCs w:val="24"/>
                <w:highlight w:val="white"/>
                <w:shd w:val="clear" w:color="auto" w:fill="auto"/>
              </w:rPr>
            </w:pPr>
            <w:r w:rsidRPr="00D75ED7">
              <w:rPr>
                <w:spacing w:val="0"/>
                <w:szCs w:val="24"/>
                <w:highlight w:val="white"/>
                <w:shd w:val="clear" w:color="auto" w:fill="auto"/>
              </w:rPr>
              <w:t>1</w:t>
            </w:r>
          </w:p>
        </w:tc>
        <w:tc>
          <w:tcPr>
            <w:tcW w:w="1985" w:type="dxa"/>
            <w:shd w:val="clear" w:color="auto" w:fill="auto"/>
            <w:vAlign w:val="center"/>
          </w:tcPr>
          <w:p w14:paraId="11B09E5B" w14:textId="77777777" w:rsidR="00E22A8C" w:rsidRPr="005A4F84" w:rsidRDefault="00E22A8C" w:rsidP="00E22A8C">
            <w:pPr>
              <w:widowControl w:val="0"/>
              <w:suppressLineNumbers/>
              <w:jc w:val="left"/>
              <w:rPr>
                <w:spacing w:val="0"/>
                <w:sz w:val="18"/>
                <w:szCs w:val="18"/>
                <w:shd w:val="clear" w:color="auto" w:fill="auto"/>
              </w:rPr>
            </w:pPr>
            <w:r w:rsidRPr="005A4F84">
              <w:rPr>
                <w:spacing w:val="0"/>
                <w:sz w:val="18"/>
                <w:szCs w:val="18"/>
                <w:shd w:val="clear" w:color="auto" w:fill="auto"/>
              </w:rPr>
              <w:t>Дизельное топливо</w:t>
            </w:r>
          </w:p>
        </w:tc>
        <w:tc>
          <w:tcPr>
            <w:tcW w:w="567" w:type="dxa"/>
            <w:shd w:val="clear" w:color="auto" w:fill="auto"/>
            <w:vAlign w:val="center"/>
          </w:tcPr>
          <w:p w14:paraId="3FB7D230" w14:textId="77777777" w:rsidR="00E22A8C" w:rsidRPr="00826908" w:rsidRDefault="00E22A8C" w:rsidP="00E22A8C">
            <w:pPr>
              <w:widowControl w:val="0"/>
              <w:suppressLineNumbers/>
              <w:jc w:val="left"/>
              <w:rPr>
                <w:spacing w:val="0"/>
                <w:sz w:val="16"/>
                <w:szCs w:val="16"/>
                <w:shd w:val="clear" w:color="auto" w:fill="auto"/>
              </w:rPr>
            </w:pPr>
            <w:r>
              <w:rPr>
                <w:spacing w:val="0"/>
                <w:sz w:val="16"/>
                <w:szCs w:val="16"/>
                <w:shd w:val="clear" w:color="auto" w:fill="auto"/>
              </w:rPr>
              <w:t>литр</w:t>
            </w:r>
          </w:p>
        </w:tc>
        <w:tc>
          <w:tcPr>
            <w:tcW w:w="819" w:type="dxa"/>
            <w:shd w:val="clear" w:color="auto" w:fill="auto"/>
            <w:vAlign w:val="center"/>
          </w:tcPr>
          <w:p w14:paraId="0A076012" w14:textId="284C7F33" w:rsidR="00E22A8C" w:rsidRPr="005A4F84" w:rsidRDefault="00695C9D" w:rsidP="00E22A8C">
            <w:pPr>
              <w:widowControl w:val="0"/>
              <w:suppressLineNumbers/>
              <w:jc w:val="center"/>
              <w:rPr>
                <w:bCs/>
                <w:spacing w:val="0"/>
                <w:sz w:val="16"/>
                <w:szCs w:val="16"/>
                <w:shd w:val="clear" w:color="auto" w:fill="auto"/>
              </w:rPr>
            </w:pPr>
            <w:r>
              <w:rPr>
                <w:bCs/>
                <w:spacing w:val="0"/>
                <w:sz w:val="16"/>
                <w:szCs w:val="16"/>
                <w:shd w:val="clear" w:color="auto" w:fill="auto"/>
              </w:rPr>
              <w:t>130 000</w:t>
            </w:r>
          </w:p>
        </w:tc>
        <w:tc>
          <w:tcPr>
            <w:tcW w:w="1352" w:type="dxa"/>
            <w:shd w:val="clear" w:color="auto" w:fill="auto"/>
            <w:vAlign w:val="center"/>
          </w:tcPr>
          <w:p w14:paraId="57FD43D7" w14:textId="537FB8EE" w:rsidR="00E22A8C" w:rsidRPr="005A4F84" w:rsidRDefault="00695C9D" w:rsidP="00E22A8C">
            <w:pPr>
              <w:widowControl w:val="0"/>
              <w:suppressAutoHyphens/>
              <w:jc w:val="center"/>
              <w:textAlignment w:val="baseline"/>
              <w:rPr>
                <w:spacing w:val="0"/>
                <w:shd w:val="clear" w:color="auto" w:fill="auto"/>
              </w:rPr>
            </w:pPr>
            <w:r>
              <w:rPr>
                <w:spacing w:val="0"/>
                <w:shd w:val="clear" w:color="auto" w:fill="auto"/>
              </w:rPr>
              <w:t>67,99</w:t>
            </w:r>
          </w:p>
        </w:tc>
        <w:tc>
          <w:tcPr>
            <w:tcW w:w="1276" w:type="dxa"/>
            <w:shd w:val="clear" w:color="auto" w:fill="auto"/>
            <w:vAlign w:val="center"/>
          </w:tcPr>
          <w:p w14:paraId="2A207CE1" w14:textId="75C236FA" w:rsidR="00E22A8C" w:rsidRPr="005A4F84" w:rsidRDefault="00695C9D" w:rsidP="00E22A8C">
            <w:pPr>
              <w:spacing w:after="60"/>
              <w:jc w:val="center"/>
              <w:outlineLvl w:val="1"/>
              <w:rPr>
                <w:spacing w:val="0"/>
                <w:shd w:val="clear" w:color="auto" w:fill="auto"/>
              </w:rPr>
            </w:pPr>
            <w:r>
              <w:rPr>
                <w:spacing w:val="0"/>
                <w:shd w:val="clear" w:color="auto" w:fill="auto"/>
              </w:rPr>
              <w:t>62,10</w:t>
            </w:r>
          </w:p>
        </w:tc>
        <w:tc>
          <w:tcPr>
            <w:tcW w:w="1275" w:type="dxa"/>
            <w:shd w:val="clear" w:color="auto" w:fill="auto"/>
            <w:vAlign w:val="center"/>
          </w:tcPr>
          <w:p w14:paraId="3B637B30" w14:textId="40BF004B" w:rsidR="00E22A8C" w:rsidRPr="005A4F84" w:rsidRDefault="00695C9D" w:rsidP="00E22A8C">
            <w:pPr>
              <w:spacing w:after="60"/>
              <w:jc w:val="center"/>
              <w:outlineLvl w:val="1"/>
              <w:rPr>
                <w:spacing w:val="0"/>
                <w:shd w:val="clear" w:color="auto" w:fill="auto"/>
              </w:rPr>
            </w:pPr>
            <w:r>
              <w:rPr>
                <w:spacing w:val="0"/>
                <w:shd w:val="clear" w:color="auto" w:fill="auto"/>
              </w:rPr>
              <w:t>69,00</w:t>
            </w:r>
          </w:p>
        </w:tc>
        <w:tc>
          <w:tcPr>
            <w:tcW w:w="1331" w:type="dxa"/>
            <w:shd w:val="clear" w:color="auto" w:fill="auto"/>
            <w:vAlign w:val="center"/>
          </w:tcPr>
          <w:p w14:paraId="7279A3CC" w14:textId="7D703914" w:rsidR="00E22A8C" w:rsidRPr="005A4F84" w:rsidRDefault="00695C9D" w:rsidP="00E22A8C">
            <w:pPr>
              <w:spacing w:after="60"/>
              <w:jc w:val="center"/>
              <w:outlineLvl w:val="1"/>
              <w:rPr>
                <w:spacing w:val="0"/>
                <w:shd w:val="clear" w:color="auto" w:fill="auto"/>
              </w:rPr>
            </w:pPr>
            <w:r>
              <w:rPr>
                <w:spacing w:val="0"/>
                <w:shd w:val="clear" w:color="auto" w:fill="auto"/>
              </w:rPr>
              <w:t>66,36</w:t>
            </w:r>
          </w:p>
        </w:tc>
        <w:tc>
          <w:tcPr>
            <w:tcW w:w="1929" w:type="dxa"/>
            <w:shd w:val="clear" w:color="auto" w:fill="auto"/>
            <w:vAlign w:val="center"/>
          </w:tcPr>
          <w:p w14:paraId="3F8DAE43" w14:textId="038123D0" w:rsidR="00E22A8C" w:rsidRPr="005A4F84" w:rsidRDefault="00695C9D" w:rsidP="00E22A8C">
            <w:pPr>
              <w:spacing w:after="60"/>
              <w:jc w:val="center"/>
              <w:outlineLvl w:val="1"/>
              <w:rPr>
                <w:spacing w:val="0"/>
                <w:shd w:val="clear" w:color="auto" w:fill="auto"/>
              </w:rPr>
            </w:pPr>
            <w:r>
              <w:rPr>
                <w:spacing w:val="0"/>
                <w:shd w:val="clear" w:color="auto" w:fill="auto"/>
              </w:rPr>
              <w:t>8 626 800,00</w:t>
            </w:r>
          </w:p>
        </w:tc>
      </w:tr>
      <w:tr w:rsidR="00E22A8C" w:rsidRPr="00D75ED7" w14:paraId="1C7D6114" w14:textId="77777777" w:rsidTr="00DF24C9">
        <w:trPr>
          <w:trHeight w:val="163"/>
        </w:trPr>
        <w:tc>
          <w:tcPr>
            <w:tcW w:w="425" w:type="dxa"/>
            <w:shd w:val="clear" w:color="auto" w:fill="auto"/>
            <w:vAlign w:val="center"/>
          </w:tcPr>
          <w:p w14:paraId="2B3219E6" w14:textId="77777777" w:rsidR="00E22A8C" w:rsidRPr="00D75ED7" w:rsidRDefault="00E22A8C" w:rsidP="00E22A8C">
            <w:pPr>
              <w:widowControl w:val="0"/>
              <w:suppressLineNumbers/>
              <w:jc w:val="left"/>
              <w:rPr>
                <w:highlight w:val="white"/>
                <w:shd w:val="clear" w:color="auto" w:fill="auto"/>
              </w:rPr>
            </w:pPr>
            <w:r>
              <w:rPr>
                <w:highlight w:val="white"/>
                <w:shd w:val="clear" w:color="auto" w:fill="auto"/>
              </w:rPr>
              <w:t>2</w:t>
            </w:r>
          </w:p>
        </w:tc>
        <w:tc>
          <w:tcPr>
            <w:tcW w:w="1985" w:type="dxa"/>
            <w:shd w:val="clear" w:color="auto" w:fill="auto"/>
            <w:vAlign w:val="center"/>
          </w:tcPr>
          <w:p w14:paraId="3C1864BF" w14:textId="77777777" w:rsidR="00E22A8C" w:rsidRPr="005A4F84" w:rsidRDefault="00E22A8C" w:rsidP="00E22A8C">
            <w:pPr>
              <w:widowControl w:val="0"/>
              <w:suppressLineNumbers/>
              <w:jc w:val="left"/>
              <w:rPr>
                <w:spacing w:val="0"/>
                <w:sz w:val="18"/>
                <w:szCs w:val="18"/>
                <w:shd w:val="clear" w:color="auto" w:fill="auto"/>
              </w:rPr>
            </w:pPr>
            <w:r w:rsidRPr="005A4F84">
              <w:rPr>
                <w:spacing w:val="0"/>
                <w:sz w:val="18"/>
                <w:szCs w:val="18"/>
                <w:shd w:val="clear" w:color="auto" w:fill="auto"/>
              </w:rPr>
              <w:t>Бензин автомобильный АИ-92</w:t>
            </w:r>
          </w:p>
        </w:tc>
        <w:tc>
          <w:tcPr>
            <w:tcW w:w="567" w:type="dxa"/>
            <w:shd w:val="clear" w:color="auto" w:fill="auto"/>
            <w:vAlign w:val="center"/>
          </w:tcPr>
          <w:p w14:paraId="0EDDC536" w14:textId="77777777" w:rsidR="00E22A8C" w:rsidRPr="005A4F84" w:rsidRDefault="00E22A8C" w:rsidP="00E22A8C">
            <w:pPr>
              <w:widowControl w:val="0"/>
              <w:suppressLineNumbers/>
              <w:jc w:val="left"/>
              <w:rPr>
                <w:spacing w:val="0"/>
                <w:sz w:val="16"/>
                <w:szCs w:val="16"/>
                <w:shd w:val="clear" w:color="auto" w:fill="auto"/>
              </w:rPr>
            </w:pPr>
            <w:r w:rsidRPr="005A4F84">
              <w:rPr>
                <w:spacing w:val="0"/>
                <w:sz w:val="16"/>
                <w:szCs w:val="16"/>
                <w:shd w:val="clear" w:color="auto" w:fill="auto"/>
              </w:rPr>
              <w:t>литр</w:t>
            </w:r>
          </w:p>
        </w:tc>
        <w:tc>
          <w:tcPr>
            <w:tcW w:w="819" w:type="dxa"/>
            <w:shd w:val="clear" w:color="auto" w:fill="auto"/>
            <w:vAlign w:val="center"/>
          </w:tcPr>
          <w:p w14:paraId="6CE36994" w14:textId="735FB006" w:rsidR="00E22A8C" w:rsidRPr="005A4F84" w:rsidRDefault="00695C9D" w:rsidP="00E22A8C">
            <w:pPr>
              <w:widowControl w:val="0"/>
              <w:suppressLineNumbers/>
              <w:jc w:val="center"/>
              <w:rPr>
                <w:bCs/>
                <w:spacing w:val="0"/>
                <w:sz w:val="16"/>
                <w:szCs w:val="16"/>
                <w:shd w:val="clear" w:color="auto" w:fill="auto"/>
              </w:rPr>
            </w:pPr>
            <w:r>
              <w:rPr>
                <w:bCs/>
                <w:spacing w:val="0"/>
                <w:sz w:val="16"/>
                <w:szCs w:val="16"/>
                <w:shd w:val="clear" w:color="auto" w:fill="auto"/>
              </w:rPr>
              <w:t>60 000</w:t>
            </w:r>
          </w:p>
        </w:tc>
        <w:tc>
          <w:tcPr>
            <w:tcW w:w="1352" w:type="dxa"/>
            <w:shd w:val="clear" w:color="auto" w:fill="auto"/>
            <w:vAlign w:val="center"/>
          </w:tcPr>
          <w:p w14:paraId="6B563F1C" w14:textId="71EE4056" w:rsidR="00E22A8C" w:rsidRPr="005A4F84" w:rsidRDefault="00695C9D" w:rsidP="00E22A8C">
            <w:pPr>
              <w:widowControl w:val="0"/>
              <w:suppressAutoHyphens/>
              <w:jc w:val="center"/>
              <w:textAlignment w:val="baseline"/>
              <w:rPr>
                <w:spacing w:val="0"/>
                <w:shd w:val="clear" w:color="auto" w:fill="auto"/>
              </w:rPr>
            </w:pPr>
            <w:r>
              <w:rPr>
                <w:spacing w:val="0"/>
                <w:shd w:val="clear" w:color="auto" w:fill="auto"/>
              </w:rPr>
              <w:t>54,99</w:t>
            </w:r>
          </w:p>
        </w:tc>
        <w:tc>
          <w:tcPr>
            <w:tcW w:w="1276" w:type="dxa"/>
            <w:shd w:val="clear" w:color="auto" w:fill="auto"/>
            <w:vAlign w:val="center"/>
          </w:tcPr>
          <w:p w14:paraId="66C0082F" w14:textId="5FA7E55A" w:rsidR="00E22A8C" w:rsidRPr="005A4F84" w:rsidRDefault="00695C9D" w:rsidP="00E22A8C">
            <w:pPr>
              <w:spacing w:after="60"/>
              <w:jc w:val="center"/>
              <w:outlineLvl w:val="1"/>
              <w:rPr>
                <w:spacing w:val="0"/>
                <w:shd w:val="clear" w:color="auto" w:fill="auto"/>
              </w:rPr>
            </w:pPr>
            <w:r>
              <w:rPr>
                <w:spacing w:val="0"/>
                <w:shd w:val="clear" w:color="auto" w:fill="auto"/>
              </w:rPr>
              <w:t>53,68</w:t>
            </w:r>
          </w:p>
        </w:tc>
        <w:tc>
          <w:tcPr>
            <w:tcW w:w="1275" w:type="dxa"/>
            <w:shd w:val="clear" w:color="auto" w:fill="auto"/>
            <w:vAlign w:val="center"/>
          </w:tcPr>
          <w:p w14:paraId="7006EC61" w14:textId="50086F0B" w:rsidR="00E22A8C" w:rsidRPr="005A4F84" w:rsidRDefault="00695C9D" w:rsidP="00E22A8C">
            <w:pPr>
              <w:spacing w:after="60"/>
              <w:jc w:val="center"/>
              <w:outlineLvl w:val="1"/>
              <w:rPr>
                <w:spacing w:val="0"/>
                <w:shd w:val="clear" w:color="auto" w:fill="auto"/>
              </w:rPr>
            </w:pPr>
            <w:r>
              <w:rPr>
                <w:spacing w:val="0"/>
                <w:shd w:val="clear" w:color="auto" w:fill="auto"/>
              </w:rPr>
              <w:t>53,00</w:t>
            </w:r>
          </w:p>
        </w:tc>
        <w:tc>
          <w:tcPr>
            <w:tcW w:w="1331" w:type="dxa"/>
            <w:shd w:val="clear" w:color="auto" w:fill="auto"/>
            <w:vAlign w:val="center"/>
          </w:tcPr>
          <w:p w14:paraId="54A7485D" w14:textId="07CAC9E6" w:rsidR="00E22A8C" w:rsidRPr="005A4F84" w:rsidRDefault="00695C9D" w:rsidP="00D22AF9">
            <w:pPr>
              <w:spacing w:after="60"/>
              <w:jc w:val="center"/>
              <w:outlineLvl w:val="1"/>
              <w:rPr>
                <w:spacing w:val="0"/>
                <w:shd w:val="clear" w:color="auto" w:fill="auto"/>
              </w:rPr>
            </w:pPr>
            <w:r>
              <w:rPr>
                <w:spacing w:val="0"/>
                <w:shd w:val="clear" w:color="auto" w:fill="auto"/>
              </w:rPr>
              <w:t>53,89</w:t>
            </w:r>
          </w:p>
        </w:tc>
        <w:tc>
          <w:tcPr>
            <w:tcW w:w="1929" w:type="dxa"/>
            <w:shd w:val="clear" w:color="auto" w:fill="auto"/>
            <w:vAlign w:val="center"/>
          </w:tcPr>
          <w:p w14:paraId="308FECD4" w14:textId="0A9C6D31" w:rsidR="00E22A8C" w:rsidRPr="005A4F84" w:rsidRDefault="00695C9D" w:rsidP="00D22AF9">
            <w:pPr>
              <w:spacing w:after="60"/>
              <w:jc w:val="center"/>
              <w:outlineLvl w:val="1"/>
              <w:rPr>
                <w:spacing w:val="0"/>
                <w:shd w:val="clear" w:color="auto" w:fill="auto"/>
              </w:rPr>
            </w:pPr>
            <w:r>
              <w:rPr>
                <w:spacing w:val="0"/>
                <w:shd w:val="clear" w:color="auto" w:fill="auto"/>
              </w:rPr>
              <w:t>3 233 400,00</w:t>
            </w:r>
          </w:p>
        </w:tc>
      </w:tr>
      <w:tr w:rsidR="00E22A8C" w:rsidRPr="00D75ED7" w14:paraId="2C3FB510" w14:textId="77777777" w:rsidTr="00DF24C9">
        <w:trPr>
          <w:trHeight w:val="163"/>
        </w:trPr>
        <w:tc>
          <w:tcPr>
            <w:tcW w:w="425" w:type="dxa"/>
            <w:shd w:val="clear" w:color="auto" w:fill="auto"/>
            <w:vAlign w:val="center"/>
          </w:tcPr>
          <w:p w14:paraId="1101EA80" w14:textId="77777777" w:rsidR="00E22A8C" w:rsidRPr="00D75ED7" w:rsidRDefault="00E22A8C" w:rsidP="00E22A8C">
            <w:pPr>
              <w:widowControl w:val="0"/>
              <w:suppressLineNumbers/>
              <w:jc w:val="left"/>
              <w:rPr>
                <w:highlight w:val="white"/>
                <w:shd w:val="clear" w:color="auto" w:fill="auto"/>
              </w:rPr>
            </w:pPr>
            <w:r>
              <w:rPr>
                <w:highlight w:val="white"/>
                <w:shd w:val="clear" w:color="auto" w:fill="auto"/>
              </w:rPr>
              <w:t>3</w:t>
            </w:r>
          </w:p>
        </w:tc>
        <w:tc>
          <w:tcPr>
            <w:tcW w:w="1985" w:type="dxa"/>
            <w:shd w:val="clear" w:color="auto" w:fill="auto"/>
            <w:vAlign w:val="center"/>
          </w:tcPr>
          <w:p w14:paraId="118DE6C0" w14:textId="77777777" w:rsidR="00E22A8C" w:rsidRPr="005A4F84" w:rsidRDefault="00E22A8C" w:rsidP="00E22A8C">
            <w:pPr>
              <w:widowControl w:val="0"/>
              <w:suppressLineNumbers/>
              <w:jc w:val="left"/>
              <w:rPr>
                <w:spacing w:val="0"/>
                <w:sz w:val="18"/>
                <w:szCs w:val="18"/>
                <w:shd w:val="clear" w:color="auto" w:fill="auto"/>
              </w:rPr>
            </w:pPr>
            <w:r w:rsidRPr="005A4F84">
              <w:rPr>
                <w:spacing w:val="0"/>
                <w:sz w:val="18"/>
                <w:szCs w:val="18"/>
                <w:shd w:val="clear" w:color="auto" w:fill="auto"/>
              </w:rPr>
              <w:t>Бензин автомобильный АИ-95</w:t>
            </w:r>
          </w:p>
        </w:tc>
        <w:tc>
          <w:tcPr>
            <w:tcW w:w="567" w:type="dxa"/>
            <w:shd w:val="clear" w:color="auto" w:fill="auto"/>
            <w:vAlign w:val="center"/>
          </w:tcPr>
          <w:p w14:paraId="0BDA1AB6" w14:textId="77777777" w:rsidR="00E22A8C" w:rsidRPr="005A4F84" w:rsidRDefault="00E22A8C" w:rsidP="00E22A8C">
            <w:pPr>
              <w:widowControl w:val="0"/>
              <w:suppressLineNumbers/>
              <w:jc w:val="left"/>
              <w:rPr>
                <w:spacing w:val="0"/>
                <w:sz w:val="16"/>
                <w:szCs w:val="16"/>
                <w:shd w:val="clear" w:color="auto" w:fill="auto"/>
              </w:rPr>
            </w:pPr>
            <w:r w:rsidRPr="005A4F84">
              <w:rPr>
                <w:spacing w:val="0"/>
                <w:sz w:val="16"/>
                <w:szCs w:val="16"/>
                <w:shd w:val="clear" w:color="auto" w:fill="auto"/>
              </w:rPr>
              <w:t>литр</w:t>
            </w:r>
          </w:p>
        </w:tc>
        <w:tc>
          <w:tcPr>
            <w:tcW w:w="819" w:type="dxa"/>
            <w:shd w:val="clear" w:color="auto" w:fill="auto"/>
            <w:vAlign w:val="center"/>
          </w:tcPr>
          <w:p w14:paraId="493F6C1E" w14:textId="03A5E0C0" w:rsidR="00E22A8C" w:rsidRPr="005A4F84" w:rsidRDefault="00695C9D" w:rsidP="00E22A8C">
            <w:pPr>
              <w:widowControl w:val="0"/>
              <w:suppressLineNumbers/>
              <w:jc w:val="center"/>
              <w:rPr>
                <w:bCs/>
                <w:spacing w:val="0"/>
                <w:sz w:val="16"/>
                <w:szCs w:val="16"/>
                <w:shd w:val="clear" w:color="auto" w:fill="auto"/>
              </w:rPr>
            </w:pPr>
            <w:r>
              <w:rPr>
                <w:bCs/>
                <w:spacing w:val="0"/>
                <w:sz w:val="16"/>
                <w:szCs w:val="16"/>
                <w:shd w:val="clear" w:color="auto" w:fill="auto"/>
              </w:rPr>
              <w:t>6 000</w:t>
            </w:r>
          </w:p>
        </w:tc>
        <w:tc>
          <w:tcPr>
            <w:tcW w:w="1352" w:type="dxa"/>
            <w:shd w:val="clear" w:color="auto" w:fill="auto"/>
            <w:vAlign w:val="center"/>
          </w:tcPr>
          <w:p w14:paraId="212396FD" w14:textId="72683064" w:rsidR="00E22A8C" w:rsidRPr="005A4F84" w:rsidRDefault="00695C9D" w:rsidP="00E22A8C">
            <w:pPr>
              <w:widowControl w:val="0"/>
              <w:suppressAutoHyphens/>
              <w:jc w:val="center"/>
              <w:textAlignment w:val="baseline"/>
              <w:rPr>
                <w:spacing w:val="0"/>
                <w:shd w:val="clear" w:color="auto" w:fill="auto"/>
              </w:rPr>
            </w:pPr>
            <w:r>
              <w:rPr>
                <w:spacing w:val="0"/>
                <w:shd w:val="clear" w:color="auto" w:fill="auto"/>
              </w:rPr>
              <w:t>59,99</w:t>
            </w:r>
          </w:p>
        </w:tc>
        <w:tc>
          <w:tcPr>
            <w:tcW w:w="1276" w:type="dxa"/>
            <w:shd w:val="clear" w:color="auto" w:fill="auto"/>
            <w:vAlign w:val="center"/>
          </w:tcPr>
          <w:p w14:paraId="6D642473" w14:textId="062D6B48" w:rsidR="00E22A8C" w:rsidRPr="005A4F84" w:rsidRDefault="00695C9D" w:rsidP="00E22A8C">
            <w:pPr>
              <w:spacing w:after="60"/>
              <w:jc w:val="center"/>
              <w:outlineLvl w:val="1"/>
              <w:rPr>
                <w:spacing w:val="0"/>
                <w:shd w:val="clear" w:color="auto" w:fill="auto"/>
              </w:rPr>
            </w:pPr>
            <w:r>
              <w:rPr>
                <w:spacing w:val="0"/>
                <w:shd w:val="clear" w:color="auto" w:fill="auto"/>
              </w:rPr>
              <w:t>57,25</w:t>
            </w:r>
          </w:p>
        </w:tc>
        <w:tc>
          <w:tcPr>
            <w:tcW w:w="1275" w:type="dxa"/>
            <w:shd w:val="clear" w:color="auto" w:fill="auto"/>
            <w:vAlign w:val="center"/>
          </w:tcPr>
          <w:p w14:paraId="35D746FD" w14:textId="3039D02B" w:rsidR="00E22A8C" w:rsidRPr="005A4F84" w:rsidRDefault="00695C9D" w:rsidP="00E22A8C">
            <w:pPr>
              <w:spacing w:after="60"/>
              <w:jc w:val="center"/>
              <w:outlineLvl w:val="1"/>
              <w:rPr>
                <w:spacing w:val="0"/>
                <w:shd w:val="clear" w:color="auto" w:fill="auto"/>
              </w:rPr>
            </w:pPr>
            <w:r>
              <w:rPr>
                <w:spacing w:val="0"/>
                <w:shd w:val="clear" w:color="auto" w:fill="auto"/>
              </w:rPr>
              <w:t>65,00</w:t>
            </w:r>
          </w:p>
        </w:tc>
        <w:tc>
          <w:tcPr>
            <w:tcW w:w="1331" w:type="dxa"/>
            <w:shd w:val="clear" w:color="auto" w:fill="auto"/>
            <w:vAlign w:val="center"/>
          </w:tcPr>
          <w:p w14:paraId="1ECB3174" w14:textId="134C232E" w:rsidR="00E22A8C" w:rsidRPr="005A4F84" w:rsidRDefault="00695C9D" w:rsidP="00E22A8C">
            <w:pPr>
              <w:spacing w:after="60"/>
              <w:jc w:val="center"/>
              <w:outlineLvl w:val="1"/>
              <w:rPr>
                <w:spacing w:val="0"/>
                <w:shd w:val="clear" w:color="auto" w:fill="auto"/>
              </w:rPr>
            </w:pPr>
            <w:r>
              <w:rPr>
                <w:spacing w:val="0"/>
                <w:shd w:val="clear" w:color="auto" w:fill="auto"/>
              </w:rPr>
              <w:t>60,75</w:t>
            </w:r>
          </w:p>
        </w:tc>
        <w:tc>
          <w:tcPr>
            <w:tcW w:w="1929" w:type="dxa"/>
            <w:shd w:val="clear" w:color="auto" w:fill="auto"/>
            <w:vAlign w:val="center"/>
          </w:tcPr>
          <w:p w14:paraId="7434E4F0" w14:textId="179D1B65" w:rsidR="00E22A8C" w:rsidRPr="005A4F84" w:rsidRDefault="00695C9D" w:rsidP="00E22A8C">
            <w:pPr>
              <w:spacing w:after="60"/>
              <w:jc w:val="center"/>
              <w:outlineLvl w:val="1"/>
              <w:rPr>
                <w:spacing w:val="0"/>
                <w:shd w:val="clear" w:color="auto" w:fill="auto"/>
              </w:rPr>
            </w:pPr>
            <w:r>
              <w:rPr>
                <w:spacing w:val="0"/>
                <w:shd w:val="clear" w:color="auto" w:fill="auto"/>
              </w:rPr>
              <w:t>364 500,00</w:t>
            </w:r>
          </w:p>
        </w:tc>
      </w:tr>
      <w:tr w:rsidR="00E22A8C" w:rsidRPr="00D75ED7" w14:paraId="752F6204" w14:textId="77777777" w:rsidTr="00DF24C9">
        <w:trPr>
          <w:trHeight w:val="157"/>
        </w:trPr>
        <w:tc>
          <w:tcPr>
            <w:tcW w:w="9030" w:type="dxa"/>
            <w:gridSpan w:val="8"/>
            <w:tcBorders>
              <w:top w:val="nil"/>
            </w:tcBorders>
            <w:shd w:val="clear" w:color="auto" w:fill="auto"/>
            <w:vAlign w:val="center"/>
          </w:tcPr>
          <w:p w14:paraId="2311F39E" w14:textId="77777777" w:rsidR="00E22A8C" w:rsidRPr="00D75ED7" w:rsidRDefault="00E22A8C" w:rsidP="00E22A8C">
            <w:pPr>
              <w:widowControl w:val="0"/>
              <w:suppressLineNumbers/>
              <w:jc w:val="right"/>
              <w:rPr>
                <w:spacing w:val="0"/>
                <w:szCs w:val="24"/>
                <w:shd w:val="clear" w:color="auto" w:fill="auto"/>
              </w:rPr>
            </w:pPr>
            <w:r w:rsidRPr="00D75ED7">
              <w:rPr>
                <w:spacing w:val="0"/>
                <w:szCs w:val="24"/>
                <w:shd w:val="clear" w:color="auto" w:fill="auto"/>
              </w:rPr>
              <w:t>Итого:</w:t>
            </w:r>
          </w:p>
        </w:tc>
        <w:tc>
          <w:tcPr>
            <w:tcW w:w="1929" w:type="dxa"/>
            <w:tcBorders>
              <w:top w:val="nil"/>
            </w:tcBorders>
            <w:shd w:val="clear" w:color="auto" w:fill="auto"/>
            <w:vAlign w:val="center"/>
          </w:tcPr>
          <w:p w14:paraId="02BBAED9" w14:textId="08DB996D" w:rsidR="00E22A8C" w:rsidRPr="001969A1" w:rsidRDefault="00695C9D" w:rsidP="00E22A8C">
            <w:pPr>
              <w:spacing w:after="60"/>
              <w:jc w:val="center"/>
              <w:outlineLvl w:val="1"/>
              <w:rPr>
                <w:spacing w:val="0"/>
                <w:shd w:val="clear" w:color="auto" w:fill="auto"/>
              </w:rPr>
            </w:pPr>
            <w:r>
              <w:rPr>
                <w:spacing w:val="0"/>
                <w:shd w:val="clear" w:color="auto" w:fill="auto"/>
              </w:rPr>
              <w:t>12 224 700,00</w:t>
            </w:r>
          </w:p>
        </w:tc>
      </w:tr>
    </w:tbl>
    <w:p w14:paraId="35D03395" w14:textId="77777777" w:rsidR="00D75ED7" w:rsidRPr="00D75ED7" w:rsidRDefault="00D75ED7" w:rsidP="00D75ED7">
      <w:pPr>
        <w:spacing w:after="60"/>
        <w:jc w:val="left"/>
        <w:outlineLvl w:val="1"/>
        <w:rPr>
          <w:rFonts w:eastAsia="Times New Roman"/>
          <w:color w:val="auto"/>
          <w:sz w:val="16"/>
          <w:szCs w:val="16"/>
          <w:shd w:val="clear" w:color="auto" w:fill="auto"/>
          <w:lang w:eastAsia="en-US"/>
        </w:rPr>
      </w:pPr>
    </w:p>
    <w:p w14:paraId="0F57BCEA" w14:textId="7A7B54DE" w:rsidR="003447E3" w:rsidRPr="00B1561C" w:rsidRDefault="00D75ED7" w:rsidP="00441F92">
      <w:pPr>
        <w:spacing w:after="60"/>
        <w:ind w:firstLine="567"/>
        <w:outlineLvl w:val="1"/>
        <w:rPr>
          <w:rFonts w:eastAsia="Times New Roman"/>
          <w:color w:val="auto"/>
          <w:shd w:val="clear" w:color="auto" w:fill="auto"/>
          <w:lang w:eastAsia="en-US"/>
        </w:rPr>
      </w:pPr>
      <w:r w:rsidRPr="00B1561C">
        <w:rPr>
          <w:rFonts w:eastAsia="Times New Roman"/>
          <w:color w:val="auto"/>
          <w:sz w:val="22"/>
          <w:szCs w:val="22"/>
          <w:shd w:val="clear" w:color="auto" w:fill="auto"/>
          <w:lang w:eastAsia="en-US"/>
        </w:rPr>
        <w:t xml:space="preserve">Цена Товара включает в себя стоимость Товара, </w:t>
      </w:r>
      <w:r w:rsidR="001969A1">
        <w:rPr>
          <w:rFonts w:eastAsia="Times New Roman"/>
          <w:color w:val="auto"/>
          <w:sz w:val="22"/>
          <w:szCs w:val="22"/>
          <w:shd w:val="clear" w:color="auto" w:fill="auto"/>
          <w:lang w:eastAsia="en-US"/>
        </w:rPr>
        <w:t xml:space="preserve">доставку, </w:t>
      </w:r>
      <w:r w:rsidRPr="00B1561C">
        <w:rPr>
          <w:rFonts w:eastAsia="Times New Roman"/>
          <w:color w:val="auto"/>
          <w:sz w:val="22"/>
          <w:szCs w:val="22"/>
          <w:shd w:val="clear" w:color="auto" w:fill="auto"/>
          <w:lang w:eastAsia="en-US"/>
        </w:rPr>
        <w:t xml:space="preserve">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w:t>
      </w:r>
      <w:proofErr w:type="gramStart"/>
      <w:r w:rsidRPr="00B1561C">
        <w:rPr>
          <w:rFonts w:eastAsia="Times New Roman"/>
          <w:color w:val="auto"/>
          <w:sz w:val="22"/>
          <w:szCs w:val="22"/>
          <w:shd w:val="clear" w:color="auto" w:fill="auto"/>
          <w:lang w:eastAsia="en-US"/>
        </w:rPr>
        <w:t>договора  в</w:t>
      </w:r>
      <w:proofErr w:type="gramEnd"/>
      <w:r w:rsidRPr="00B1561C">
        <w:rPr>
          <w:rFonts w:eastAsia="Times New Roman"/>
          <w:color w:val="auto"/>
          <w:sz w:val="22"/>
          <w:szCs w:val="22"/>
          <w:shd w:val="clear" w:color="auto" w:fill="auto"/>
          <w:lang w:eastAsia="en-US"/>
        </w:rPr>
        <w:t xml:space="preserve"> сумме </w:t>
      </w:r>
      <w:r w:rsidR="00695C9D" w:rsidRPr="00695C9D">
        <w:rPr>
          <w:shd w:val="clear" w:color="auto" w:fill="auto"/>
        </w:rPr>
        <w:t>12 224 700 (Двенадцать миллионов двести двадцать четыре тысячи семьсот) руб. 00 коп.</w:t>
      </w:r>
      <w:r w:rsidRPr="00B1561C">
        <w:rPr>
          <w:rFonts w:eastAsia="Times New Roman"/>
          <w:color w:val="auto"/>
          <w:sz w:val="22"/>
          <w:szCs w:val="22"/>
          <w:shd w:val="clear" w:color="auto" w:fill="auto"/>
          <w:lang w:eastAsia="en-US"/>
        </w:rPr>
        <w:t xml:space="preserve"> </w:t>
      </w:r>
      <w:r w:rsidR="001969A1">
        <w:rPr>
          <w:rFonts w:eastAsia="Times New Roman"/>
          <w:color w:val="auto"/>
          <w:sz w:val="22"/>
          <w:szCs w:val="22"/>
          <w:shd w:val="clear" w:color="auto" w:fill="auto"/>
          <w:lang w:eastAsia="en-US"/>
        </w:rPr>
        <w:t>с учетом НДС</w:t>
      </w:r>
      <w:r w:rsidRPr="00B1561C">
        <w:rPr>
          <w:rFonts w:eastAsia="Times New Roman"/>
          <w:color w:val="auto"/>
          <w:sz w:val="22"/>
          <w:szCs w:val="22"/>
          <w:shd w:val="clear" w:color="auto" w:fill="auto"/>
          <w:lang w:eastAsia="en-US"/>
        </w:rPr>
        <w:t>.</w:t>
      </w:r>
    </w:p>
    <w:p w14:paraId="33F7120F" w14:textId="77777777" w:rsidR="00B1561C" w:rsidRDefault="00B1561C" w:rsidP="00D75ED7">
      <w:pPr>
        <w:spacing w:after="60"/>
        <w:jc w:val="left"/>
        <w:outlineLvl w:val="1"/>
        <w:rPr>
          <w:rFonts w:eastAsia="Times New Roman"/>
          <w:color w:val="auto"/>
          <w:spacing w:val="-49"/>
          <w:shd w:val="clear" w:color="auto" w:fill="auto"/>
          <w:lang w:eastAsia="en-US"/>
        </w:rPr>
      </w:pPr>
    </w:p>
    <w:p w14:paraId="287C9401" w14:textId="77777777" w:rsidR="005B535D" w:rsidRDefault="005B535D" w:rsidP="00675778">
      <w:pPr>
        <w:ind w:firstLine="709"/>
        <w:jc w:val="center"/>
        <w:rPr>
          <w:rFonts w:eastAsia="Calibri"/>
          <w:b/>
          <w:color w:val="auto"/>
          <w:shd w:val="clear" w:color="auto" w:fill="auto"/>
          <w:lang w:eastAsia="en-US"/>
        </w:rPr>
      </w:pPr>
    </w:p>
    <w:p w14:paraId="4E46B9F0" w14:textId="77777777" w:rsidR="005B535D" w:rsidRDefault="005B535D" w:rsidP="00675778">
      <w:pPr>
        <w:ind w:firstLine="709"/>
        <w:jc w:val="center"/>
        <w:rPr>
          <w:rFonts w:eastAsia="Calibri"/>
          <w:b/>
          <w:color w:val="auto"/>
          <w:shd w:val="clear" w:color="auto" w:fill="auto"/>
          <w:lang w:eastAsia="en-US"/>
        </w:rPr>
      </w:pPr>
    </w:p>
    <w:p w14:paraId="0A580249" w14:textId="77777777" w:rsidR="005B535D" w:rsidRDefault="005B535D" w:rsidP="00675778">
      <w:pPr>
        <w:ind w:firstLine="709"/>
        <w:jc w:val="center"/>
        <w:rPr>
          <w:rFonts w:eastAsia="Calibri"/>
          <w:b/>
          <w:color w:val="auto"/>
          <w:shd w:val="clear" w:color="auto" w:fill="auto"/>
          <w:lang w:eastAsia="en-US"/>
        </w:rPr>
      </w:pPr>
    </w:p>
    <w:p w14:paraId="6D5C52AE" w14:textId="77777777" w:rsidR="005B535D" w:rsidRDefault="005B535D" w:rsidP="00675778">
      <w:pPr>
        <w:ind w:firstLine="709"/>
        <w:jc w:val="center"/>
        <w:rPr>
          <w:rFonts w:eastAsia="Calibri"/>
          <w:b/>
          <w:color w:val="auto"/>
          <w:shd w:val="clear" w:color="auto" w:fill="auto"/>
          <w:lang w:eastAsia="en-US"/>
        </w:rPr>
      </w:pPr>
    </w:p>
    <w:p w14:paraId="09DCC4D7" w14:textId="77777777" w:rsidR="002752EF" w:rsidRDefault="002752EF" w:rsidP="00675778">
      <w:pPr>
        <w:ind w:firstLine="709"/>
        <w:jc w:val="center"/>
        <w:rPr>
          <w:rFonts w:eastAsia="Calibri"/>
          <w:b/>
          <w:color w:val="auto"/>
          <w:shd w:val="clear" w:color="auto" w:fill="auto"/>
          <w:lang w:eastAsia="en-US"/>
        </w:rPr>
      </w:pPr>
    </w:p>
    <w:p w14:paraId="757827AC" w14:textId="77777777" w:rsidR="002752EF" w:rsidRDefault="002752EF" w:rsidP="00675778">
      <w:pPr>
        <w:ind w:firstLine="709"/>
        <w:jc w:val="center"/>
        <w:rPr>
          <w:rFonts w:eastAsia="Calibri"/>
          <w:b/>
          <w:color w:val="auto"/>
          <w:shd w:val="clear" w:color="auto" w:fill="auto"/>
          <w:lang w:eastAsia="en-US"/>
        </w:rPr>
      </w:pPr>
    </w:p>
    <w:p w14:paraId="1D96DAD6" w14:textId="77777777" w:rsidR="002752EF" w:rsidRDefault="002752EF" w:rsidP="00675778">
      <w:pPr>
        <w:ind w:firstLine="709"/>
        <w:jc w:val="center"/>
        <w:rPr>
          <w:rFonts w:eastAsia="Calibri"/>
          <w:b/>
          <w:color w:val="auto"/>
          <w:shd w:val="clear" w:color="auto" w:fill="auto"/>
          <w:lang w:eastAsia="en-US"/>
        </w:rPr>
      </w:pPr>
    </w:p>
    <w:p w14:paraId="3F560634" w14:textId="77777777" w:rsidR="008F6A95" w:rsidRDefault="008F6A95" w:rsidP="00675778">
      <w:pPr>
        <w:ind w:firstLine="709"/>
        <w:jc w:val="center"/>
        <w:rPr>
          <w:rFonts w:eastAsia="Calibri"/>
          <w:b/>
          <w:color w:val="auto"/>
          <w:shd w:val="clear" w:color="auto" w:fill="auto"/>
          <w:lang w:eastAsia="en-US"/>
        </w:rPr>
      </w:pPr>
    </w:p>
    <w:p w14:paraId="6238D726" w14:textId="77777777" w:rsidR="008F6A95" w:rsidRDefault="008F6A95" w:rsidP="00675778">
      <w:pPr>
        <w:ind w:firstLine="709"/>
        <w:jc w:val="center"/>
        <w:rPr>
          <w:rFonts w:eastAsia="Calibri"/>
          <w:b/>
          <w:color w:val="auto"/>
          <w:shd w:val="clear" w:color="auto" w:fill="auto"/>
          <w:lang w:eastAsia="en-US"/>
        </w:rPr>
      </w:pPr>
    </w:p>
    <w:p w14:paraId="39A2B9FA" w14:textId="77777777" w:rsidR="008F6A95" w:rsidRDefault="008F6A95" w:rsidP="00675778">
      <w:pPr>
        <w:ind w:firstLine="709"/>
        <w:jc w:val="center"/>
        <w:rPr>
          <w:rFonts w:eastAsia="Calibri"/>
          <w:b/>
          <w:color w:val="auto"/>
          <w:shd w:val="clear" w:color="auto" w:fill="auto"/>
          <w:lang w:eastAsia="en-US"/>
        </w:rPr>
      </w:pPr>
    </w:p>
    <w:p w14:paraId="32C57840" w14:textId="77777777" w:rsidR="008F6A95" w:rsidRDefault="008F6A95" w:rsidP="00675778">
      <w:pPr>
        <w:ind w:firstLine="709"/>
        <w:jc w:val="center"/>
        <w:rPr>
          <w:rFonts w:eastAsia="Calibri"/>
          <w:b/>
          <w:color w:val="auto"/>
          <w:shd w:val="clear" w:color="auto" w:fill="auto"/>
          <w:lang w:eastAsia="en-US"/>
        </w:rPr>
      </w:pPr>
    </w:p>
    <w:p w14:paraId="5CA2ED37" w14:textId="77777777" w:rsidR="008F6A95" w:rsidRDefault="008F6A95" w:rsidP="00675778">
      <w:pPr>
        <w:ind w:firstLine="709"/>
        <w:jc w:val="center"/>
        <w:rPr>
          <w:rFonts w:eastAsia="Calibri"/>
          <w:b/>
          <w:color w:val="auto"/>
          <w:shd w:val="clear" w:color="auto" w:fill="auto"/>
          <w:lang w:eastAsia="en-US"/>
        </w:rPr>
      </w:pPr>
    </w:p>
    <w:p w14:paraId="71733922" w14:textId="77777777" w:rsidR="008F6A95" w:rsidRDefault="008F6A95" w:rsidP="00675778">
      <w:pPr>
        <w:ind w:firstLine="709"/>
        <w:jc w:val="center"/>
        <w:rPr>
          <w:rFonts w:eastAsia="Calibri"/>
          <w:b/>
          <w:color w:val="auto"/>
          <w:shd w:val="clear" w:color="auto" w:fill="auto"/>
          <w:lang w:eastAsia="en-US"/>
        </w:rPr>
      </w:pPr>
    </w:p>
    <w:p w14:paraId="6C63CB9A" w14:textId="77777777" w:rsidR="008F6A95" w:rsidRDefault="008F6A95" w:rsidP="00675778">
      <w:pPr>
        <w:ind w:firstLine="709"/>
        <w:jc w:val="center"/>
        <w:rPr>
          <w:rFonts w:eastAsia="Calibri"/>
          <w:b/>
          <w:color w:val="auto"/>
          <w:shd w:val="clear" w:color="auto" w:fill="auto"/>
          <w:lang w:eastAsia="en-US"/>
        </w:rPr>
      </w:pPr>
    </w:p>
    <w:p w14:paraId="4B86D5B2" w14:textId="77777777" w:rsidR="008F6A95" w:rsidRDefault="008F6A95" w:rsidP="00675778">
      <w:pPr>
        <w:ind w:firstLine="709"/>
        <w:jc w:val="center"/>
        <w:rPr>
          <w:rFonts w:eastAsia="Calibri"/>
          <w:b/>
          <w:color w:val="auto"/>
          <w:shd w:val="clear" w:color="auto" w:fill="auto"/>
          <w:lang w:eastAsia="en-US"/>
        </w:rPr>
      </w:pPr>
    </w:p>
    <w:p w14:paraId="0EC0E628" w14:textId="77777777" w:rsidR="008F6A95" w:rsidRDefault="008F6A95" w:rsidP="00675778">
      <w:pPr>
        <w:ind w:firstLine="709"/>
        <w:jc w:val="center"/>
        <w:rPr>
          <w:rFonts w:eastAsia="Calibri"/>
          <w:b/>
          <w:color w:val="auto"/>
          <w:shd w:val="clear" w:color="auto" w:fill="auto"/>
          <w:lang w:eastAsia="en-US"/>
        </w:rPr>
      </w:pPr>
    </w:p>
    <w:p w14:paraId="194A53DE" w14:textId="77777777" w:rsidR="00E03672" w:rsidRDefault="00E03672" w:rsidP="00675778">
      <w:pPr>
        <w:ind w:firstLine="709"/>
        <w:jc w:val="center"/>
        <w:rPr>
          <w:rFonts w:eastAsia="Calibri"/>
          <w:b/>
          <w:color w:val="auto"/>
          <w:shd w:val="clear" w:color="auto" w:fill="auto"/>
          <w:lang w:eastAsia="en-US"/>
        </w:rPr>
      </w:pPr>
    </w:p>
    <w:p w14:paraId="53801C20" w14:textId="77777777" w:rsidR="00E03672" w:rsidRDefault="00E03672" w:rsidP="00675778">
      <w:pPr>
        <w:ind w:firstLine="709"/>
        <w:jc w:val="center"/>
        <w:rPr>
          <w:rFonts w:eastAsia="Calibri"/>
          <w:b/>
          <w:color w:val="auto"/>
          <w:shd w:val="clear" w:color="auto" w:fill="auto"/>
          <w:lang w:eastAsia="en-US"/>
        </w:rPr>
      </w:pPr>
    </w:p>
    <w:p w14:paraId="74C3E578" w14:textId="77777777" w:rsidR="00E03672" w:rsidRDefault="00E03672" w:rsidP="00675778">
      <w:pPr>
        <w:ind w:firstLine="709"/>
        <w:jc w:val="center"/>
        <w:rPr>
          <w:rFonts w:eastAsia="Calibri"/>
          <w:b/>
          <w:color w:val="auto"/>
          <w:shd w:val="clear" w:color="auto" w:fill="auto"/>
          <w:lang w:eastAsia="en-US"/>
        </w:rPr>
      </w:pPr>
    </w:p>
    <w:p w14:paraId="1A471160" w14:textId="77777777" w:rsidR="00E03672" w:rsidRDefault="00E03672" w:rsidP="00675778">
      <w:pPr>
        <w:ind w:firstLine="709"/>
        <w:jc w:val="center"/>
        <w:rPr>
          <w:rFonts w:eastAsia="Calibri"/>
          <w:b/>
          <w:color w:val="auto"/>
          <w:shd w:val="clear" w:color="auto" w:fill="auto"/>
          <w:lang w:eastAsia="en-US"/>
        </w:rPr>
      </w:pPr>
    </w:p>
    <w:p w14:paraId="33724F31" w14:textId="77777777" w:rsidR="00E03672" w:rsidRDefault="00E03672" w:rsidP="00675778">
      <w:pPr>
        <w:ind w:firstLine="709"/>
        <w:jc w:val="center"/>
        <w:rPr>
          <w:rFonts w:eastAsia="Calibri"/>
          <w:b/>
          <w:color w:val="auto"/>
          <w:shd w:val="clear" w:color="auto" w:fill="auto"/>
          <w:lang w:eastAsia="en-US"/>
        </w:rPr>
      </w:pPr>
    </w:p>
    <w:p w14:paraId="4354D0EF" w14:textId="77777777" w:rsidR="00E03672" w:rsidRDefault="00E03672" w:rsidP="00675778">
      <w:pPr>
        <w:ind w:firstLine="709"/>
        <w:jc w:val="center"/>
        <w:rPr>
          <w:rFonts w:eastAsia="Calibri"/>
          <w:b/>
          <w:color w:val="auto"/>
          <w:shd w:val="clear" w:color="auto" w:fill="auto"/>
          <w:lang w:eastAsia="en-US"/>
        </w:rPr>
      </w:pPr>
    </w:p>
    <w:p w14:paraId="27E03B44" w14:textId="77777777" w:rsidR="00E03672" w:rsidRDefault="00E03672" w:rsidP="00675778">
      <w:pPr>
        <w:ind w:firstLine="709"/>
        <w:jc w:val="center"/>
        <w:rPr>
          <w:rFonts w:eastAsia="Calibri"/>
          <w:b/>
          <w:color w:val="auto"/>
          <w:shd w:val="clear" w:color="auto" w:fill="auto"/>
          <w:lang w:eastAsia="en-US"/>
        </w:rPr>
      </w:pPr>
    </w:p>
    <w:p w14:paraId="604E5C65" w14:textId="77777777" w:rsidR="00193254" w:rsidRDefault="00193254" w:rsidP="00675778">
      <w:pPr>
        <w:ind w:firstLine="709"/>
        <w:jc w:val="center"/>
        <w:rPr>
          <w:rFonts w:eastAsia="Calibri"/>
          <w:b/>
          <w:color w:val="auto"/>
          <w:shd w:val="clear" w:color="auto" w:fill="auto"/>
          <w:lang w:eastAsia="en-US"/>
        </w:rPr>
      </w:pPr>
    </w:p>
    <w:p w14:paraId="393B6D7A" w14:textId="77777777" w:rsidR="00193254" w:rsidRDefault="00193254" w:rsidP="00675778">
      <w:pPr>
        <w:ind w:firstLine="709"/>
        <w:jc w:val="center"/>
        <w:rPr>
          <w:rFonts w:eastAsia="Calibri"/>
          <w:b/>
          <w:color w:val="auto"/>
          <w:shd w:val="clear" w:color="auto" w:fill="auto"/>
          <w:lang w:eastAsia="en-US"/>
        </w:rPr>
      </w:pPr>
    </w:p>
    <w:p w14:paraId="37E3B28B" w14:textId="77777777" w:rsidR="00193254" w:rsidRDefault="00193254" w:rsidP="00675778">
      <w:pPr>
        <w:ind w:firstLine="709"/>
        <w:jc w:val="center"/>
        <w:rPr>
          <w:rFonts w:eastAsia="Calibri"/>
          <w:b/>
          <w:color w:val="auto"/>
          <w:shd w:val="clear" w:color="auto" w:fill="auto"/>
          <w:lang w:eastAsia="en-US"/>
        </w:rPr>
      </w:pPr>
    </w:p>
    <w:p w14:paraId="35455471" w14:textId="77777777" w:rsidR="00E03672" w:rsidRDefault="00E03672" w:rsidP="00675778">
      <w:pPr>
        <w:ind w:firstLine="709"/>
        <w:jc w:val="center"/>
        <w:rPr>
          <w:rFonts w:eastAsia="Calibri"/>
          <w:b/>
          <w:color w:val="auto"/>
          <w:shd w:val="clear" w:color="auto" w:fill="auto"/>
          <w:lang w:eastAsia="en-US"/>
        </w:rPr>
      </w:pPr>
    </w:p>
    <w:p w14:paraId="3FC533A4" w14:textId="77777777" w:rsidR="00E03672" w:rsidRDefault="00E03672" w:rsidP="00675778">
      <w:pPr>
        <w:ind w:firstLine="709"/>
        <w:jc w:val="center"/>
        <w:rPr>
          <w:rFonts w:eastAsia="Calibri"/>
          <w:b/>
          <w:color w:val="auto"/>
          <w:shd w:val="clear" w:color="auto" w:fill="auto"/>
          <w:lang w:eastAsia="en-US"/>
        </w:rPr>
      </w:pPr>
    </w:p>
    <w:p w14:paraId="0B5AE416" w14:textId="77777777"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14:paraId="38ECDABD" w14:textId="77777777" w:rsidR="00826908" w:rsidRDefault="00826908" w:rsidP="00675778">
      <w:pPr>
        <w:ind w:firstLine="709"/>
        <w:jc w:val="center"/>
        <w:rPr>
          <w:rFonts w:eastAsia="Calibri"/>
          <w:b/>
          <w:color w:val="auto"/>
          <w:shd w:val="clear" w:color="auto" w:fill="auto"/>
          <w:lang w:eastAsia="en-US"/>
        </w:rPr>
      </w:pPr>
    </w:p>
    <w:p w14:paraId="719047B8" w14:textId="77777777" w:rsidR="00A32091" w:rsidRPr="0059743B" w:rsidRDefault="00A32091" w:rsidP="00675778">
      <w:pPr>
        <w:ind w:firstLine="709"/>
        <w:jc w:val="center"/>
        <w:rPr>
          <w:rFonts w:eastAsia="Calibri"/>
          <w:b/>
          <w:color w:val="auto"/>
          <w:sz w:val="12"/>
          <w:szCs w:val="12"/>
          <w:shd w:val="clear" w:color="auto" w:fill="auto"/>
          <w:lang w:eastAsia="en-US"/>
        </w:rPr>
      </w:pPr>
    </w:p>
    <w:p w14:paraId="471C4D7D"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23D580C4"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50B99633"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7AC408CD" w14:textId="77777777" w:rsidR="00D22AF9" w:rsidRDefault="00D22AF9" w:rsidP="001969A1">
      <w:pPr>
        <w:spacing w:line="276" w:lineRule="auto"/>
        <w:ind w:firstLine="709"/>
        <w:rPr>
          <w:rFonts w:eastAsia="Calibri"/>
          <w:color w:val="auto"/>
          <w:sz w:val="22"/>
          <w:szCs w:val="22"/>
          <w:shd w:val="clear" w:color="auto" w:fill="auto"/>
          <w:lang w:eastAsia="en-US"/>
        </w:rPr>
      </w:pPr>
      <w:r w:rsidRPr="00D22AF9">
        <w:rPr>
          <w:rFonts w:eastAsia="Calibri"/>
          <w:color w:val="auto"/>
          <w:sz w:val="22"/>
          <w:szCs w:val="22"/>
          <w:shd w:val="clear" w:color="auto" w:fill="auto"/>
          <w:lang w:eastAsia="en-US"/>
        </w:rPr>
        <w:t xml:space="preserve">Подача заявки на отдельные позиции или часть объема по какой-либо из позиций, указанных </w:t>
      </w:r>
      <w:proofErr w:type="gramStart"/>
      <w:r w:rsidRPr="00D22AF9">
        <w:rPr>
          <w:rFonts w:eastAsia="Calibri"/>
          <w:color w:val="auto"/>
          <w:sz w:val="22"/>
          <w:szCs w:val="22"/>
          <w:shd w:val="clear" w:color="auto" w:fill="auto"/>
          <w:lang w:eastAsia="en-US"/>
        </w:rPr>
        <w:t>в  Техническом</w:t>
      </w:r>
      <w:proofErr w:type="gramEnd"/>
      <w:r w:rsidRPr="00D22AF9">
        <w:rPr>
          <w:rFonts w:eastAsia="Calibri"/>
          <w:color w:val="auto"/>
          <w:sz w:val="22"/>
          <w:szCs w:val="22"/>
          <w:shd w:val="clear" w:color="auto" w:fill="auto"/>
          <w:lang w:eastAsia="en-US"/>
        </w:rPr>
        <w:t xml:space="preserve"> задании, не допускается.</w:t>
      </w:r>
    </w:p>
    <w:p w14:paraId="4D929E5A"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sidR="0057025B">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14:paraId="0CD1C288" w14:textId="77777777" w:rsidR="001969A1" w:rsidRPr="00116316" w:rsidRDefault="001969A1" w:rsidP="001969A1">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6209B18" w14:textId="77777777" w:rsidR="001969A1" w:rsidRPr="00116316" w:rsidRDefault="001969A1" w:rsidP="001969A1">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0BEAD0B2" w14:textId="77777777" w:rsidR="001969A1" w:rsidRPr="001744C7" w:rsidRDefault="001969A1" w:rsidP="001969A1">
      <w:pPr>
        <w:spacing w:line="276" w:lineRule="auto"/>
        <w:ind w:firstLine="709"/>
        <w:rPr>
          <w:rFonts w:eastAsia="Calibri"/>
          <w:b/>
          <w:color w:val="auto"/>
          <w:sz w:val="22"/>
          <w:szCs w:val="22"/>
          <w:shd w:val="clear" w:color="auto" w:fill="auto"/>
          <w:lang w:eastAsia="en-US"/>
        </w:rPr>
      </w:pPr>
      <w:r>
        <w:rPr>
          <w:rFonts w:eastAsia="Calibri"/>
          <w:color w:val="auto"/>
          <w:sz w:val="22"/>
          <w:szCs w:val="22"/>
          <w:shd w:val="clear" w:color="auto" w:fill="auto"/>
          <w:lang w:eastAsia="en-US"/>
        </w:rPr>
        <w:t>Отсутствие</w:t>
      </w:r>
      <w:r w:rsidRPr="0011631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116316">
        <w:rPr>
          <w:rFonts w:eastAsia="Calibri"/>
          <w:color w:val="auto"/>
          <w:sz w:val="22"/>
          <w:szCs w:val="22"/>
          <w:shd w:val="clear" w:color="auto" w:fill="auto"/>
          <w:lang w:eastAsia="en-US"/>
        </w:rPr>
        <w:t>в закупке</w:t>
      </w:r>
      <w:proofErr w:type="gramEnd"/>
      <w:r w:rsidRPr="0011631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4A55027F" w14:textId="77777777"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F00FE4">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w:t>
      </w:r>
      <w:proofErr w:type="gramStart"/>
      <w:r w:rsidRPr="00F00FE4">
        <w:rPr>
          <w:rFonts w:eastAsia="Calibri"/>
          <w:color w:val="auto"/>
          <w:sz w:val="22"/>
          <w:szCs w:val="22"/>
          <w:shd w:val="clear" w:color="auto" w:fill="auto"/>
          <w:lang w:eastAsia="en-US"/>
        </w:rPr>
        <w:t>участника</w:t>
      </w:r>
      <w:proofErr w:type="gramEnd"/>
      <w:r w:rsidRPr="00F00FE4">
        <w:rPr>
          <w:rFonts w:eastAsia="Calibri"/>
          <w:color w:val="auto"/>
          <w:sz w:val="22"/>
          <w:szCs w:val="22"/>
          <w:shd w:val="clear" w:color="auto" w:fill="auto"/>
          <w:lang w:eastAsia="en-US"/>
        </w:rPr>
        <w:t xml:space="preserve"> не соответствующей требованиям, установленным настоящей документацией о закупке.</w:t>
      </w:r>
    </w:p>
    <w:p w14:paraId="3A4DA711" w14:textId="77777777"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00F045A" w14:textId="77777777" w:rsidR="00D22AF9" w:rsidRPr="00D22AF9" w:rsidRDefault="00D22AF9" w:rsidP="00D22AF9">
      <w:pPr>
        <w:numPr>
          <w:ilvl w:val="0"/>
          <w:numId w:val="8"/>
        </w:numPr>
        <w:suppressAutoHyphens/>
        <w:spacing w:line="276" w:lineRule="auto"/>
        <w:ind w:left="0" w:firstLine="567"/>
        <w:contextualSpacing/>
        <w:rPr>
          <w:rFonts w:eastAsia="Times New Roman"/>
          <w:iCs/>
          <w:color w:val="auto"/>
          <w:sz w:val="22"/>
          <w:szCs w:val="22"/>
          <w:shd w:val="clear" w:color="auto" w:fill="auto"/>
        </w:rPr>
      </w:pPr>
      <w:r w:rsidRPr="00D22AF9">
        <w:rPr>
          <w:rFonts w:eastAsia="Times New Roman"/>
          <w:iCs/>
          <w:color w:val="auto"/>
          <w:sz w:val="22"/>
          <w:szCs w:val="22"/>
          <w:shd w:val="clear" w:color="auto" w:fill="auto"/>
        </w:rPr>
        <w:t>- символ «&lt;» означает что, участнику следует предоставить в заявке конкретный показатель, менее указанного значения;</w:t>
      </w:r>
    </w:p>
    <w:p w14:paraId="6B26CDFB" w14:textId="77777777" w:rsidR="00D22AF9" w:rsidRPr="00D22AF9" w:rsidRDefault="00D22AF9" w:rsidP="00D22AF9">
      <w:pPr>
        <w:numPr>
          <w:ilvl w:val="0"/>
          <w:numId w:val="8"/>
        </w:numPr>
        <w:suppressAutoHyphens/>
        <w:spacing w:line="276" w:lineRule="auto"/>
        <w:ind w:left="0" w:firstLine="567"/>
        <w:contextualSpacing/>
        <w:rPr>
          <w:rFonts w:eastAsia="Times New Roman"/>
          <w:iCs/>
          <w:color w:val="auto"/>
          <w:sz w:val="22"/>
          <w:szCs w:val="22"/>
          <w:shd w:val="clear" w:color="auto" w:fill="auto"/>
        </w:rPr>
      </w:pPr>
      <w:r w:rsidRPr="00D22AF9">
        <w:rPr>
          <w:rFonts w:eastAsia="Times New Roman"/>
          <w:iCs/>
          <w:color w:val="auto"/>
          <w:sz w:val="22"/>
          <w:szCs w:val="22"/>
          <w:shd w:val="clear" w:color="auto" w:fill="auto"/>
        </w:rPr>
        <w:t>- символ «&gt;» означает что, участнику следует предоставить в заявке конкретный показатель, более указанного значения;</w:t>
      </w:r>
    </w:p>
    <w:p w14:paraId="4AB8F57E" w14:textId="77777777" w:rsidR="00D22AF9" w:rsidRPr="00D22AF9" w:rsidRDefault="00D22AF9" w:rsidP="00D22AF9">
      <w:pPr>
        <w:numPr>
          <w:ilvl w:val="0"/>
          <w:numId w:val="8"/>
        </w:numPr>
        <w:suppressAutoHyphens/>
        <w:spacing w:line="276" w:lineRule="auto"/>
        <w:ind w:left="0" w:firstLine="567"/>
        <w:contextualSpacing/>
        <w:rPr>
          <w:rFonts w:eastAsia="Times New Roman"/>
          <w:iCs/>
          <w:color w:val="auto"/>
          <w:sz w:val="22"/>
          <w:szCs w:val="22"/>
          <w:shd w:val="clear" w:color="auto" w:fill="auto"/>
        </w:rPr>
      </w:pPr>
      <w:r w:rsidRPr="00D22AF9">
        <w:rPr>
          <w:rFonts w:eastAsia="Times New Roman"/>
          <w:iCs/>
          <w:color w:val="auto"/>
          <w:sz w:val="22"/>
          <w:szCs w:val="22"/>
          <w:shd w:val="clear" w:color="auto" w:fill="auto"/>
        </w:rPr>
        <w:t>- символ «≥» означает что, участнику следует предоставить в заявке конкретный показатель, более указанного значения или равный ему;</w:t>
      </w:r>
    </w:p>
    <w:p w14:paraId="34AEBE69" w14:textId="77777777" w:rsidR="00D22AF9" w:rsidRPr="00D22AF9"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 символ «≤» означает что, участнику следует предоставить в заявке конкретный показатель, менее указанного значения или равный ему;</w:t>
      </w:r>
    </w:p>
    <w:p w14:paraId="2ECBA19B" w14:textId="77777777" w:rsidR="00D22AF9" w:rsidRPr="00D22AF9"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55037A85" w14:textId="77777777" w:rsidR="00D22AF9" w:rsidRPr="00D22AF9"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 xml:space="preserve">слова </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не более</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01801789" w14:textId="77777777" w:rsidR="00D22AF9" w:rsidRPr="00D22AF9"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2A13A6BB" w14:textId="77777777" w:rsidR="001969A1" w:rsidRPr="0073165E"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lastRenderedPageBreak/>
        <w:t>слова «не ниже» означают что, участнику следует предоставить в заявке конкретный показатель, не менее указанного значения;</w:t>
      </w:r>
      <w:r w:rsidR="001969A1" w:rsidRPr="001744C7">
        <w:rPr>
          <w:rFonts w:eastAsia="Times New Roman"/>
          <w:color w:val="auto"/>
          <w:sz w:val="22"/>
          <w:szCs w:val="22"/>
          <w:shd w:val="clear" w:color="auto" w:fill="auto"/>
        </w:rPr>
        <w:t xml:space="preserve"> </w:t>
      </w:r>
    </w:p>
    <w:p w14:paraId="4EF0241C" w14:textId="77777777" w:rsidR="00770A54" w:rsidRDefault="001969A1" w:rsidP="001969A1">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6DA612C9" w14:textId="77777777" w:rsidR="00770A54" w:rsidRPr="008E65E2" w:rsidRDefault="00770A54" w:rsidP="00770A54">
      <w:pPr>
        <w:ind w:firstLine="709"/>
        <w:jc w:val="center"/>
        <w:rPr>
          <w:sz w:val="6"/>
          <w:szCs w:val="6"/>
        </w:rPr>
      </w:pPr>
    </w:p>
    <w:p w14:paraId="172B8BA1" w14:textId="77777777" w:rsidR="005937C9" w:rsidRDefault="005937C9" w:rsidP="00770A54">
      <w:pPr>
        <w:ind w:firstLine="709"/>
        <w:jc w:val="right"/>
        <w:rPr>
          <w:rFonts w:eastAsia="Calibri"/>
          <w:i/>
          <w:color w:val="auto"/>
          <w:shd w:val="clear" w:color="auto" w:fill="auto"/>
          <w:lang w:eastAsia="en-US"/>
        </w:rPr>
      </w:pPr>
    </w:p>
    <w:p w14:paraId="7C985476" w14:textId="77777777" w:rsidR="005937C9" w:rsidRDefault="005937C9" w:rsidP="00770A54">
      <w:pPr>
        <w:ind w:firstLine="709"/>
        <w:jc w:val="right"/>
        <w:rPr>
          <w:rFonts w:eastAsia="Calibri"/>
          <w:i/>
          <w:color w:val="auto"/>
          <w:shd w:val="clear" w:color="auto" w:fill="auto"/>
          <w:lang w:eastAsia="en-US"/>
        </w:rPr>
      </w:pPr>
    </w:p>
    <w:p w14:paraId="7AED1CD0" w14:textId="77777777" w:rsidR="00770A54" w:rsidRPr="00721171" w:rsidRDefault="00770A54" w:rsidP="00770A54">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3"/>
        <w:gridCol w:w="2282"/>
        <w:gridCol w:w="4421"/>
        <w:gridCol w:w="2676"/>
      </w:tblGrid>
      <w:tr w:rsidR="00D22AF9" w:rsidRPr="001744C7" w14:paraId="40753882" w14:textId="77777777" w:rsidTr="00C0245E">
        <w:trPr>
          <w:trHeight w:val="1834"/>
        </w:trPr>
        <w:tc>
          <w:tcPr>
            <w:tcW w:w="269" w:type="pct"/>
            <w:tcBorders>
              <w:top w:val="single" w:sz="4" w:space="0" w:color="auto"/>
              <w:left w:val="single" w:sz="4" w:space="0" w:color="auto"/>
              <w:bottom w:val="single" w:sz="4" w:space="0" w:color="auto"/>
              <w:right w:val="single" w:sz="4" w:space="0" w:color="auto"/>
            </w:tcBorders>
            <w:vAlign w:val="center"/>
          </w:tcPr>
          <w:p w14:paraId="757751C5" w14:textId="77777777" w:rsidR="00D22AF9" w:rsidRPr="001744C7" w:rsidRDefault="00D22AF9"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1151" w:type="pct"/>
            <w:tcBorders>
              <w:top w:val="single" w:sz="4" w:space="0" w:color="auto"/>
              <w:left w:val="single" w:sz="4" w:space="0" w:color="auto"/>
              <w:bottom w:val="single" w:sz="4" w:space="0" w:color="auto"/>
              <w:right w:val="single" w:sz="4" w:space="0" w:color="auto"/>
            </w:tcBorders>
            <w:vAlign w:val="center"/>
          </w:tcPr>
          <w:p w14:paraId="7D88D64B" w14:textId="77777777" w:rsidR="00D22AF9" w:rsidRPr="001744C7" w:rsidRDefault="00D22AF9" w:rsidP="006015E5">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14:paraId="0591F276" w14:textId="77777777" w:rsidR="00D22AF9" w:rsidRPr="001744C7" w:rsidRDefault="00D22AF9" w:rsidP="006015E5">
            <w:pPr>
              <w:jc w:val="center"/>
              <w:rPr>
                <w:rFonts w:eastAsia="Times New Roman"/>
                <w:i/>
                <w:iCs/>
                <w:color w:val="auto"/>
                <w:sz w:val="20"/>
                <w:szCs w:val="20"/>
                <w:shd w:val="clear" w:color="auto" w:fill="auto"/>
              </w:rPr>
            </w:pPr>
          </w:p>
        </w:tc>
        <w:tc>
          <w:tcPr>
            <w:tcW w:w="2230" w:type="pct"/>
            <w:tcBorders>
              <w:top w:val="single" w:sz="4" w:space="0" w:color="auto"/>
              <w:left w:val="single" w:sz="4" w:space="0" w:color="auto"/>
              <w:right w:val="single" w:sz="4" w:space="0" w:color="auto"/>
            </w:tcBorders>
            <w:vAlign w:val="center"/>
          </w:tcPr>
          <w:p w14:paraId="4B0F4C0B" w14:textId="77777777" w:rsidR="00D22AF9" w:rsidRPr="001744C7" w:rsidRDefault="00D22AF9" w:rsidP="006015E5">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4E51E29" w14:textId="77777777" w:rsidR="00D22AF9" w:rsidRPr="001744C7" w:rsidRDefault="00D22AF9" w:rsidP="006015E5">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1350" w:type="pct"/>
            <w:tcBorders>
              <w:top w:val="single" w:sz="4" w:space="0" w:color="auto"/>
              <w:left w:val="single" w:sz="4" w:space="0" w:color="auto"/>
              <w:bottom w:val="single" w:sz="4" w:space="0" w:color="auto"/>
              <w:right w:val="single" w:sz="4" w:space="0" w:color="auto"/>
            </w:tcBorders>
            <w:vAlign w:val="center"/>
          </w:tcPr>
          <w:p w14:paraId="04C2CE69" w14:textId="77777777" w:rsidR="00D22AF9" w:rsidRPr="001969A1" w:rsidRDefault="00D22AF9" w:rsidP="00193254">
            <w:pPr>
              <w:widowControl w:val="0"/>
              <w:autoSpaceDE w:val="0"/>
              <w:autoSpaceDN w:val="0"/>
              <w:adjustRightInd w:val="0"/>
              <w:jc w:val="center"/>
              <w:rPr>
                <w:rFonts w:eastAsia="Times New Roman"/>
                <w:color w:val="auto"/>
                <w:sz w:val="20"/>
                <w:szCs w:val="20"/>
                <w:shd w:val="clear" w:color="auto" w:fill="auto"/>
                <w:vertAlign w:val="superscript"/>
              </w:rPr>
            </w:pPr>
            <w:r w:rsidRPr="0057025B">
              <w:rPr>
                <w:rFonts w:eastAsia="Times New Roman"/>
                <w:bCs/>
                <w:iCs/>
                <w:color w:val="auto"/>
                <w:sz w:val="20"/>
                <w:szCs w:val="20"/>
                <w:shd w:val="clear" w:color="auto" w:fill="auto"/>
              </w:rPr>
              <w:t>наименование страны происхождения товара</w:t>
            </w:r>
            <w:r>
              <w:rPr>
                <w:rFonts w:eastAsia="Times New Roman"/>
                <w:b/>
                <w:bCs/>
                <w:i/>
                <w:iCs/>
                <w:color w:val="auto"/>
                <w:sz w:val="20"/>
                <w:szCs w:val="20"/>
                <w:shd w:val="clear" w:color="auto" w:fill="auto"/>
                <w:vertAlign w:val="superscript"/>
              </w:rPr>
              <w:t>1</w:t>
            </w:r>
          </w:p>
        </w:tc>
      </w:tr>
      <w:tr w:rsidR="00D22AF9" w:rsidRPr="001744C7" w14:paraId="38C5445C" w14:textId="77777777" w:rsidTr="00C0245E">
        <w:trPr>
          <w:trHeight w:val="279"/>
        </w:trPr>
        <w:tc>
          <w:tcPr>
            <w:tcW w:w="269" w:type="pct"/>
            <w:tcBorders>
              <w:top w:val="single" w:sz="4" w:space="0" w:color="auto"/>
              <w:left w:val="single" w:sz="4" w:space="0" w:color="auto"/>
              <w:bottom w:val="single" w:sz="4" w:space="0" w:color="auto"/>
              <w:right w:val="single" w:sz="4" w:space="0" w:color="auto"/>
            </w:tcBorders>
            <w:vAlign w:val="center"/>
          </w:tcPr>
          <w:p w14:paraId="6C05AD10" w14:textId="77777777" w:rsidR="00D22AF9" w:rsidRPr="001744C7" w:rsidRDefault="00D22AF9"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151" w:type="pct"/>
            <w:tcBorders>
              <w:top w:val="single" w:sz="4" w:space="0" w:color="auto"/>
              <w:left w:val="single" w:sz="4" w:space="0" w:color="auto"/>
              <w:bottom w:val="single" w:sz="4" w:space="0" w:color="auto"/>
              <w:right w:val="single" w:sz="4" w:space="0" w:color="auto"/>
            </w:tcBorders>
            <w:vAlign w:val="center"/>
          </w:tcPr>
          <w:p w14:paraId="30CD36D9" w14:textId="77777777" w:rsidR="00D22AF9" w:rsidRPr="001744C7" w:rsidRDefault="00D22AF9"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2230" w:type="pct"/>
            <w:tcBorders>
              <w:top w:val="single" w:sz="4" w:space="0" w:color="auto"/>
              <w:left w:val="single" w:sz="4" w:space="0" w:color="auto"/>
              <w:bottom w:val="single" w:sz="4" w:space="0" w:color="auto"/>
              <w:right w:val="single" w:sz="4" w:space="0" w:color="auto"/>
            </w:tcBorders>
            <w:vAlign w:val="center"/>
          </w:tcPr>
          <w:p w14:paraId="4BBDFC5F" w14:textId="77777777" w:rsidR="00D22AF9" w:rsidRPr="001744C7" w:rsidRDefault="00D22AF9"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1350" w:type="pct"/>
            <w:tcBorders>
              <w:top w:val="single" w:sz="4" w:space="0" w:color="auto"/>
              <w:left w:val="single" w:sz="4" w:space="0" w:color="auto"/>
              <w:bottom w:val="single" w:sz="4" w:space="0" w:color="auto"/>
              <w:right w:val="single" w:sz="4" w:space="0" w:color="auto"/>
            </w:tcBorders>
            <w:vAlign w:val="center"/>
          </w:tcPr>
          <w:p w14:paraId="5287A4AC" w14:textId="77777777" w:rsidR="00D22AF9" w:rsidRPr="001744C7" w:rsidRDefault="00D22AF9" w:rsidP="006015E5">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r>
      <w:tr w:rsidR="00D22AF9" w:rsidRPr="001744C7" w14:paraId="6AB2C01E" w14:textId="77777777" w:rsidTr="00C0245E">
        <w:trPr>
          <w:trHeight w:val="279"/>
        </w:trPr>
        <w:tc>
          <w:tcPr>
            <w:tcW w:w="269" w:type="pct"/>
            <w:tcBorders>
              <w:top w:val="single" w:sz="4" w:space="0" w:color="auto"/>
              <w:left w:val="single" w:sz="4" w:space="0" w:color="auto"/>
              <w:bottom w:val="single" w:sz="4" w:space="0" w:color="auto"/>
              <w:right w:val="single" w:sz="4" w:space="0" w:color="auto"/>
            </w:tcBorders>
            <w:vAlign w:val="center"/>
          </w:tcPr>
          <w:p w14:paraId="02DC4A27" w14:textId="77777777" w:rsidR="00D22AF9" w:rsidRPr="001744C7" w:rsidRDefault="00D22AF9"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151" w:type="pct"/>
            <w:tcBorders>
              <w:top w:val="single" w:sz="4" w:space="0" w:color="auto"/>
              <w:left w:val="single" w:sz="4" w:space="0" w:color="auto"/>
              <w:bottom w:val="single" w:sz="4" w:space="0" w:color="auto"/>
              <w:right w:val="single" w:sz="4" w:space="0" w:color="auto"/>
            </w:tcBorders>
            <w:vAlign w:val="center"/>
          </w:tcPr>
          <w:p w14:paraId="58156DA4" w14:textId="77777777" w:rsidR="00D22AF9" w:rsidRPr="001744C7" w:rsidRDefault="00D22AF9" w:rsidP="006015E5">
            <w:pPr>
              <w:widowControl w:val="0"/>
              <w:autoSpaceDE w:val="0"/>
              <w:autoSpaceDN w:val="0"/>
              <w:adjustRightInd w:val="0"/>
              <w:jc w:val="left"/>
              <w:rPr>
                <w:rFonts w:eastAsia="Times New Roman"/>
                <w:color w:val="auto"/>
                <w:sz w:val="20"/>
                <w:szCs w:val="20"/>
                <w:shd w:val="clear" w:color="auto" w:fill="auto"/>
              </w:rPr>
            </w:pPr>
          </w:p>
        </w:tc>
        <w:tc>
          <w:tcPr>
            <w:tcW w:w="2230" w:type="pct"/>
            <w:tcBorders>
              <w:top w:val="single" w:sz="4" w:space="0" w:color="auto"/>
              <w:left w:val="single" w:sz="4" w:space="0" w:color="auto"/>
              <w:bottom w:val="single" w:sz="4" w:space="0" w:color="auto"/>
              <w:right w:val="single" w:sz="4" w:space="0" w:color="auto"/>
            </w:tcBorders>
            <w:vAlign w:val="center"/>
          </w:tcPr>
          <w:p w14:paraId="491C249E" w14:textId="77777777" w:rsidR="00D22AF9" w:rsidRPr="001744C7" w:rsidRDefault="00D22AF9" w:rsidP="006015E5">
            <w:pPr>
              <w:jc w:val="center"/>
              <w:rPr>
                <w:rFonts w:eastAsia="Times New Roman"/>
                <w:color w:val="auto"/>
                <w:sz w:val="20"/>
                <w:szCs w:val="20"/>
                <w:shd w:val="clear" w:color="auto" w:fill="auto"/>
              </w:rPr>
            </w:pPr>
          </w:p>
        </w:tc>
        <w:tc>
          <w:tcPr>
            <w:tcW w:w="1350" w:type="pct"/>
            <w:tcBorders>
              <w:top w:val="single" w:sz="4" w:space="0" w:color="auto"/>
              <w:left w:val="single" w:sz="4" w:space="0" w:color="auto"/>
              <w:bottom w:val="single" w:sz="4" w:space="0" w:color="auto"/>
              <w:right w:val="single" w:sz="4" w:space="0" w:color="auto"/>
            </w:tcBorders>
            <w:vAlign w:val="center"/>
          </w:tcPr>
          <w:p w14:paraId="57B58B6D" w14:textId="77777777" w:rsidR="00D22AF9" w:rsidRPr="001744C7" w:rsidRDefault="00D22AF9" w:rsidP="006015E5">
            <w:pPr>
              <w:jc w:val="center"/>
              <w:rPr>
                <w:rFonts w:eastAsia="Times New Roman"/>
                <w:color w:val="000000"/>
                <w:sz w:val="20"/>
                <w:szCs w:val="20"/>
                <w:shd w:val="clear" w:color="auto" w:fill="auto"/>
              </w:rPr>
            </w:pPr>
          </w:p>
        </w:tc>
      </w:tr>
      <w:tr w:rsidR="00D22AF9" w:rsidRPr="001744C7" w14:paraId="1B47609D" w14:textId="77777777" w:rsidTr="00C0245E">
        <w:trPr>
          <w:trHeight w:val="279"/>
        </w:trPr>
        <w:tc>
          <w:tcPr>
            <w:tcW w:w="269" w:type="pct"/>
            <w:tcBorders>
              <w:top w:val="single" w:sz="4" w:space="0" w:color="auto"/>
              <w:left w:val="single" w:sz="4" w:space="0" w:color="auto"/>
              <w:bottom w:val="single" w:sz="4" w:space="0" w:color="auto"/>
              <w:right w:val="single" w:sz="4" w:space="0" w:color="auto"/>
            </w:tcBorders>
            <w:vAlign w:val="center"/>
          </w:tcPr>
          <w:p w14:paraId="668131D6" w14:textId="77777777" w:rsidR="00D22AF9" w:rsidRPr="001744C7" w:rsidRDefault="00D22AF9" w:rsidP="006015E5">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151" w:type="pct"/>
            <w:tcBorders>
              <w:top w:val="single" w:sz="4" w:space="0" w:color="auto"/>
              <w:left w:val="single" w:sz="4" w:space="0" w:color="auto"/>
              <w:bottom w:val="single" w:sz="4" w:space="0" w:color="auto"/>
              <w:right w:val="single" w:sz="4" w:space="0" w:color="auto"/>
            </w:tcBorders>
            <w:vAlign w:val="center"/>
          </w:tcPr>
          <w:p w14:paraId="0561D103" w14:textId="77777777" w:rsidR="00D22AF9" w:rsidRPr="001744C7" w:rsidRDefault="00D22AF9" w:rsidP="006015E5">
            <w:pPr>
              <w:widowControl w:val="0"/>
              <w:autoSpaceDE w:val="0"/>
              <w:autoSpaceDN w:val="0"/>
              <w:adjustRightInd w:val="0"/>
              <w:jc w:val="left"/>
              <w:rPr>
                <w:rFonts w:eastAsia="Times New Roman"/>
                <w:color w:val="auto"/>
                <w:sz w:val="20"/>
                <w:szCs w:val="20"/>
                <w:shd w:val="clear" w:color="auto" w:fill="auto"/>
              </w:rPr>
            </w:pPr>
          </w:p>
        </w:tc>
        <w:tc>
          <w:tcPr>
            <w:tcW w:w="2230" w:type="pct"/>
            <w:tcBorders>
              <w:top w:val="single" w:sz="4" w:space="0" w:color="auto"/>
              <w:left w:val="single" w:sz="4" w:space="0" w:color="auto"/>
              <w:bottom w:val="single" w:sz="4" w:space="0" w:color="auto"/>
              <w:right w:val="single" w:sz="4" w:space="0" w:color="auto"/>
            </w:tcBorders>
            <w:vAlign w:val="center"/>
          </w:tcPr>
          <w:p w14:paraId="149C13A5" w14:textId="77777777" w:rsidR="00D22AF9" w:rsidRPr="001744C7" w:rsidRDefault="00D22AF9" w:rsidP="006015E5">
            <w:pPr>
              <w:jc w:val="center"/>
              <w:rPr>
                <w:rFonts w:eastAsia="Times New Roman"/>
                <w:color w:val="auto"/>
                <w:sz w:val="20"/>
                <w:szCs w:val="20"/>
                <w:shd w:val="clear" w:color="auto" w:fill="auto"/>
              </w:rPr>
            </w:pPr>
          </w:p>
        </w:tc>
        <w:tc>
          <w:tcPr>
            <w:tcW w:w="1350" w:type="pct"/>
            <w:tcBorders>
              <w:top w:val="single" w:sz="4" w:space="0" w:color="auto"/>
              <w:left w:val="single" w:sz="4" w:space="0" w:color="auto"/>
              <w:bottom w:val="single" w:sz="4" w:space="0" w:color="auto"/>
              <w:right w:val="single" w:sz="4" w:space="0" w:color="auto"/>
            </w:tcBorders>
            <w:vAlign w:val="center"/>
          </w:tcPr>
          <w:p w14:paraId="42AA5338" w14:textId="77777777" w:rsidR="00D22AF9" w:rsidRPr="001744C7" w:rsidRDefault="00D22AF9" w:rsidP="006015E5">
            <w:pPr>
              <w:jc w:val="center"/>
              <w:rPr>
                <w:rFonts w:eastAsia="Times New Roman"/>
                <w:color w:val="000000"/>
                <w:sz w:val="20"/>
                <w:szCs w:val="20"/>
                <w:shd w:val="clear" w:color="auto" w:fill="auto"/>
              </w:rPr>
            </w:pPr>
          </w:p>
        </w:tc>
      </w:tr>
    </w:tbl>
    <w:p w14:paraId="1C5235A3" w14:textId="77777777" w:rsidR="00770A54" w:rsidRPr="008E65E2" w:rsidRDefault="00770A54" w:rsidP="00770A54">
      <w:pPr>
        <w:pStyle w:val="1c"/>
        <w:spacing w:before="0" w:after="0"/>
        <w:ind w:firstLine="567"/>
        <w:jc w:val="both"/>
        <w:rPr>
          <w:i w:val="0"/>
          <w:sz w:val="12"/>
          <w:szCs w:val="12"/>
        </w:rPr>
      </w:pPr>
    </w:p>
    <w:p w14:paraId="18E07673" w14:textId="77777777" w:rsidR="00193254" w:rsidRDefault="00193254" w:rsidP="00193254">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762CD125" w14:textId="77777777" w:rsidR="00193254" w:rsidRPr="007109F6" w:rsidRDefault="00193254" w:rsidP="00193254">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30608190" w14:textId="77777777" w:rsidR="00193254" w:rsidRDefault="00193254" w:rsidP="00193254">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7109F6">
        <w:rPr>
          <w:rFonts w:eastAsia="Times New Roman"/>
          <w:bCs/>
          <w:i/>
          <w:iCs/>
          <w:color w:val="auto"/>
          <w:kern w:val="1"/>
          <w:sz w:val="22"/>
          <w:szCs w:val="22"/>
          <w:shd w:val="clear" w:color="auto" w:fill="auto"/>
          <w:lang w:eastAsia="ar-SA"/>
        </w:rPr>
        <w:t>в закупке</w:t>
      </w:r>
      <w:proofErr w:type="gramEnd"/>
      <w:r w:rsidRPr="007109F6">
        <w:rPr>
          <w:rFonts w:eastAsia="Times New Roman"/>
          <w:bCs/>
          <w:i/>
          <w:iCs/>
          <w:color w:val="auto"/>
          <w:kern w:val="1"/>
          <w:sz w:val="22"/>
          <w:szCs w:val="22"/>
          <w:shd w:val="clear" w:color="auto" w:fill="auto"/>
          <w:lang w:eastAsia="ar-SA"/>
        </w:rPr>
        <w:t xml:space="preserve"> и такая заявка рассматривается как содержащая предложение о поставке иностранных товаров;</w:t>
      </w:r>
    </w:p>
    <w:p w14:paraId="01573461" w14:textId="77777777" w:rsidR="00A411B2" w:rsidRDefault="00A411B2"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14:paraId="09811029" w14:textId="77777777" w:rsidR="00D22AF9" w:rsidRDefault="00D22AF9"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14:paraId="37559ABC" w14:textId="77777777" w:rsidR="00D22AF9" w:rsidRDefault="00D22AF9"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14:paraId="6A1DF938" w14:textId="77777777" w:rsidR="00D22AF9" w:rsidRPr="00321B1D" w:rsidRDefault="00D22AF9" w:rsidP="00D22AF9">
      <w:pPr>
        <w:jc w:val="center"/>
        <w:rPr>
          <w:rFonts w:eastAsia="Times New Roman"/>
          <w:b/>
          <w:color w:val="auto"/>
          <w:sz w:val="22"/>
          <w:szCs w:val="22"/>
          <w:shd w:val="clear" w:color="auto" w:fill="auto"/>
        </w:rPr>
      </w:pPr>
      <w:r w:rsidRPr="00321B1D">
        <w:rPr>
          <w:rFonts w:eastAsia="Times New Roman"/>
          <w:b/>
          <w:color w:val="auto"/>
          <w:sz w:val="22"/>
          <w:szCs w:val="22"/>
          <w:shd w:val="clear" w:color="auto" w:fill="auto"/>
        </w:rPr>
        <w:t>Перечень АЗС</w:t>
      </w:r>
    </w:p>
    <w:p w14:paraId="1AEED67A" w14:textId="77777777" w:rsidR="00D22AF9" w:rsidRPr="00321B1D" w:rsidRDefault="00D22AF9" w:rsidP="00D22AF9">
      <w:pPr>
        <w:jc w:val="center"/>
        <w:rPr>
          <w:rFonts w:eastAsia="Times New Roman"/>
          <w:b/>
          <w:color w:val="auto"/>
          <w:sz w:val="22"/>
          <w:szCs w:val="22"/>
          <w:shd w:val="clear" w:color="auto" w:fill="auto"/>
        </w:rPr>
      </w:pPr>
    </w:p>
    <w:tbl>
      <w:tblPr>
        <w:tblW w:w="935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9"/>
        <w:gridCol w:w="3515"/>
        <w:gridCol w:w="2551"/>
        <w:gridCol w:w="2409"/>
      </w:tblGrid>
      <w:tr w:rsidR="00D22AF9" w:rsidRPr="00321B1D" w14:paraId="05057474" w14:textId="77777777" w:rsidTr="00725971">
        <w:trPr>
          <w:trHeight w:val="494"/>
        </w:trPr>
        <w:tc>
          <w:tcPr>
            <w:tcW w:w="879" w:type="dxa"/>
            <w:vAlign w:val="center"/>
          </w:tcPr>
          <w:p w14:paraId="57A6C6D5" w14:textId="77777777" w:rsidR="00D22AF9" w:rsidRPr="00321B1D" w:rsidRDefault="00D22AF9" w:rsidP="00725971">
            <w:pPr>
              <w:keepNext/>
              <w:tabs>
                <w:tab w:val="left" w:pos="1872"/>
              </w:tabs>
              <w:ind w:left="57" w:right="23"/>
              <w:jc w:val="center"/>
              <w:rPr>
                <w:rFonts w:eastAsia="Times New Roman"/>
                <w:b/>
                <w:color w:val="auto"/>
                <w:sz w:val="22"/>
                <w:szCs w:val="22"/>
                <w:shd w:val="clear" w:color="auto" w:fill="auto"/>
              </w:rPr>
            </w:pPr>
            <w:r w:rsidRPr="00321B1D">
              <w:rPr>
                <w:rFonts w:eastAsia="Times New Roman"/>
                <w:b/>
                <w:color w:val="auto"/>
                <w:sz w:val="22"/>
                <w:szCs w:val="22"/>
                <w:shd w:val="clear" w:color="auto" w:fill="auto"/>
              </w:rPr>
              <w:t>№ п/п</w:t>
            </w:r>
          </w:p>
        </w:tc>
        <w:tc>
          <w:tcPr>
            <w:tcW w:w="3515" w:type="dxa"/>
            <w:vAlign w:val="center"/>
          </w:tcPr>
          <w:p w14:paraId="3426C248" w14:textId="77777777" w:rsidR="00D22AF9" w:rsidRPr="00321B1D" w:rsidRDefault="00D22AF9" w:rsidP="00725971">
            <w:pPr>
              <w:keepNext/>
              <w:ind w:left="57" w:right="57"/>
              <w:jc w:val="center"/>
              <w:rPr>
                <w:rFonts w:eastAsia="Times New Roman"/>
                <w:b/>
                <w:color w:val="auto"/>
                <w:sz w:val="22"/>
                <w:szCs w:val="22"/>
                <w:shd w:val="clear" w:color="auto" w:fill="auto"/>
              </w:rPr>
            </w:pPr>
            <w:r w:rsidRPr="00321B1D">
              <w:rPr>
                <w:rFonts w:eastAsia="Times New Roman"/>
                <w:b/>
                <w:color w:val="auto"/>
                <w:sz w:val="22"/>
                <w:szCs w:val="22"/>
                <w:shd w:val="clear" w:color="auto" w:fill="auto"/>
              </w:rPr>
              <w:t>Наименование АЗС</w:t>
            </w:r>
          </w:p>
        </w:tc>
        <w:tc>
          <w:tcPr>
            <w:tcW w:w="2551" w:type="dxa"/>
            <w:vAlign w:val="center"/>
          </w:tcPr>
          <w:p w14:paraId="4DF80305" w14:textId="77777777" w:rsidR="00D22AF9" w:rsidRPr="00321B1D" w:rsidRDefault="00D22AF9" w:rsidP="00725971">
            <w:pPr>
              <w:keepNext/>
              <w:ind w:left="-108" w:right="-108"/>
              <w:jc w:val="center"/>
              <w:rPr>
                <w:rFonts w:eastAsia="Times New Roman"/>
                <w:b/>
                <w:color w:val="auto"/>
                <w:sz w:val="22"/>
                <w:szCs w:val="22"/>
                <w:shd w:val="clear" w:color="auto" w:fill="auto"/>
              </w:rPr>
            </w:pPr>
            <w:r w:rsidRPr="00321B1D">
              <w:rPr>
                <w:rFonts w:eastAsia="Times New Roman"/>
                <w:b/>
                <w:color w:val="auto"/>
                <w:sz w:val="22"/>
                <w:szCs w:val="22"/>
                <w:shd w:val="clear" w:color="auto" w:fill="auto"/>
              </w:rPr>
              <w:t>Адрес АЗС</w:t>
            </w:r>
          </w:p>
        </w:tc>
        <w:tc>
          <w:tcPr>
            <w:tcW w:w="2409" w:type="dxa"/>
            <w:vAlign w:val="center"/>
          </w:tcPr>
          <w:p w14:paraId="3E98BFDE" w14:textId="77777777" w:rsidR="00D22AF9" w:rsidRPr="00321B1D" w:rsidRDefault="00D22AF9" w:rsidP="00725971">
            <w:pPr>
              <w:keepNext/>
              <w:ind w:left="-288" w:right="-108" w:firstLine="180"/>
              <w:jc w:val="center"/>
              <w:rPr>
                <w:rFonts w:eastAsia="Times New Roman"/>
                <w:b/>
                <w:color w:val="auto"/>
                <w:sz w:val="22"/>
                <w:szCs w:val="22"/>
                <w:shd w:val="clear" w:color="auto" w:fill="auto"/>
              </w:rPr>
            </w:pPr>
            <w:r w:rsidRPr="00321B1D">
              <w:rPr>
                <w:rFonts w:eastAsia="Times New Roman"/>
                <w:b/>
                <w:color w:val="auto"/>
                <w:sz w:val="22"/>
                <w:szCs w:val="22"/>
                <w:shd w:val="clear" w:color="auto" w:fill="auto"/>
              </w:rPr>
              <w:t>Режим работы</w:t>
            </w:r>
          </w:p>
        </w:tc>
      </w:tr>
      <w:tr w:rsidR="00D22AF9" w:rsidRPr="00321B1D" w14:paraId="1906E7C0" w14:textId="77777777" w:rsidTr="00725971">
        <w:trPr>
          <w:trHeight w:val="513"/>
        </w:trPr>
        <w:tc>
          <w:tcPr>
            <w:tcW w:w="879" w:type="dxa"/>
          </w:tcPr>
          <w:p w14:paraId="3D514096" w14:textId="77777777" w:rsidR="00D22AF9" w:rsidRPr="00321B1D" w:rsidRDefault="00D22AF9" w:rsidP="00725971">
            <w:pPr>
              <w:ind w:left="-42" w:right="-108"/>
              <w:jc w:val="left"/>
              <w:rPr>
                <w:rFonts w:eastAsia="Times New Roman"/>
                <w:color w:val="auto"/>
                <w:sz w:val="22"/>
                <w:szCs w:val="22"/>
                <w:shd w:val="clear" w:color="auto" w:fill="auto"/>
              </w:rPr>
            </w:pPr>
          </w:p>
        </w:tc>
        <w:tc>
          <w:tcPr>
            <w:tcW w:w="3515" w:type="dxa"/>
          </w:tcPr>
          <w:p w14:paraId="7127880A" w14:textId="77777777" w:rsidR="00D22AF9" w:rsidRPr="00321B1D" w:rsidRDefault="00D22AF9" w:rsidP="00725971">
            <w:pPr>
              <w:ind w:left="57" w:right="-108"/>
              <w:jc w:val="left"/>
              <w:rPr>
                <w:rFonts w:eastAsia="Times New Roman"/>
                <w:color w:val="auto"/>
                <w:sz w:val="22"/>
                <w:szCs w:val="22"/>
                <w:shd w:val="clear" w:color="auto" w:fill="auto"/>
              </w:rPr>
            </w:pPr>
          </w:p>
        </w:tc>
        <w:tc>
          <w:tcPr>
            <w:tcW w:w="2551" w:type="dxa"/>
          </w:tcPr>
          <w:p w14:paraId="149AE7C3" w14:textId="77777777" w:rsidR="00D22AF9" w:rsidRPr="00321B1D" w:rsidRDefault="00D22AF9" w:rsidP="00725971">
            <w:pPr>
              <w:ind w:right="-108"/>
              <w:jc w:val="center"/>
              <w:rPr>
                <w:rFonts w:eastAsia="Times New Roman"/>
                <w:color w:val="auto"/>
                <w:sz w:val="22"/>
                <w:szCs w:val="22"/>
                <w:shd w:val="clear" w:color="auto" w:fill="auto"/>
              </w:rPr>
            </w:pPr>
          </w:p>
        </w:tc>
        <w:tc>
          <w:tcPr>
            <w:tcW w:w="2409" w:type="dxa"/>
          </w:tcPr>
          <w:p w14:paraId="15B9EEB2" w14:textId="77777777" w:rsidR="00D22AF9" w:rsidRPr="00321B1D" w:rsidRDefault="00D22AF9" w:rsidP="00725971">
            <w:pPr>
              <w:ind w:left="-108" w:right="-108"/>
              <w:jc w:val="center"/>
              <w:rPr>
                <w:rFonts w:eastAsia="Times New Roman"/>
                <w:bCs/>
                <w:color w:val="auto"/>
                <w:sz w:val="22"/>
                <w:szCs w:val="22"/>
                <w:shd w:val="clear" w:color="auto" w:fill="auto"/>
              </w:rPr>
            </w:pPr>
          </w:p>
        </w:tc>
      </w:tr>
      <w:tr w:rsidR="00D22AF9" w:rsidRPr="00321B1D" w14:paraId="344A0F59" w14:textId="77777777" w:rsidTr="00725971">
        <w:trPr>
          <w:trHeight w:val="563"/>
        </w:trPr>
        <w:tc>
          <w:tcPr>
            <w:tcW w:w="879" w:type="dxa"/>
          </w:tcPr>
          <w:p w14:paraId="38F5765C" w14:textId="77777777" w:rsidR="00D22AF9" w:rsidRPr="00321B1D" w:rsidRDefault="00D22AF9" w:rsidP="00725971">
            <w:pPr>
              <w:ind w:left="-42" w:right="-108"/>
              <w:jc w:val="left"/>
              <w:rPr>
                <w:rFonts w:eastAsia="Times New Roman"/>
                <w:color w:val="auto"/>
                <w:sz w:val="22"/>
                <w:szCs w:val="22"/>
                <w:shd w:val="clear" w:color="auto" w:fill="auto"/>
              </w:rPr>
            </w:pPr>
          </w:p>
        </w:tc>
        <w:tc>
          <w:tcPr>
            <w:tcW w:w="3515" w:type="dxa"/>
          </w:tcPr>
          <w:p w14:paraId="3BCA7772" w14:textId="77777777" w:rsidR="00D22AF9" w:rsidRPr="00321B1D" w:rsidRDefault="00D22AF9" w:rsidP="00725971">
            <w:pPr>
              <w:ind w:left="57" w:right="-108"/>
              <w:jc w:val="left"/>
              <w:rPr>
                <w:rFonts w:eastAsia="Times New Roman"/>
                <w:color w:val="auto"/>
                <w:sz w:val="22"/>
                <w:szCs w:val="22"/>
                <w:shd w:val="clear" w:color="auto" w:fill="auto"/>
              </w:rPr>
            </w:pPr>
          </w:p>
        </w:tc>
        <w:tc>
          <w:tcPr>
            <w:tcW w:w="2551" w:type="dxa"/>
          </w:tcPr>
          <w:p w14:paraId="615529F4" w14:textId="77777777" w:rsidR="00D22AF9" w:rsidRPr="00321B1D" w:rsidRDefault="00D22AF9" w:rsidP="00725971">
            <w:pPr>
              <w:ind w:right="-108"/>
              <w:jc w:val="center"/>
              <w:rPr>
                <w:rFonts w:eastAsia="Times New Roman"/>
                <w:color w:val="auto"/>
                <w:sz w:val="22"/>
                <w:szCs w:val="22"/>
                <w:shd w:val="clear" w:color="auto" w:fill="auto"/>
              </w:rPr>
            </w:pPr>
          </w:p>
        </w:tc>
        <w:tc>
          <w:tcPr>
            <w:tcW w:w="2409" w:type="dxa"/>
          </w:tcPr>
          <w:p w14:paraId="1B3751CE" w14:textId="77777777" w:rsidR="00D22AF9" w:rsidRPr="00321B1D" w:rsidRDefault="00D22AF9" w:rsidP="00725971">
            <w:pPr>
              <w:ind w:left="-108" w:right="-108"/>
              <w:jc w:val="center"/>
              <w:rPr>
                <w:rFonts w:eastAsia="Times New Roman"/>
                <w:bCs/>
                <w:color w:val="auto"/>
                <w:sz w:val="22"/>
                <w:szCs w:val="22"/>
                <w:shd w:val="clear" w:color="auto" w:fill="auto"/>
              </w:rPr>
            </w:pPr>
          </w:p>
        </w:tc>
      </w:tr>
    </w:tbl>
    <w:p w14:paraId="183B9610" w14:textId="77777777" w:rsidR="00D22AF9" w:rsidRDefault="00D22AF9" w:rsidP="00D22AF9">
      <w:pPr>
        <w:shd w:val="clear" w:color="auto" w:fill="FFFFFF"/>
        <w:ind w:firstLine="709"/>
        <w:rPr>
          <w:i/>
          <w:sz w:val="22"/>
          <w:szCs w:val="22"/>
        </w:rPr>
      </w:pPr>
    </w:p>
    <w:p w14:paraId="40F8974A" w14:textId="77777777" w:rsidR="00D22AF9" w:rsidRDefault="00D22AF9"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14:paraId="1BD0C38F" w14:textId="77777777" w:rsidR="00703B05" w:rsidRDefault="00703B05" w:rsidP="00770A54">
      <w:pPr>
        <w:shd w:val="clear" w:color="auto" w:fill="FFFFFF"/>
        <w:ind w:firstLine="709"/>
        <w:rPr>
          <w:rFonts w:eastAsia="Times New Roman"/>
          <w:bCs/>
          <w:i/>
          <w:iCs/>
          <w:color w:val="7F7F7F" w:themeColor="text1" w:themeTint="80"/>
          <w:kern w:val="1"/>
          <w:sz w:val="22"/>
          <w:szCs w:val="22"/>
          <w:shd w:val="clear" w:color="auto" w:fill="auto"/>
          <w:lang w:eastAsia="ar-SA"/>
        </w:rPr>
      </w:pPr>
    </w:p>
    <w:p w14:paraId="32EAF7FA" w14:textId="77777777" w:rsidR="00703B05" w:rsidRDefault="00703B05" w:rsidP="00193254">
      <w:pPr>
        <w:jc w:val="center"/>
        <w:rPr>
          <w:rFonts w:eastAsia="Times New Roman"/>
          <w:bCs/>
          <w:i/>
          <w:iCs/>
          <w:color w:val="7F7F7F" w:themeColor="text1" w:themeTint="80"/>
          <w:kern w:val="1"/>
          <w:sz w:val="22"/>
          <w:szCs w:val="22"/>
          <w:shd w:val="clear" w:color="auto" w:fill="auto"/>
          <w:lang w:eastAsia="ar-SA"/>
        </w:rPr>
      </w:pPr>
    </w:p>
    <w:sectPr w:rsidR="00703B05" w:rsidSect="00EB5622">
      <w:footerReference w:type="default" r:id="rId8"/>
      <w:pgSz w:w="11906" w:h="16838"/>
      <w:pgMar w:top="568" w:right="566" w:bottom="56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376867" w14:textId="77777777" w:rsidR="006C08CF" w:rsidRDefault="006C08CF" w:rsidP="00A55106">
      <w:r>
        <w:separator/>
      </w:r>
    </w:p>
  </w:endnote>
  <w:endnote w:type="continuationSeparator" w:id="0">
    <w:p w14:paraId="34B86B72" w14:textId="77777777" w:rsidR="006C08CF" w:rsidRDefault="006C08CF"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imSun;宋体">
    <w:altName w:val="MS PMincho"/>
    <w:panose1 w:val="00000000000000000000"/>
    <w:charset w:val="80"/>
    <w:family w:val="roman"/>
    <w:notTrueType/>
    <w:pitch w:val="default"/>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97087"/>
      <w:docPartObj>
        <w:docPartGallery w:val="Page Numbers (Bottom of Page)"/>
        <w:docPartUnique/>
      </w:docPartObj>
    </w:sdtPr>
    <w:sdtContent>
      <w:p w14:paraId="146BFD40" w14:textId="77777777" w:rsidR="00160C2F" w:rsidRDefault="00000000" w:rsidP="00DA5974">
        <w:pPr>
          <w:pStyle w:val="ConsPlusNormal"/>
          <w:jc w:val="right"/>
        </w:pPr>
        <w:r>
          <w:fldChar w:fldCharType="begin"/>
        </w:r>
        <w:r>
          <w:instrText xml:space="preserve"> PAGE   \* MERGEFORMAT </w:instrText>
        </w:r>
        <w:r>
          <w:fldChar w:fldCharType="separate"/>
        </w:r>
        <w:r w:rsidR="00EC6E6B">
          <w:rPr>
            <w:noProof/>
          </w:rPr>
          <w:t>1</w:t>
        </w:r>
        <w:r>
          <w:rPr>
            <w:noProof/>
          </w:rPr>
          <w:fldChar w:fldCharType="end"/>
        </w:r>
      </w:p>
    </w:sdtContent>
  </w:sdt>
  <w:p w14:paraId="0DDF33BB" w14:textId="77777777" w:rsidR="00160C2F" w:rsidRDefault="00160C2F">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0D940C" w14:textId="77777777" w:rsidR="006C08CF" w:rsidRDefault="006C08CF" w:rsidP="00A55106">
      <w:r>
        <w:separator/>
      </w:r>
    </w:p>
  </w:footnote>
  <w:footnote w:type="continuationSeparator" w:id="0">
    <w:p w14:paraId="24A549FE" w14:textId="77777777" w:rsidR="006C08CF" w:rsidRDefault="006C08CF"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702CE6"/>
    <w:multiLevelType w:val="hybridMultilevel"/>
    <w:tmpl w:val="551099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15:restartNumberingAfterBreak="0">
    <w:nsid w:val="15837F0C"/>
    <w:multiLevelType w:val="hybridMultilevel"/>
    <w:tmpl w:val="695A2476"/>
    <w:lvl w:ilvl="0" w:tplc="233ACD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15:restartNumberingAfterBreak="0">
    <w:nsid w:val="1FBB7D7D"/>
    <w:multiLevelType w:val="multilevel"/>
    <w:tmpl w:val="F80689D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15:restartNumberingAfterBreak="0">
    <w:nsid w:val="27343C9B"/>
    <w:multiLevelType w:val="hybridMultilevel"/>
    <w:tmpl w:val="67FC8622"/>
    <w:lvl w:ilvl="0" w:tplc="119625AE">
      <w:start w:val="1"/>
      <w:numFmt w:val="decimal"/>
      <w:lvlText w:val="%1)"/>
      <w:lvlJc w:val="left"/>
      <w:pPr>
        <w:ind w:left="1542" w:hanging="975"/>
      </w:pPr>
      <w:rPr>
        <w:rFonts w:hint="default"/>
        <w:b w:val="0"/>
      </w:rPr>
    </w:lvl>
    <w:lvl w:ilvl="1" w:tplc="EF1A6E64" w:tentative="1">
      <w:start w:val="1"/>
      <w:numFmt w:val="lowerLetter"/>
      <w:lvlText w:val="%2."/>
      <w:lvlJc w:val="left"/>
      <w:pPr>
        <w:ind w:left="1647" w:hanging="360"/>
      </w:pPr>
    </w:lvl>
    <w:lvl w:ilvl="2" w:tplc="66B0DF82" w:tentative="1">
      <w:start w:val="1"/>
      <w:numFmt w:val="lowerRoman"/>
      <w:lvlText w:val="%3."/>
      <w:lvlJc w:val="right"/>
      <w:pPr>
        <w:ind w:left="2367" w:hanging="180"/>
      </w:pPr>
    </w:lvl>
    <w:lvl w:ilvl="3" w:tplc="064A9730" w:tentative="1">
      <w:start w:val="1"/>
      <w:numFmt w:val="decimal"/>
      <w:lvlText w:val="%4."/>
      <w:lvlJc w:val="left"/>
      <w:pPr>
        <w:ind w:left="3087" w:hanging="360"/>
      </w:pPr>
    </w:lvl>
    <w:lvl w:ilvl="4" w:tplc="BA5870DE" w:tentative="1">
      <w:start w:val="1"/>
      <w:numFmt w:val="lowerLetter"/>
      <w:lvlText w:val="%5."/>
      <w:lvlJc w:val="left"/>
      <w:pPr>
        <w:ind w:left="3807" w:hanging="360"/>
      </w:pPr>
    </w:lvl>
    <w:lvl w:ilvl="5" w:tplc="755471B8" w:tentative="1">
      <w:start w:val="1"/>
      <w:numFmt w:val="lowerRoman"/>
      <w:lvlText w:val="%6."/>
      <w:lvlJc w:val="right"/>
      <w:pPr>
        <w:ind w:left="4527" w:hanging="180"/>
      </w:pPr>
    </w:lvl>
    <w:lvl w:ilvl="6" w:tplc="F86AAE44" w:tentative="1">
      <w:start w:val="1"/>
      <w:numFmt w:val="decimal"/>
      <w:lvlText w:val="%7."/>
      <w:lvlJc w:val="left"/>
      <w:pPr>
        <w:ind w:left="5247" w:hanging="360"/>
      </w:pPr>
    </w:lvl>
    <w:lvl w:ilvl="7" w:tplc="0BA4F59E" w:tentative="1">
      <w:start w:val="1"/>
      <w:numFmt w:val="lowerLetter"/>
      <w:lvlText w:val="%8."/>
      <w:lvlJc w:val="left"/>
      <w:pPr>
        <w:ind w:left="5967" w:hanging="360"/>
      </w:pPr>
    </w:lvl>
    <w:lvl w:ilvl="8" w:tplc="50646004" w:tentative="1">
      <w:start w:val="1"/>
      <w:numFmt w:val="lowerRoman"/>
      <w:lvlText w:val="%9."/>
      <w:lvlJc w:val="right"/>
      <w:pPr>
        <w:ind w:left="6687" w:hanging="180"/>
      </w:pPr>
    </w:lvl>
  </w:abstractNum>
  <w:abstractNum w:abstractNumId="13" w15:restartNumberingAfterBreak="0">
    <w:nsid w:val="295315CC"/>
    <w:multiLevelType w:val="hybridMultilevel"/>
    <w:tmpl w:val="E3FCC8A8"/>
    <w:lvl w:ilvl="0" w:tplc="282EF78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9175E28"/>
    <w:multiLevelType w:val="multilevel"/>
    <w:tmpl w:val="3B963CD8"/>
    <w:lvl w:ilvl="0">
      <w:start w:val="1"/>
      <w:numFmt w:val="decimal"/>
      <w:lvlText w:val="%1."/>
      <w:lvlJc w:val="left"/>
      <w:pPr>
        <w:ind w:left="720" w:hanging="360"/>
      </w:pPr>
      <w:rPr>
        <w:rFonts w:ascii="Times New Roman" w:eastAsia="Times New Roman" w:hAnsi="Times New Roman" w:cs="Times New Roman" w:hint="default"/>
        <w:b/>
        <w:sz w:val="24"/>
      </w:rPr>
    </w:lvl>
    <w:lvl w:ilvl="1">
      <w:start w:val="1"/>
      <w:numFmt w:val="decimal"/>
      <w:isLgl/>
      <w:lvlText w:val="%1.%2."/>
      <w:lvlJc w:val="left"/>
      <w:pPr>
        <w:ind w:left="1495"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5" w15:restartNumberingAfterBreak="0">
    <w:nsid w:val="3F4C1421"/>
    <w:multiLevelType w:val="hybridMultilevel"/>
    <w:tmpl w:val="CCCEB444"/>
    <w:lvl w:ilvl="0" w:tplc="90C2DA66">
      <w:start w:val="1"/>
      <w:numFmt w:val="bullet"/>
      <w:lvlText w:val=""/>
      <w:lvlJc w:val="left"/>
      <w:pPr>
        <w:tabs>
          <w:tab w:val="num" w:pos="720"/>
        </w:tabs>
        <w:ind w:left="720" w:hanging="360"/>
      </w:pPr>
      <w:rPr>
        <w:rFonts w:ascii="Symbol" w:hAnsi="Symbol" w:hint="default"/>
      </w:rPr>
    </w:lvl>
    <w:lvl w:ilvl="1" w:tplc="3A16D8E6">
      <w:start w:val="1"/>
      <w:numFmt w:val="decimal"/>
      <w:lvlText w:val="%2."/>
      <w:lvlJc w:val="left"/>
      <w:pPr>
        <w:tabs>
          <w:tab w:val="num" w:pos="1440"/>
        </w:tabs>
        <w:ind w:left="1440" w:hanging="360"/>
      </w:pPr>
    </w:lvl>
    <w:lvl w:ilvl="2" w:tplc="9C342824">
      <w:start w:val="1"/>
      <w:numFmt w:val="decimal"/>
      <w:lvlText w:val="%3."/>
      <w:lvlJc w:val="left"/>
      <w:pPr>
        <w:tabs>
          <w:tab w:val="num" w:pos="2160"/>
        </w:tabs>
        <w:ind w:left="2160" w:hanging="360"/>
      </w:pPr>
    </w:lvl>
    <w:lvl w:ilvl="3" w:tplc="5A0CDBEA">
      <w:start w:val="1"/>
      <w:numFmt w:val="decimal"/>
      <w:lvlText w:val="%4."/>
      <w:lvlJc w:val="left"/>
      <w:pPr>
        <w:tabs>
          <w:tab w:val="num" w:pos="2880"/>
        </w:tabs>
        <w:ind w:left="2880" w:hanging="360"/>
      </w:pPr>
    </w:lvl>
    <w:lvl w:ilvl="4" w:tplc="5762DB1A">
      <w:start w:val="1"/>
      <w:numFmt w:val="decimal"/>
      <w:lvlText w:val="%5."/>
      <w:lvlJc w:val="left"/>
      <w:pPr>
        <w:tabs>
          <w:tab w:val="num" w:pos="3600"/>
        </w:tabs>
        <w:ind w:left="3600" w:hanging="360"/>
      </w:pPr>
    </w:lvl>
    <w:lvl w:ilvl="5" w:tplc="F05699FA">
      <w:start w:val="1"/>
      <w:numFmt w:val="decimal"/>
      <w:lvlText w:val="%6."/>
      <w:lvlJc w:val="left"/>
      <w:pPr>
        <w:tabs>
          <w:tab w:val="num" w:pos="4320"/>
        </w:tabs>
        <w:ind w:left="4320" w:hanging="360"/>
      </w:pPr>
    </w:lvl>
    <w:lvl w:ilvl="6" w:tplc="7098D8B4">
      <w:start w:val="1"/>
      <w:numFmt w:val="decimal"/>
      <w:lvlText w:val="%7."/>
      <w:lvlJc w:val="left"/>
      <w:pPr>
        <w:tabs>
          <w:tab w:val="num" w:pos="5040"/>
        </w:tabs>
        <w:ind w:left="5040" w:hanging="360"/>
      </w:pPr>
    </w:lvl>
    <w:lvl w:ilvl="7" w:tplc="F75646A0">
      <w:start w:val="1"/>
      <w:numFmt w:val="decimal"/>
      <w:lvlText w:val="%8."/>
      <w:lvlJc w:val="left"/>
      <w:pPr>
        <w:tabs>
          <w:tab w:val="num" w:pos="5760"/>
        </w:tabs>
        <w:ind w:left="5760" w:hanging="360"/>
      </w:pPr>
    </w:lvl>
    <w:lvl w:ilvl="8" w:tplc="CDCCAF2E">
      <w:start w:val="1"/>
      <w:numFmt w:val="decimal"/>
      <w:lvlText w:val="%9."/>
      <w:lvlJc w:val="left"/>
      <w:pPr>
        <w:tabs>
          <w:tab w:val="num" w:pos="6480"/>
        </w:tabs>
        <w:ind w:left="6480" w:hanging="360"/>
      </w:pPr>
    </w:lvl>
  </w:abstractNum>
  <w:abstractNum w:abstractNumId="16" w15:restartNumberingAfterBreak="0">
    <w:nsid w:val="41C84ED6"/>
    <w:multiLevelType w:val="multilevel"/>
    <w:tmpl w:val="5954482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7" w15:restartNumberingAfterBreak="0">
    <w:nsid w:val="48885AF1"/>
    <w:multiLevelType w:val="multilevel"/>
    <w:tmpl w:val="42F88724"/>
    <w:lvl w:ilvl="0">
      <w:start w:val="2"/>
      <w:numFmt w:val="decimal"/>
      <w:lvlText w:val="%1"/>
      <w:lvlJc w:val="left"/>
      <w:pPr>
        <w:ind w:left="360" w:hanging="360"/>
      </w:pPr>
      <w:rPr>
        <w:rFonts w:eastAsiaTheme="minorHAnsi" w:hint="default"/>
      </w:rPr>
    </w:lvl>
    <w:lvl w:ilvl="1">
      <w:start w:val="2"/>
      <w:numFmt w:val="decimal"/>
      <w:lvlText w:val="%1.%2"/>
      <w:lvlJc w:val="left"/>
      <w:pPr>
        <w:ind w:left="786" w:hanging="360"/>
      </w:pPr>
      <w:rPr>
        <w:rFonts w:eastAsiaTheme="minorHAnsi" w:hint="default"/>
      </w:rPr>
    </w:lvl>
    <w:lvl w:ilvl="2">
      <w:start w:val="1"/>
      <w:numFmt w:val="decimal"/>
      <w:lvlText w:val="%1.%2.%3"/>
      <w:lvlJc w:val="left"/>
      <w:pPr>
        <w:ind w:left="1572" w:hanging="720"/>
      </w:pPr>
      <w:rPr>
        <w:rFonts w:eastAsiaTheme="minorHAnsi" w:hint="default"/>
      </w:rPr>
    </w:lvl>
    <w:lvl w:ilvl="3">
      <w:start w:val="1"/>
      <w:numFmt w:val="decimal"/>
      <w:lvlText w:val="%1.%2.%3.%4"/>
      <w:lvlJc w:val="left"/>
      <w:pPr>
        <w:ind w:left="1998" w:hanging="720"/>
      </w:pPr>
      <w:rPr>
        <w:rFonts w:eastAsiaTheme="minorHAnsi" w:hint="default"/>
      </w:rPr>
    </w:lvl>
    <w:lvl w:ilvl="4">
      <w:start w:val="1"/>
      <w:numFmt w:val="decimal"/>
      <w:lvlText w:val="%1.%2.%3.%4.%5"/>
      <w:lvlJc w:val="left"/>
      <w:pPr>
        <w:ind w:left="2784" w:hanging="1080"/>
      </w:pPr>
      <w:rPr>
        <w:rFonts w:eastAsiaTheme="minorHAnsi" w:hint="default"/>
      </w:rPr>
    </w:lvl>
    <w:lvl w:ilvl="5">
      <w:start w:val="1"/>
      <w:numFmt w:val="decimal"/>
      <w:lvlText w:val="%1.%2.%3.%4.%5.%6"/>
      <w:lvlJc w:val="left"/>
      <w:pPr>
        <w:ind w:left="3210" w:hanging="1080"/>
      </w:pPr>
      <w:rPr>
        <w:rFonts w:eastAsiaTheme="minorHAnsi" w:hint="default"/>
      </w:rPr>
    </w:lvl>
    <w:lvl w:ilvl="6">
      <w:start w:val="1"/>
      <w:numFmt w:val="decimal"/>
      <w:lvlText w:val="%1.%2.%3.%4.%5.%6.%7"/>
      <w:lvlJc w:val="left"/>
      <w:pPr>
        <w:ind w:left="3996" w:hanging="1440"/>
      </w:pPr>
      <w:rPr>
        <w:rFonts w:eastAsiaTheme="minorHAnsi" w:hint="default"/>
      </w:rPr>
    </w:lvl>
    <w:lvl w:ilvl="7">
      <w:start w:val="1"/>
      <w:numFmt w:val="decimal"/>
      <w:lvlText w:val="%1.%2.%3.%4.%5.%6.%7.%8"/>
      <w:lvlJc w:val="left"/>
      <w:pPr>
        <w:ind w:left="4422" w:hanging="1440"/>
      </w:pPr>
      <w:rPr>
        <w:rFonts w:eastAsiaTheme="minorHAnsi" w:hint="default"/>
      </w:rPr>
    </w:lvl>
    <w:lvl w:ilvl="8">
      <w:start w:val="1"/>
      <w:numFmt w:val="decimal"/>
      <w:lvlText w:val="%1.%2.%3.%4.%5.%6.%7.%8.%9"/>
      <w:lvlJc w:val="left"/>
      <w:pPr>
        <w:ind w:left="5208" w:hanging="1800"/>
      </w:pPr>
      <w:rPr>
        <w:rFonts w:eastAsiaTheme="minorHAnsi" w:hint="default"/>
      </w:rPr>
    </w:lvl>
  </w:abstractNum>
  <w:abstractNum w:abstractNumId="18" w15:restartNumberingAfterBreak="0">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9"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0" w15:restartNumberingAfterBreak="0">
    <w:nsid w:val="4DC96CDD"/>
    <w:multiLevelType w:val="hybridMultilevel"/>
    <w:tmpl w:val="4920DB48"/>
    <w:lvl w:ilvl="0" w:tplc="50064FE6">
      <w:start w:val="1"/>
      <w:numFmt w:val="decimal"/>
      <w:lvlText w:val="%1)"/>
      <w:lvlJc w:val="left"/>
      <w:pPr>
        <w:ind w:left="720" w:hanging="360"/>
      </w:pPr>
      <w:rPr>
        <w:rFonts w:hint="default"/>
        <w:b w:val="0"/>
        <w:i w:val="0"/>
      </w:rPr>
    </w:lvl>
    <w:lvl w:ilvl="1" w:tplc="C47C500A">
      <w:start w:val="1"/>
      <w:numFmt w:val="decimal"/>
      <w:lvlText w:val="2.%2."/>
      <w:lvlJc w:val="left"/>
      <w:pPr>
        <w:tabs>
          <w:tab w:val="num" w:pos="1080"/>
        </w:tabs>
        <w:ind w:left="1080" w:firstLine="0"/>
      </w:pPr>
      <w:rPr>
        <w:rFonts w:ascii="Times New Roman" w:hAnsi="Times New Roman" w:cs="Times New Roman" w:hint="default"/>
        <w:b/>
        <w:i w:val="0"/>
      </w:rPr>
    </w:lvl>
    <w:lvl w:ilvl="2" w:tplc="1DF49688" w:tentative="1">
      <w:start w:val="1"/>
      <w:numFmt w:val="lowerRoman"/>
      <w:lvlText w:val="%3."/>
      <w:lvlJc w:val="right"/>
      <w:pPr>
        <w:ind w:left="2160" w:hanging="180"/>
      </w:pPr>
    </w:lvl>
    <w:lvl w:ilvl="3" w:tplc="5EDED7E8" w:tentative="1">
      <w:start w:val="1"/>
      <w:numFmt w:val="decimal"/>
      <w:lvlText w:val="%4."/>
      <w:lvlJc w:val="left"/>
      <w:pPr>
        <w:ind w:left="2880" w:hanging="360"/>
      </w:pPr>
    </w:lvl>
    <w:lvl w:ilvl="4" w:tplc="5A8078E0" w:tentative="1">
      <w:start w:val="1"/>
      <w:numFmt w:val="lowerLetter"/>
      <w:lvlText w:val="%5."/>
      <w:lvlJc w:val="left"/>
      <w:pPr>
        <w:ind w:left="3600" w:hanging="360"/>
      </w:pPr>
    </w:lvl>
    <w:lvl w:ilvl="5" w:tplc="A440C2D2" w:tentative="1">
      <w:start w:val="1"/>
      <w:numFmt w:val="lowerRoman"/>
      <w:lvlText w:val="%6."/>
      <w:lvlJc w:val="right"/>
      <w:pPr>
        <w:ind w:left="4320" w:hanging="180"/>
      </w:pPr>
    </w:lvl>
    <w:lvl w:ilvl="6" w:tplc="A3C69172" w:tentative="1">
      <w:start w:val="1"/>
      <w:numFmt w:val="decimal"/>
      <w:lvlText w:val="%7."/>
      <w:lvlJc w:val="left"/>
      <w:pPr>
        <w:ind w:left="5040" w:hanging="360"/>
      </w:pPr>
    </w:lvl>
    <w:lvl w:ilvl="7" w:tplc="4F96A7BC" w:tentative="1">
      <w:start w:val="1"/>
      <w:numFmt w:val="lowerLetter"/>
      <w:lvlText w:val="%8."/>
      <w:lvlJc w:val="left"/>
      <w:pPr>
        <w:ind w:left="5760" w:hanging="360"/>
      </w:pPr>
    </w:lvl>
    <w:lvl w:ilvl="8" w:tplc="7F7C2130" w:tentative="1">
      <w:start w:val="1"/>
      <w:numFmt w:val="lowerRoman"/>
      <w:lvlText w:val="%9."/>
      <w:lvlJc w:val="right"/>
      <w:pPr>
        <w:ind w:left="6480" w:hanging="180"/>
      </w:pPr>
    </w:lvl>
  </w:abstractNum>
  <w:abstractNum w:abstractNumId="21"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60F15A3E"/>
    <w:multiLevelType w:val="hybridMultilevel"/>
    <w:tmpl w:val="EAF42F9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4" w15:restartNumberingAfterBreak="0">
    <w:nsid w:val="6A424047"/>
    <w:multiLevelType w:val="hybridMultilevel"/>
    <w:tmpl w:val="04DA5C66"/>
    <w:lvl w:ilvl="0" w:tplc="062E855E">
      <w:start w:val="1"/>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5"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6" w15:restartNumberingAfterBreak="0">
    <w:nsid w:val="762425A4"/>
    <w:multiLevelType w:val="hybridMultilevel"/>
    <w:tmpl w:val="6E7ADE46"/>
    <w:lvl w:ilvl="0" w:tplc="1736DC04">
      <w:start w:val="1"/>
      <w:numFmt w:val="decimal"/>
      <w:lvlText w:val="2.%1."/>
      <w:lvlJc w:val="left"/>
      <w:pPr>
        <w:ind w:left="720" w:hanging="360"/>
      </w:pPr>
      <w:rPr>
        <w:rFonts w:hint="default"/>
      </w:rPr>
    </w:lvl>
    <w:lvl w:ilvl="1" w:tplc="42A04BEA" w:tentative="1">
      <w:start w:val="1"/>
      <w:numFmt w:val="lowerLetter"/>
      <w:lvlText w:val="%2."/>
      <w:lvlJc w:val="left"/>
      <w:pPr>
        <w:ind w:left="1440" w:hanging="360"/>
      </w:pPr>
    </w:lvl>
    <w:lvl w:ilvl="2" w:tplc="AC3CEA74" w:tentative="1">
      <w:start w:val="1"/>
      <w:numFmt w:val="lowerRoman"/>
      <w:lvlText w:val="%3."/>
      <w:lvlJc w:val="right"/>
      <w:pPr>
        <w:ind w:left="2160" w:hanging="180"/>
      </w:pPr>
    </w:lvl>
    <w:lvl w:ilvl="3" w:tplc="122EE478" w:tentative="1">
      <w:start w:val="1"/>
      <w:numFmt w:val="decimal"/>
      <w:lvlText w:val="%4."/>
      <w:lvlJc w:val="left"/>
      <w:pPr>
        <w:ind w:left="2880" w:hanging="360"/>
      </w:pPr>
    </w:lvl>
    <w:lvl w:ilvl="4" w:tplc="7E924EF8" w:tentative="1">
      <w:start w:val="1"/>
      <w:numFmt w:val="lowerLetter"/>
      <w:lvlText w:val="%5."/>
      <w:lvlJc w:val="left"/>
      <w:pPr>
        <w:ind w:left="3600" w:hanging="360"/>
      </w:pPr>
    </w:lvl>
    <w:lvl w:ilvl="5" w:tplc="08EA557C" w:tentative="1">
      <w:start w:val="1"/>
      <w:numFmt w:val="lowerRoman"/>
      <w:lvlText w:val="%6."/>
      <w:lvlJc w:val="right"/>
      <w:pPr>
        <w:ind w:left="4320" w:hanging="180"/>
      </w:pPr>
    </w:lvl>
    <w:lvl w:ilvl="6" w:tplc="FBA2F792" w:tentative="1">
      <w:start w:val="1"/>
      <w:numFmt w:val="decimal"/>
      <w:lvlText w:val="%7."/>
      <w:lvlJc w:val="left"/>
      <w:pPr>
        <w:ind w:left="5040" w:hanging="360"/>
      </w:pPr>
    </w:lvl>
    <w:lvl w:ilvl="7" w:tplc="4602450E" w:tentative="1">
      <w:start w:val="1"/>
      <w:numFmt w:val="lowerLetter"/>
      <w:lvlText w:val="%8."/>
      <w:lvlJc w:val="left"/>
      <w:pPr>
        <w:ind w:left="5760" w:hanging="360"/>
      </w:pPr>
    </w:lvl>
    <w:lvl w:ilvl="8" w:tplc="AB821A34" w:tentative="1">
      <w:start w:val="1"/>
      <w:numFmt w:val="lowerRoman"/>
      <w:lvlText w:val="%9."/>
      <w:lvlJc w:val="right"/>
      <w:pPr>
        <w:ind w:left="6480" w:hanging="180"/>
      </w:pPr>
    </w:lvl>
  </w:abstractNum>
  <w:abstractNum w:abstractNumId="27" w15:restartNumberingAfterBreak="0">
    <w:nsid w:val="795A4C60"/>
    <w:multiLevelType w:val="hybridMultilevel"/>
    <w:tmpl w:val="1A92CB58"/>
    <w:lvl w:ilvl="0" w:tplc="AF9C94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29" w15:restartNumberingAfterBreak="0">
    <w:nsid w:val="7DF44AB5"/>
    <w:multiLevelType w:val="multilevel"/>
    <w:tmpl w:val="0AC82092"/>
    <w:lvl w:ilvl="0">
      <w:start w:val="2"/>
      <w:numFmt w:val="decimal"/>
      <w:lvlText w:val="%1."/>
      <w:lvlJc w:val="left"/>
      <w:pPr>
        <w:ind w:left="360" w:hanging="360"/>
      </w:pPr>
      <w:rPr>
        <w:rFonts w:eastAsia="Calibri" w:hint="default"/>
        <w:b/>
        <w:color w:val="auto"/>
      </w:rPr>
    </w:lvl>
    <w:lvl w:ilvl="1">
      <w:start w:val="3"/>
      <w:numFmt w:val="decimal"/>
      <w:lvlText w:val="%1.%2."/>
      <w:lvlJc w:val="left"/>
      <w:pPr>
        <w:ind w:left="786" w:hanging="360"/>
      </w:pPr>
      <w:rPr>
        <w:rFonts w:eastAsia="Calibri" w:hint="default"/>
        <w:color w:val="auto"/>
      </w:rPr>
    </w:lvl>
    <w:lvl w:ilvl="2">
      <w:start w:val="1"/>
      <w:numFmt w:val="decimal"/>
      <w:lvlText w:val="%1.%2.%3."/>
      <w:lvlJc w:val="left"/>
      <w:pPr>
        <w:ind w:left="1572" w:hanging="720"/>
      </w:pPr>
      <w:rPr>
        <w:rFonts w:eastAsia="Calibri" w:hint="default"/>
        <w:color w:val="auto"/>
      </w:rPr>
    </w:lvl>
    <w:lvl w:ilvl="3">
      <w:start w:val="1"/>
      <w:numFmt w:val="decimal"/>
      <w:lvlText w:val="%1.%2.%3.%4."/>
      <w:lvlJc w:val="left"/>
      <w:pPr>
        <w:ind w:left="1998" w:hanging="720"/>
      </w:pPr>
      <w:rPr>
        <w:rFonts w:eastAsia="Calibri" w:hint="default"/>
        <w:color w:val="auto"/>
      </w:rPr>
    </w:lvl>
    <w:lvl w:ilvl="4">
      <w:start w:val="1"/>
      <w:numFmt w:val="decimal"/>
      <w:lvlText w:val="%1.%2.%3.%4.%5."/>
      <w:lvlJc w:val="left"/>
      <w:pPr>
        <w:ind w:left="2784" w:hanging="1080"/>
      </w:pPr>
      <w:rPr>
        <w:rFonts w:eastAsia="Calibri" w:hint="default"/>
        <w:color w:val="auto"/>
      </w:rPr>
    </w:lvl>
    <w:lvl w:ilvl="5">
      <w:start w:val="1"/>
      <w:numFmt w:val="decimal"/>
      <w:lvlText w:val="%1.%2.%3.%4.%5.%6."/>
      <w:lvlJc w:val="left"/>
      <w:pPr>
        <w:ind w:left="3210" w:hanging="1080"/>
      </w:pPr>
      <w:rPr>
        <w:rFonts w:eastAsia="Calibri" w:hint="default"/>
        <w:color w:val="auto"/>
      </w:rPr>
    </w:lvl>
    <w:lvl w:ilvl="6">
      <w:start w:val="1"/>
      <w:numFmt w:val="decimal"/>
      <w:lvlText w:val="%1.%2.%3.%4.%5.%6.%7."/>
      <w:lvlJc w:val="left"/>
      <w:pPr>
        <w:ind w:left="3996" w:hanging="1440"/>
      </w:pPr>
      <w:rPr>
        <w:rFonts w:eastAsia="Calibri" w:hint="default"/>
        <w:color w:val="auto"/>
      </w:rPr>
    </w:lvl>
    <w:lvl w:ilvl="7">
      <w:start w:val="1"/>
      <w:numFmt w:val="decimal"/>
      <w:lvlText w:val="%1.%2.%3.%4.%5.%6.%7.%8."/>
      <w:lvlJc w:val="left"/>
      <w:pPr>
        <w:ind w:left="4422" w:hanging="1440"/>
      </w:pPr>
      <w:rPr>
        <w:rFonts w:eastAsia="Calibri" w:hint="default"/>
        <w:color w:val="auto"/>
      </w:rPr>
    </w:lvl>
    <w:lvl w:ilvl="8">
      <w:start w:val="1"/>
      <w:numFmt w:val="decimal"/>
      <w:lvlText w:val="%1.%2.%3.%4.%5.%6.%7.%8.%9."/>
      <w:lvlJc w:val="left"/>
      <w:pPr>
        <w:ind w:left="5208" w:hanging="1800"/>
      </w:pPr>
      <w:rPr>
        <w:rFonts w:eastAsia="Calibri" w:hint="default"/>
        <w:color w:val="auto"/>
      </w:rPr>
    </w:lvl>
  </w:abstractNum>
  <w:num w:numId="1" w16cid:durableId="964851297">
    <w:abstractNumId w:val="4"/>
  </w:num>
  <w:num w:numId="2" w16cid:durableId="172647911">
    <w:abstractNumId w:val="4"/>
  </w:num>
  <w:num w:numId="3" w16cid:durableId="1626766055">
    <w:abstractNumId w:val="4"/>
  </w:num>
  <w:num w:numId="4" w16cid:durableId="804734727">
    <w:abstractNumId w:val="4"/>
  </w:num>
  <w:num w:numId="5" w16cid:durableId="54937938">
    <w:abstractNumId w:val="4"/>
  </w:num>
  <w:num w:numId="6" w16cid:durableId="1857839849">
    <w:abstractNumId w:val="27"/>
  </w:num>
  <w:num w:numId="7" w16cid:durableId="1625039555">
    <w:abstractNumId w:val="21"/>
  </w:num>
  <w:num w:numId="8" w16cid:durableId="878780090">
    <w:abstractNumId w:val="3"/>
  </w:num>
  <w:num w:numId="9" w16cid:durableId="1215773083">
    <w:abstractNumId w:val="8"/>
  </w:num>
  <w:num w:numId="10" w16cid:durableId="1849054365">
    <w:abstractNumId w:val="5"/>
  </w:num>
  <w:num w:numId="11" w16cid:durableId="880361326">
    <w:abstractNumId w:val="1"/>
  </w:num>
  <w:num w:numId="12" w16cid:durableId="1414857867">
    <w:abstractNumId w:val="13"/>
  </w:num>
  <w:num w:numId="13" w16cid:durableId="1760247923">
    <w:abstractNumId w:val="14"/>
  </w:num>
  <w:num w:numId="14" w16cid:durableId="34090500">
    <w:abstractNumId w:val="17"/>
  </w:num>
  <w:num w:numId="15" w16cid:durableId="2000888063">
    <w:abstractNumId w:val="29"/>
  </w:num>
  <w:num w:numId="16" w16cid:durableId="642006059">
    <w:abstractNumId w:val="0"/>
  </w:num>
  <w:num w:numId="17" w16cid:durableId="500238241">
    <w:abstractNumId w:val="20"/>
  </w:num>
  <w:num w:numId="18" w16cid:durableId="1324360210">
    <w:abstractNumId w:val="10"/>
  </w:num>
  <w:num w:numId="19" w16cid:durableId="810483945">
    <w:abstractNumId w:val="26"/>
  </w:num>
  <w:num w:numId="20" w16cid:durableId="2067290715">
    <w:abstractNumId w:val="11"/>
  </w:num>
  <w:num w:numId="21" w16cid:durableId="1023358378">
    <w:abstractNumId w:val="7"/>
  </w:num>
  <w:num w:numId="22" w16cid:durableId="1780681836">
    <w:abstractNumId w:val="2"/>
  </w:num>
  <w:num w:numId="23" w16cid:durableId="2038046237">
    <w:abstractNumId w:val="9"/>
  </w:num>
  <w:num w:numId="24" w16cid:durableId="1928031044">
    <w:abstractNumId w:val="19"/>
  </w:num>
  <w:num w:numId="25" w16cid:durableId="189735286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116391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86772577">
    <w:abstractNumId w:val="28"/>
  </w:num>
  <w:num w:numId="28" w16cid:durableId="17044774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61247835">
    <w:abstractNumId w:val="25"/>
  </w:num>
  <w:num w:numId="30" w16cid:durableId="204317020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8801758">
    <w:abstractNumId w:val="12"/>
  </w:num>
  <w:num w:numId="32" w16cid:durableId="4127762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01258504">
    <w:abstractNumId w:val="6"/>
  </w:num>
  <w:num w:numId="34" w16cid:durableId="532380556">
    <w:abstractNumId w:val="18"/>
  </w:num>
  <w:num w:numId="35" w16cid:durableId="911426410">
    <w:abstractNumId w:val="16"/>
  </w:num>
  <w:num w:numId="36" w16cid:durableId="107090099">
    <w:abstractNumId w:val="24"/>
  </w:num>
  <w:num w:numId="37" w16cid:durableId="12106472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9"/>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22A2"/>
    <w:rsid w:val="00007090"/>
    <w:rsid w:val="0001081D"/>
    <w:rsid w:val="00012EF1"/>
    <w:rsid w:val="000146B7"/>
    <w:rsid w:val="00016975"/>
    <w:rsid w:val="00017568"/>
    <w:rsid w:val="000211BA"/>
    <w:rsid w:val="00025983"/>
    <w:rsid w:val="00025EA3"/>
    <w:rsid w:val="0003154F"/>
    <w:rsid w:val="0003159C"/>
    <w:rsid w:val="00034A33"/>
    <w:rsid w:val="000421E8"/>
    <w:rsid w:val="0004374B"/>
    <w:rsid w:val="00044A97"/>
    <w:rsid w:val="00045486"/>
    <w:rsid w:val="0005356A"/>
    <w:rsid w:val="000549E4"/>
    <w:rsid w:val="00060263"/>
    <w:rsid w:val="00060AA6"/>
    <w:rsid w:val="00061B91"/>
    <w:rsid w:val="0006347F"/>
    <w:rsid w:val="00063495"/>
    <w:rsid w:val="00063D15"/>
    <w:rsid w:val="000652F1"/>
    <w:rsid w:val="00071CE6"/>
    <w:rsid w:val="000721E8"/>
    <w:rsid w:val="00075A04"/>
    <w:rsid w:val="000774D8"/>
    <w:rsid w:val="0008022B"/>
    <w:rsid w:val="000874FD"/>
    <w:rsid w:val="00094BAF"/>
    <w:rsid w:val="00095745"/>
    <w:rsid w:val="00096686"/>
    <w:rsid w:val="000A1966"/>
    <w:rsid w:val="000A4AAB"/>
    <w:rsid w:val="000A636F"/>
    <w:rsid w:val="000A65CC"/>
    <w:rsid w:val="000B0453"/>
    <w:rsid w:val="000B378A"/>
    <w:rsid w:val="000B4218"/>
    <w:rsid w:val="000B769B"/>
    <w:rsid w:val="000C2C30"/>
    <w:rsid w:val="000C73E6"/>
    <w:rsid w:val="000D0EFF"/>
    <w:rsid w:val="000D5045"/>
    <w:rsid w:val="000E36DD"/>
    <w:rsid w:val="000E41A4"/>
    <w:rsid w:val="000E6CC9"/>
    <w:rsid w:val="000E700D"/>
    <w:rsid w:val="000E7549"/>
    <w:rsid w:val="000F24F8"/>
    <w:rsid w:val="000F76F0"/>
    <w:rsid w:val="000F799D"/>
    <w:rsid w:val="0010106A"/>
    <w:rsid w:val="00101F13"/>
    <w:rsid w:val="00102247"/>
    <w:rsid w:val="001043D2"/>
    <w:rsid w:val="001050D1"/>
    <w:rsid w:val="0010783D"/>
    <w:rsid w:val="00107B56"/>
    <w:rsid w:val="00116316"/>
    <w:rsid w:val="00116750"/>
    <w:rsid w:val="00122FA7"/>
    <w:rsid w:val="00123B7C"/>
    <w:rsid w:val="00124E4D"/>
    <w:rsid w:val="001260D2"/>
    <w:rsid w:val="00130BC0"/>
    <w:rsid w:val="001401BA"/>
    <w:rsid w:val="001445E5"/>
    <w:rsid w:val="00153775"/>
    <w:rsid w:val="00153D9F"/>
    <w:rsid w:val="0016045F"/>
    <w:rsid w:val="00160C2F"/>
    <w:rsid w:val="00162943"/>
    <w:rsid w:val="00162E0B"/>
    <w:rsid w:val="00162FA6"/>
    <w:rsid w:val="00166128"/>
    <w:rsid w:val="00167A58"/>
    <w:rsid w:val="00167DD4"/>
    <w:rsid w:val="00167ED9"/>
    <w:rsid w:val="00170819"/>
    <w:rsid w:val="00171108"/>
    <w:rsid w:val="001744C7"/>
    <w:rsid w:val="00174C9A"/>
    <w:rsid w:val="001806BF"/>
    <w:rsid w:val="00180B2D"/>
    <w:rsid w:val="00181FE4"/>
    <w:rsid w:val="00187521"/>
    <w:rsid w:val="00187CE6"/>
    <w:rsid w:val="00190E46"/>
    <w:rsid w:val="001915FA"/>
    <w:rsid w:val="00193254"/>
    <w:rsid w:val="001969A1"/>
    <w:rsid w:val="00196E0B"/>
    <w:rsid w:val="001971BD"/>
    <w:rsid w:val="001A1E20"/>
    <w:rsid w:val="001A23B2"/>
    <w:rsid w:val="001B323D"/>
    <w:rsid w:val="001B3CC0"/>
    <w:rsid w:val="001B7AC7"/>
    <w:rsid w:val="001C1650"/>
    <w:rsid w:val="001C2E6C"/>
    <w:rsid w:val="001C45FE"/>
    <w:rsid w:val="001C4858"/>
    <w:rsid w:val="001C5653"/>
    <w:rsid w:val="001C6E79"/>
    <w:rsid w:val="001D13A9"/>
    <w:rsid w:val="001D1C35"/>
    <w:rsid w:val="001D216F"/>
    <w:rsid w:val="001D327D"/>
    <w:rsid w:val="001D751B"/>
    <w:rsid w:val="001E166A"/>
    <w:rsid w:val="001E2250"/>
    <w:rsid w:val="001E265C"/>
    <w:rsid w:val="001E53DD"/>
    <w:rsid w:val="001F121D"/>
    <w:rsid w:val="001F287F"/>
    <w:rsid w:val="001F718F"/>
    <w:rsid w:val="00203C4F"/>
    <w:rsid w:val="002047A8"/>
    <w:rsid w:val="0020520C"/>
    <w:rsid w:val="002055D9"/>
    <w:rsid w:val="00212BC2"/>
    <w:rsid w:val="0021710C"/>
    <w:rsid w:val="002206A5"/>
    <w:rsid w:val="002317F6"/>
    <w:rsid w:val="00236AC0"/>
    <w:rsid w:val="00240A1A"/>
    <w:rsid w:val="00246140"/>
    <w:rsid w:val="002510E8"/>
    <w:rsid w:val="0026052C"/>
    <w:rsid w:val="00262F7C"/>
    <w:rsid w:val="0026552C"/>
    <w:rsid w:val="002752EF"/>
    <w:rsid w:val="00276F97"/>
    <w:rsid w:val="002819A7"/>
    <w:rsid w:val="00281FE1"/>
    <w:rsid w:val="00282780"/>
    <w:rsid w:val="002857F4"/>
    <w:rsid w:val="002A284D"/>
    <w:rsid w:val="002A30FD"/>
    <w:rsid w:val="002B09E5"/>
    <w:rsid w:val="002B1922"/>
    <w:rsid w:val="002B1FE3"/>
    <w:rsid w:val="002B2662"/>
    <w:rsid w:val="002B4C01"/>
    <w:rsid w:val="002C6AD0"/>
    <w:rsid w:val="002D0864"/>
    <w:rsid w:val="002E08B5"/>
    <w:rsid w:val="002E4C2D"/>
    <w:rsid w:val="002E6F46"/>
    <w:rsid w:val="002F4577"/>
    <w:rsid w:val="002F5EC2"/>
    <w:rsid w:val="00300A22"/>
    <w:rsid w:val="00301DE3"/>
    <w:rsid w:val="0030377F"/>
    <w:rsid w:val="00303DCD"/>
    <w:rsid w:val="00306FCE"/>
    <w:rsid w:val="00311978"/>
    <w:rsid w:val="00312302"/>
    <w:rsid w:val="00314471"/>
    <w:rsid w:val="00316F5A"/>
    <w:rsid w:val="00321545"/>
    <w:rsid w:val="00321A2C"/>
    <w:rsid w:val="00321B1D"/>
    <w:rsid w:val="003221D7"/>
    <w:rsid w:val="00324C63"/>
    <w:rsid w:val="0032745E"/>
    <w:rsid w:val="0033097E"/>
    <w:rsid w:val="003326FC"/>
    <w:rsid w:val="00333E7E"/>
    <w:rsid w:val="00342AF8"/>
    <w:rsid w:val="003447E3"/>
    <w:rsid w:val="00344F6D"/>
    <w:rsid w:val="00347137"/>
    <w:rsid w:val="003526E3"/>
    <w:rsid w:val="003529BF"/>
    <w:rsid w:val="00353436"/>
    <w:rsid w:val="00354DE2"/>
    <w:rsid w:val="00356DCC"/>
    <w:rsid w:val="003629AF"/>
    <w:rsid w:val="00364486"/>
    <w:rsid w:val="0036786F"/>
    <w:rsid w:val="0037096E"/>
    <w:rsid w:val="00372832"/>
    <w:rsid w:val="00380205"/>
    <w:rsid w:val="00382BB5"/>
    <w:rsid w:val="0038554E"/>
    <w:rsid w:val="0039042B"/>
    <w:rsid w:val="00390629"/>
    <w:rsid w:val="00391A33"/>
    <w:rsid w:val="00393F0E"/>
    <w:rsid w:val="00396E2D"/>
    <w:rsid w:val="00397374"/>
    <w:rsid w:val="003A1AE8"/>
    <w:rsid w:val="003A27F7"/>
    <w:rsid w:val="003A709C"/>
    <w:rsid w:val="003B0CFC"/>
    <w:rsid w:val="003B5DE5"/>
    <w:rsid w:val="003B7B9C"/>
    <w:rsid w:val="003C3149"/>
    <w:rsid w:val="003C4BFE"/>
    <w:rsid w:val="003D079D"/>
    <w:rsid w:val="003D0E32"/>
    <w:rsid w:val="003D2294"/>
    <w:rsid w:val="003D240E"/>
    <w:rsid w:val="003D3B20"/>
    <w:rsid w:val="003E1CD7"/>
    <w:rsid w:val="003E2C73"/>
    <w:rsid w:val="003E34D5"/>
    <w:rsid w:val="003E3FDC"/>
    <w:rsid w:val="003F253E"/>
    <w:rsid w:val="003F602B"/>
    <w:rsid w:val="003F6675"/>
    <w:rsid w:val="00400242"/>
    <w:rsid w:val="00407C78"/>
    <w:rsid w:val="004125BE"/>
    <w:rsid w:val="004137A7"/>
    <w:rsid w:val="004139F0"/>
    <w:rsid w:val="00413CD1"/>
    <w:rsid w:val="00416855"/>
    <w:rsid w:val="004179F6"/>
    <w:rsid w:val="00427F6D"/>
    <w:rsid w:val="00430055"/>
    <w:rsid w:val="0043074D"/>
    <w:rsid w:val="00434887"/>
    <w:rsid w:val="004355EA"/>
    <w:rsid w:val="004365B2"/>
    <w:rsid w:val="00441B90"/>
    <w:rsid w:val="00441F92"/>
    <w:rsid w:val="004476FA"/>
    <w:rsid w:val="00450289"/>
    <w:rsid w:val="00452BA2"/>
    <w:rsid w:val="00454873"/>
    <w:rsid w:val="00455058"/>
    <w:rsid w:val="004672F9"/>
    <w:rsid w:val="00472967"/>
    <w:rsid w:val="00473257"/>
    <w:rsid w:val="00475B12"/>
    <w:rsid w:val="00481B6A"/>
    <w:rsid w:val="0048220B"/>
    <w:rsid w:val="0048238B"/>
    <w:rsid w:val="00490AE2"/>
    <w:rsid w:val="00492994"/>
    <w:rsid w:val="00494E02"/>
    <w:rsid w:val="004965EE"/>
    <w:rsid w:val="004A2D20"/>
    <w:rsid w:val="004A7F38"/>
    <w:rsid w:val="004B1652"/>
    <w:rsid w:val="004B2285"/>
    <w:rsid w:val="004B42C2"/>
    <w:rsid w:val="004B5469"/>
    <w:rsid w:val="004C0222"/>
    <w:rsid w:val="004C228A"/>
    <w:rsid w:val="004C238F"/>
    <w:rsid w:val="004C2C26"/>
    <w:rsid w:val="004C6298"/>
    <w:rsid w:val="004C6E84"/>
    <w:rsid w:val="004C7C91"/>
    <w:rsid w:val="004D16D6"/>
    <w:rsid w:val="004D55ED"/>
    <w:rsid w:val="004E7E16"/>
    <w:rsid w:val="004F0867"/>
    <w:rsid w:val="004F1240"/>
    <w:rsid w:val="004F45D8"/>
    <w:rsid w:val="004F5829"/>
    <w:rsid w:val="004F76C2"/>
    <w:rsid w:val="00500AE4"/>
    <w:rsid w:val="00502CFB"/>
    <w:rsid w:val="005052A5"/>
    <w:rsid w:val="00510EE9"/>
    <w:rsid w:val="00511A19"/>
    <w:rsid w:val="00511E32"/>
    <w:rsid w:val="00512088"/>
    <w:rsid w:val="00512C39"/>
    <w:rsid w:val="00515209"/>
    <w:rsid w:val="00516D0A"/>
    <w:rsid w:val="00521A8E"/>
    <w:rsid w:val="005221C4"/>
    <w:rsid w:val="0052481C"/>
    <w:rsid w:val="00524CE8"/>
    <w:rsid w:val="0052778F"/>
    <w:rsid w:val="00534BD8"/>
    <w:rsid w:val="00534BDF"/>
    <w:rsid w:val="00534F5E"/>
    <w:rsid w:val="00535BE4"/>
    <w:rsid w:val="00544ED6"/>
    <w:rsid w:val="00547825"/>
    <w:rsid w:val="00555612"/>
    <w:rsid w:val="00560076"/>
    <w:rsid w:val="005600E4"/>
    <w:rsid w:val="005644D9"/>
    <w:rsid w:val="00564DC4"/>
    <w:rsid w:val="0056549E"/>
    <w:rsid w:val="0057025B"/>
    <w:rsid w:val="005728A6"/>
    <w:rsid w:val="00572D21"/>
    <w:rsid w:val="00574CA3"/>
    <w:rsid w:val="00575366"/>
    <w:rsid w:val="00582D6F"/>
    <w:rsid w:val="005834B4"/>
    <w:rsid w:val="005874A5"/>
    <w:rsid w:val="00590756"/>
    <w:rsid w:val="00592420"/>
    <w:rsid w:val="00592879"/>
    <w:rsid w:val="00593309"/>
    <w:rsid w:val="005937C9"/>
    <w:rsid w:val="00596F9A"/>
    <w:rsid w:val="005972FA"/>
    <w:rsid w:val="0059743B"/>
    <w:rsid w:val="005A2FD8"/>
    <w:rsid w:val="005A3C6A"/>
    <w:rsid w:val="005A4F84"/>
    <w:rsid w:val="005A580F"/>
    <w:rsid w:val="005A6755"/>
    <w:rsid w:val="005A787C"/>
    <w:rsid w:val="005A7FDA"/>
    <w:rsid w:val="005B00A8"/>
    <w:rsid w:val="005B10DD"/>
    <w:rsid w:val="005B535D"/>
    <w:rsid w:val="005B5E46"/>
    <w:rsid w:val="005B7CE1"/>
    <w:rsid w:val="005C3475"/>
    <w:rsid w:val="005C770E"/>
    <w:rsid w:val="005D007C"/>
    <w:rsid w:val="005D5FE8"/>
    <w:rsid w:val="005D6FF0"/>
    <w:rsid w:val="005E43EE"/>
    <w:rsid w:val="005E55B7"/>
    <w:rsid w:val="005E57A7"/>
    <w:rsid w:val="005F235F"/>
    <w:rsid w:val="005F3E86"/>
    <w:rsid w:val="005F5673"/>
    <w:rsid w:val="005F5F60"/>
    <w:rsid w:val="006015E5"/>
    <w:rsid w:val="00602783"/>
    <w:rsid w:val="00602971"/>
    <w:rsid w:val="00602EB4"/>
    <w:rsid w:val="00603339"/>
    <w:rsid w:val="00603F3A"/>
    <w:rsid w:val="00607413"/>
    <w:rsid w:val="006118E2"/>
    <w:rsid w:val="00613810"/>
    <w:rsid w:val="006138F9"/>
    <w:rsid w:val="00614B22"/>
    <w:rsid w:val="00614D74"/>
    <w:rsid w:val="006157A5"/>
    <w:rsid w:val="006161AE"/>
    <w:rsid w:val="00616DF1"/>
    <w:rsid w:val="00617510"/>
    <w:rsid w:val="00617890"/>
    <w:rsid w:val="0062069C"/>
    <w:rsid w:val="0062146D"/>
    <w:rsid w:val="00625CAD"/>
    <w:rsid w:val="006270BB"/>
    <w:rsid w:val="0063034A"/>
    <w:rsid w:val="00633BD3"/>
    <w:rsid w:val="0064150B"/>
    <w:rsid w:val="00641962"/>
    <w:rsid w:val="00643BA2"/>
    <w:rsid w:val="00645D84"/>
    <w:rsid w:val="006464DC"/>
    <w:rsid w:val="00646844"/>
    <w:rsid w:val="006520E9"/>
    <w:rsid w:val="00660CD7"/>
    <w:rsid w:val="00664AEC"/>
    <w:rsid w:val="00665819"/>
    <w:rsid w:val="00675778"/>
    <w:rsid w:val="0067675C"/>
    <w:rsid w:val="0068013B"/>
    <w:rsid w:val="00682710"/>
    <w:rsid w:val="00683CDD"/>
    <w:rsid w:val="00685C06"/>
    <w:rsid w:val="00693522"/>
    <w:rsid w:val="00694C52"/>
    <w:rsid w:val="00695C9D"/>
    <w:rsid w:val="0069666A"/>
    <w:rsid w:val="006A0A4A"/>
    <w:rsid w:val="006A4FCA"/>
    <w:rsid w:val="006A5DFB"/>
    <w:rsid w:val="006A74C1"/>
    <w:rsid w:val="006A7858"/>
    <w:rsid w:val="006B1192"/>
    <w:rsid w:val="006B5171"/>
    <w:rsid w:val="006B54D3"/>
    <w:rsid w:val="006C08CF"/>
    <w:rsid w:val="006C1A0C"/>
    <w:rsid w:val="006C3423"/>
    <w:rsid w:val="006C50D2"/>
    <w:rsid w:val="006C6367"/>
    <w:rsid w:val="006D0F26"/>
    <w:rsid w:val="006D2D03"/>
    <w:rsid w:val="006D5B3B"/>
    <w:rsid w:val="006E35CC"/>
    <w:rsid w:val="006E4047"/>
    <w:rsid w:val="006E6307"/>
    <w:rsid w:val="006F1C70"/>
    <w:rsid w:val="006F47F2"/>
    <w:rsid w:val="006F6D0D"/>
    <w:rsid w:val="00703B05"/>
    <w:rsid w:val="007042D7"/>
    <w:rsid w:val="007051A7"/>
    <w:rsid w:val="007142A7"/>
    <w:rsid w:val="00720320"/>
    <w:rsid w:val="00721171"/>
    <w:rsid w:val="00722533"/>
    <w:rsid w:val="00722F4D"/>
    <w:rsid w:val="00724067"/>
    <w:rsid w:val="00725213"/>
    <w:rsid w:val="00725971"/>
    <w:rsid w:val="00725C7C"/>
    <w:rsid w:val="007264F0"/>
    <w:rsid w:val="0073165E"/>
    <w:rsid w:val="007323B6"/>
    <w:rsid w:val="007337D1"/>
    <w:rsid w:val="00735E1D"/>
    <w:rsid w:val="00736037"/>
    <w:rsid w:val="007426AC"/>
    <w:rsid w:val="007504EA"/>
    <w:rsid w:val="007536D3"/>
    <w:rsid w:val="00761A4C"/>
    <w:rsid w:val="00763B37"/>
    <w:rsid w:val="0076426A"/>
    <w:rsid w:val="00764B5F"/>
    <w:rsid w:val="00766C6F"/>
    <w:rsid w:val="00767248"/>
    <w:rsid w:val="007706B2"/>
    <w:rsid w:val="00770A54"/>
    <w:rsid w:val="00776398"/>
    <w:rsid w:val="00776E0E"/>
    <w:rsid w:val="0077704E"/>
    <w:rsid w:val="00784E56"/>
    <w:rsid w:val="00790207"/>
    <w:rsid w:val="00790BE5"/>
    <w:rsid w:val="007A603D"/>
    <w:rsid w:val="007A6148"/>
    <w:rsid w:val="007B3B73"/>
    <w:rsid w:val="007B4133"/>
    <w:rsid w:val="007B5586"/>
    <w:rsid w:val="007B6373"/>
    <w:rsid w:val="007C172F"/>
    <w:rsid w:val="007C2810"/>
    <w:rsid w:val="007C348B"/>
    <w:rsid w:val="007E1435"/>
    <w:rsid w:val="007E1FDB"/>
    <w:rsid w:val="007E2A55"/>
    <w:rsid w:val="007E2FA2"/>
    <w:rsid w:val="007E5A55"/>
    <w:rsid w:val="007F1D96"/>
    <w:rsid w:val="007F2104"/>
    <w:rsid w:val="007F306C"/>
    <w:rsid w:val="00800F13"/>
    <w:rsid w:val="00801445"/>
    <w:rsid w:val="00804E4D"/>
    <w:rsid w:val="00814072"/>
    <w:rsid w:val="008144F6"/>
    <w:rsid w:val="00822B24"/>
    <w:rsid w:val="00826908"/>
    <w:rsid w:val="00830889"/>
    <w:rsid w:val="00832153"/>
    <w:rsid w:val="00833E7C"/>
    <w:rsid w:val="00833FF2"/>
    <w:rsid w:val="00837E4A"/>
    <w:rsid w:val="00840FB3"/>
    <w:rsid w:val="00841177"/>
    <w:rsid w:val="00842409"/>
    <w:rsid w:val="00846FC2"/>
    <w:rsid w:val="00850967"/>
    <w:rsid w:val="00851663"/>
    <w:rsid w:val="0085415C"/>
    <w:rsid w:val="008546A7"/>
    <w:rsid w:val="00856947"/>
    <w:rsid w:val="00864230"/>
    <w:rsid w:val="00871BC8"/>
    <w:rsid w:val="00871D62"/>
    <w:rsid w:val="00872551"/>
    <w:rsid w:val="0088084D"/>
    <w:rsid w:val="0088273A"/>
    <w:rsid w:val="00882C01"/>
    <w:rsid w:val="00884445"/>
    <w:rsid w:val="008848C8"/>
    <w:rsid w:val="00887815"/>
    <w:rsid w:val="00897E75"/>
    <w:rsid w:val="008A1322"/>
    <w:rsid w:val="008A5018"/>
    <w:rsid w:val="008A6626"/>
    <w:rsid w:val="008A7D86"/>
    <w:rsid w:val="008B3FFD"/>
    <w:rsid w:val="008B40DB"/>
    <w:rsid w:val="008B4689"/>
    <w:rsid w:val="008C00C2"/>
    <w:rsid w:val="008C04D4"/>
    <w:rsid w:val="008C1082"/>
    <w:rsid w:val="008C1173"/>
    <w:rsid w:val="008C3A7C"/>
    <w:rsid w:val="008C730F"/>
    <w:rsid w:val="008C780E"/>
    <w:rsid w:val="008C7D80"/>
    <w:rsid w:val="008D0659"/>
    <w:rsid w:val="008D3CEF"/>
    <w:rsid w:val="008D5FCF"/>
    <w:rsid w:val="008D60ED"/>
    <w:rsid w:val="008E0769"/>
    <w:rsid w:val="008E2708"/>
    <w:rsid w:val="008E7ABA"/>
    <w:rsid w:val="008F4ADE"/>
    <w:rsid w:val="008F6A95"/>
    <w:rsid w:val="008F6B26"/>
    <w:rsid w:val="00900AC2"/>
    <w:rsid w:val="0090258B"/>
    <w:rsid w:val="00904C4D"/>
    <w:rsid w:val="009059BB"/>
    <w:rsid w:val="00907A4C"/>
    <w:rsid w:val="00907BC8"/>
    <w:rsid w:val="00916F61"/>
    <w:rsid w:val="00923C3E"/>
    <w:rsid w:val="00923DFC"/>
    <w:rsid w:val="0092500A"/>
    <w:rsid w:val="009261D9"/>
    <w:rsid w:val="0092790B"/>
    <w:rsid w:val="009300E2"/>
    <w:rsid w:val="009345B5"/>
    <w:rsid w:val="00936379"/>
    <w:rsid w:val="00943110"/>
    <w:rsid w:val="00952469"/>
    <w:rsid w:val="00952834"/>
    <w:rsid w:val="00952EE5"/>
    <w:rsid w:val="00954937"/>
    <w:rsid w:val="00955488"/>
    <w:rsid w:val="0095567F"/>
    <w:rsid w:val="00956846"/>
    <w:rsid w:val="0096425A"/>
    <w:rsid w:val="00964456"/>
    <w:rsid w:val="00971BAD"/>
    <w:rsid w:val="00974243"/>
    <w:rsid w:val="00975BB9"/>
    <w:rsid w:val="00980926"/>
    <w:rsid w:val="0098278A"/>
    <w:rsid w:val="00982EF3"/>
    <w:rsid w:val="00983C32"/>
    <w:rsid w:val="00990665"/>
    <w:rsid w:val="00991A7D"/>
    <w:rsid w:val="009930E6"/>
    <w:rsid w:val="009937BB"/>
    <w:rsid w:val="00996B01"/>
    <w:rsid w:val="0099739B"/>
    <w:rsid w:val="009A4873"/>
    <w:rsid w:val="009B02B5"/>
    <w:rsid w:val="009C1E61"/>
    <w:rsid w:val="009C2061"/>
    <w:rsid w:val="009C23F8"/>
    <w:rsid w:val="009D0F96"/>
    <w:rsid w:val="009D147C"/>
    <w:rsid w:val="009D182D"/>
    <w:rsid w:val="009D1CDA"/>
    <w:rsid w:val="009D4CF4"/>
    <w:rsid w:val="009E0105"/>
    <w:rsid w:val="009E1647"/>
    <w:rsid w:val="009E5972"/>
    <w:rsid w:val="009F102B"/>
    <w:rsid w:val="009F321A"/>
    <w:rsid w:val="009F7533"/>
    <w:rsid w:val="009F782F"/>
    <w:rsid w:val="009F7EE6"/>
    <w:rsid w:val="00A05325"/>
    <w:rsid w:val="00A11386"/>
    <w:rsid w:val="00A16977"/>
    <w:rsid w:val="00A231FB"/>
    <w:rsid w:val="00A31259"/>
    <w:rsid w:val="00A32091"/>
    <w:rsid w:val="00A34868"/>
    <w:rsid w:val="00A34C5E"/>
    <w:rsid w:val="00A34DC3"/>
    <w:rsid w:val="00A35612"/>
    <w:rsid w:val="00A357FC"/>
    <w:rsid w:val="00A411B2"/>
    <w:rsid w:val="00A46171"/>
    <w:rsid w:val="00A541C0"/>
    <w:rsid w:val="00A55106"/>
    <w:rsid w:val="00A556BC"/>
    <w:rsid w:val="00A559AC"/>
    <w:rsid w:val="00A62FBC"/>
    <w:rsid w:val="00A634D6"/>
    <w:rsid w:val="00A638CC"/>
    <w:rsid w:val="00A659CA"/>
    <w:rsid w:val="00A772B0"/>
    <w:rsid w:val="00A80338"/>
    <w:rsid w:val="00A804EE"/>
    <w:rsid w:val="00A8574C"/>
    <w:rsid w:val="00A905E1"/>
    <w:rsid w:val="00A91BCD"/>
    <w:rsid w:val="00A91FA5"/>
    <w:rsid w:val="00A92583"/>
    <w:rsid w:val="00A9403F"/>
    <w:rsid w:val="00A9775E"/>
    <w:rsid w:val="00A97B41"/>
    <w:rsid w:val="00AA560C"/>
    <w:rsid w:val="00AA5AFE"/>
    <w:rsid w:val="00AB1858"/>
    <w:rsid w:val="00AB4240"/>
    <w:rsid w:val="00AB5760"/>
    <w:rsid w:val="00AB6660"/>
    <w:rsid w:val="00AD2D08"/>
    <w:rsid w:val="00AD36F4"/>
    <w:rsid w:val="00AD4291"/>
    <w:rsid w:val="00AD72B3"/>
    <w:rsid w:val="00AE3659"/>
    <w:rsid w:val="00AE4EEC"/>
    <w:rsid w:val="00AE6767"/>
    <w:rsid w:val="00AE7539"/>
    <w:rsid w:val="00AE7A29"/>
    <w:rsid w:val="00AF13C3"/>
    <w:rsid w:val="00AF1F25"/>
    <w:rsid w:val="00AF300E"/>
    <w:rsid w:val="00AF3BFA"/>
    <w:rsid w:val="00B00CF8"/>
    <w:rsid w:val="00B024D4"/>
    <w:rsid w:val="00B0333D"/>
    <w:rsid w:val="00B04F1A"/>
    <w:rsid w:val="00B06961"/>
    <w:rsid w:val="00B1561C"/>
    <w:rsid w:val="00B21CEC"/>
    <w:rsid w:val="00B22AD4"/>
    <w:rsid w:val="00B22D1B"/>
    <w:rsid w:val="00B241E5"/>
    <w:rsid w:val="00B24F33"/>
    <w:rsid w:val="00B327D0"/>
    <w:rsid w:val="00B34BAB"/>
    <w:rsid w:val="00B370C6"/>
    <w:rsid w:val="00B43A80"/>
    <w:rsid w:val="00B46386"/>
    <w:rsid w:val="00B51936"/>
    <w:rsid w:val="00B5287F"/>
    <w:rsid w:val="00B53010"/>
    <w:rsid w:val="00B530ED"/>
    <w:rsid w:val="00B5432E"/>
    <w:rsid w:val="00B56507"/>
    <w:rsid w:val="00B569F4"/>
    <w:rsid w:val="00B57AB0"/>
    <w:rsid w:val="00B606F6"/>
    <w:rsid w:val="00B6149F"/>
    <w:rsid w:val="00B614D2"/>
    <w:rsid w:val="00B61D3E"/>
    <w:rsid w:val="00B63154"/>
    <w:rsid w:val="00B64DD5"/>
    <w:rsid w:val="00B66239"/>
    <w:rsid w:val="00B70F6B"/>
    <w:rsid w:val="00B729A2"/>
    <w:rsid w:val="00B762D7"/>
    <w:rsid w:val="00B7743D"/>
    <w:rsid w:val="00B8255F"/>
    <w:rsid w:val="00B82712"/>
    <w:rsid w:val="00B83601"/>
    <w:rsid w:val="00B85BF8"/>
    <w:rsid w:val="00B86E60"/>
    <w:rsid w:val="00B91B21"/>
    <w:rsid w:val="00B9497D"/>
    <w:rsid w:val="00B97F9A"/>
    <w:rsid w:val="00BA0AEF"/>
    <w:rsid w:val="00BA0FAB"/>
    <w:rsid w:val="00BA20BB"/>
    <w:rsid w:val="00BA3524"/>
    <w:rsid w:val="00BA3D16"/>
    <w:rsid w:val="00BA4AE9"/>
    <w:rsid w:val="00BA51C7"/>
    <w:rsid w:val="00BB3EF0"/>
    <w:rsid w:val="00BB729C"/>
    <w:rsid w:val="00BC0E79"/>
    <w:rsid w:val="00BC3573"/>
    <w:rsid w:val="00BC5A0D"/>
    <w:rsid w:val="00BE0DB7"/>
    <w:rsid w:val="00BE77D1"/>
    <w:rsid w:val="00BF3FB2"/>
    <w:rsid w:val="00BF65C7"/>
    <w:rsid w:val="00BF7D86"/>
    <w:rsid w:val="00C0245E"/>
    <w:rsid w:val="00C077A3"/>
    <w:rsid w:val="00C10936"/>
    <w:rsid w:val="00C113F5"/>
    <w:rsid w:val="00C144B3"/>
    <w:rsid w:val="00C16038"/>
    <w:rsid w:val="00C1663A"/>
    <w:rsid w:val="00C17FC7"/>
    <w:rsid w:val="00C23325"/>
    <w:rsid w:val="00C23405"/>
    <w:rsid w:val="00C24E25"/>
    <w:rsid w:val="00C2726A"/>
    <w:rsid w:val="00C300C0"/>
    <w:rsid w:val="00C3381B"/>
    <w:rsid w:val="00C34377"/>
    <w:rsid w:val="00C35781"/>
    <w:rsid w:val="00C37486"/>
    <w:rsid w:val="00C40287"/>
    <w:rsid w:val="00C4348F"/>
    <w:rsid w:val="00C46EF6"/>
    <w:rsid w:val="00C50CD9"/>
    <w:rsid w:val="00C52FAB"/>
    <w:rsid w:val="00C53B8C"/>
    <w:rsid w:val="00C55E26"/>
    <w:rsid w:val="00C56F5F"/>
    <w:rsid w:val="00C62437"/>
    <w:rsid w:val="00C62B1B"/>
    <w:rsid w:val="00C64523"/>
    <w:rsid w:val="00C6454F"/>
    <w:rsid w:val="00C70642"/>
    <w:rsid w:val="00C732B1"/>
    <w:rsid w:val="00C7649A"/>
    <w:rsid w:val="00C931E4"/>
    <w:rsid w:val="00C944AF"/>
    <w:rsid w:val="00C96A66"/>
    <w:rsid w:val="00CA27DD"/>
    <w:rsid w:val="00CA3156"/>
    <w:rsid w:val="00CA4CC6"/>
    <w:rsid w:val="00CB3581"/>
    <w:rsid w:val="00CC256F"/>
    <w:rsid w:val="00CC267A"/>
    <w:rsid w:val="00CC6053"/>
    <w:rsid w:val="00CC6DB4"/>
    <w:rsid w:val="00CC74ED"/>
    <w:rsid w:val="00CC7B15"/>
    <w:rsid w:val="00CD545E"/>
    <w:rsid w:val="00CE1A7C"/>
    <w:rsid w:val="00CE22BB"/>
    <w:rsid w:val="00CE4B88"/>
    <w:rsid w:val="00CF0BD1"/>
    <w:rsid w:val="00CF4D79"/>
    <w:rsid w:val="00CF711C"/>
    <w:rsid w:val="00CF7D78"/>
    <w:rsid w:val="00D002AF"/>
    <w:rsid w:val="00D00B89"/>
    <w:rsid w:val="00D02A45"/>
    <w:rsid w:val="00D031D2"/>
    <w:rsid w:val="00D03395"/>
    <w:rsid w:val="00D03CA3"/>
    <w:rsid w:val="00D07AF8"/>
    <w:rsid w:val="00D10692"/>
    <w:rsid w:val="00D1108F"/>
    <w:rsid w:val="00D12048"/>
    <w:rsid w:val="00D1303E"/>
    <w:rsid w:val="00D15A96"/>
    <w:rsid w:val="00D15EE9"/>
    <w:rsid w:val="00D204C2"/>
    <w:rsid w:val="00D213F5"/>
    <w:rsid w:val="00D22041"/>
    <w:rsid w:val="00D22AF9"/>
    <w:rsid w:val="00D30A85"/>
    <w:rsid w:val="00D33962"/>
    <w:rsid w:val="00D35C23"/>
    <w:rsid w:val="00D36077"/>
    <w:rsid w:val="00D37E13"/>
    <w:rsid w:val="00D426CF"/>
    <w:rsid w:val="00D45B33"/>
    <w:rsid w:val="00D46BD8"/>
    <w:rsid w:val="00D51C9A"/>
    <w:rsid w:val="00D53372"/>
    <w:rsid w:val="00D55C8E"/>
    <w:rsid w:val="00D56144"/>
    <w:rsid w:val="00D700E6"/>
    <w:rsid w:val="00D75ED7"/>
    <w:rsid w:val="00D76A76"/>
    <w:rsid w:val="00D77217"/>
    <w:rsid w:val="00D81AAD"/>
    <w:rsid w:val="00D81C33"/>
    <w:rsid w:val="00D8251B"/>
    <w:rsid w:val="00D84A32"/>
    <w:rsid w:val="00D85981"/>
    <w:rsid w:val="00D86FD7"/>
    <w:rsid w:val="00D96A4B"/>
    <w:rsid w:val="00D96FB6"/>
    <w:rsid w:val="00DA0C85"/>
    <w:rsid w:val="00DA0D37"/>
    <w:rsid w:val="00DA4CCF"/>
    <w:rsid w:val="00DA5974"/>
    <w:rsid w:val="00DB2158"/>
    <w:rsid w:val="00DB4498"/>
    <w:rsid w:val="00DB70B7"/>
    <w:rsid w:val="00DB7959"/>
    <w:rsid w:val="00DC4C52"/>
    <w:rsid w:val="00DC5370"/>
    <w:rsid w:val="00DD039C"/>
    <w:rsid w:val="00DD204B"/>
    <w:rsid w:val="00DD62F6"/>
    <w:rsid w:val="00DD630D"/>
    <w:rsid w:val="00DE29FB"/>
    <w:rsid w:val="00DE66B0"/>
    <w:rsid w:val="00DE6F2C"/>
    <w:rsid w:val="00DF1FE1"/>
    <w:rsid w:val="00DF24C9"/>
    <w:rsid w:val="00DF2EE9"/>
    <w:rsid w:val="00DF4FEF"/>
    <w:rsid w:val="00E03672"/>
    <w:rsid w:val="00E03ACE"/>
    <w:rsid w:val="00E1095E"/>
    <w:rsid w:val="00E132CD"/>
    <w:rsid w:val="00E14C4C"/>
    <w:rsid w:val="00E17853"/>
    <w:rsid w:val="00E203B0"/>
    <w:rsid w:val="00E22A8C"/>
    <w:rsid w:val="00E23FEE"/>
    <w:rsid w:val="00E31349"/>
    <w:rsid w:val="00E316A5"/>
    <w:rsid w:val="00E32C36"/>
    <w:rsid w:val="00E34886"/>
    <w:rsid w:val="00E36C75"/>
    <w:rsid w:val="00E4018F"/>
    <w:rsid w:val="00E509AD"/>
    <w:rsid w:val="00E62039"/>
    <w:rsid w:val="00E6405A"/>
    <w:rsid w:val="00E71E0E"/>
    <w:rsid w:val="00E7746E"/>
    <w:rsid w:val="00E81559"/>
    <w:rsid w:val="00E82B95"/>
    <w:rsid w:val="00E82CBD"/>
    <w:rsid w:val="00E843F9"/>
    <w:rsid w:val="00E91B35"/>
    <w:rsid w:val="00E945EE"/>
    <w:rsid w:val="00E94CD5"/>
    <w:rsid w:val="00E96F95"/>
    <w:rsid w:val="00EA21BD"/>
    <w:rsid w:val="00EA5975"/>
    <w:rsid w:val="00EA6BB1"/>
    <w:rsid w:val="00EB5622"/>
    <w:rsid w:val="00EB5C09"/>
    <w:rsid w:val="00EC4249"/>
    <w:rsid w:val="00EC464F"/>
    <w:rsid w:val="00EC6E6B"/>
    <w:rsid w:val="00ED0677"/>
    <w:rsid w:val="00ED1B9B"/>
    <w:rsid w:val="00ED402B"/>
    <w:rsid w:val="00ED50DA"/>
    <w:rsid w:val="00ED53B8"/>
    <w:rsid w:val="00ED7183"/>
    <w:rsid w:val="00EE0976"/>
    <w:rsid w:val="00EE2375"/>
    <w:rsid w:val="00EE601E"/>
    <w:rsid w:val="00EF3362"/>
    <w:rsid w:val="00EF490B"/>
    <w:rsid w:val="00EF608F"/>
    <w:rsid w:val="00F01EEC"/>
    <w:rsid w:val="00F029DE"/>
    <w:rsid w:val="00F05B00"/>
    <w:rsid w:val="00F0793D"/>
    <w:rsid w:val="00F10FFA"/>
    <w:rsid w:val="00F11344"/>
    <w:rsid w:val="00F14FF8"/>
    <w:rsid w:val="00F16B0C"/>
    <w:rsid w:val="00F25956"/>
    <w:rsid w:val="00F2639D"/>
    <w:rsid w:val="00F30074"/>
    <w:rsid w:val="00F3042B"/>
    <w:rsid w:val="00F40CDD"/>
    <w:rsid w:val="00F41D5C"/>
    <w:rsid w:val="00F46A14"/>
    <w:rsid w:val="00F56CFF"/>
    <w:rsid w:val="00F57A44"/>
    <w:rsid w:val="00F57E6B"/>
    <w:rsid w:val="00F620C9"/>
    <w:rsid w:val="00F62A5A"/>
    <w:rsid w:val="00F701C3"/>
    <w:rsid w:val="00F71802"/>
    <w:rsid w:val="00F72B18"/>
    <w:rsid w:val="00F74404"/>
    <w:rsid w:val="00F749CA"/>
    <w:rsid w:val="00F81F51"/>
    <w:rsid w:val="00F85B94"/>
    <w:rsid w:val="00F90779"/>
    <w:rsid w:val="00F937E5"/>
    <w:rsid w:val="00FA0707"/>
    <w:rsid w:val="00FA0C17"/>
    <w:rsid w:val="00FA36F2"/>
    <w:rsid w:val="00FA60BC"/>
    <w:rsid w:val="00FA61CB"/>
    <w:rsid w:val="00FA6EF1"/>
    <w:rsid w:val="00FB3E4B"/>
    <w:rsid w:val="00FC4374"/>
    <w:rsid w:val="00FC6D3F"/>
    <w:rsid w:val="00FD01CE"/>
    <w:rsid w:val="00FD1DD0"/>
    <w:rsid w:val="00FD3375"/>
    <w:rsid w:val="00FD54B3"/>
    <w:rsid w:val="00FD75F2"/>
    <w:rsid w:val="00FE0F46"/>
    <w:rsid w:val="00FE1489"/>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9D5F8E"/>
  <w15:docId w15:val="{86FEC20D-4FE5-4C3D-9AC4-E25671D4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qFormat="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5"/>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semiHidden/>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kern w:val="32"/>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uiPriority w:val="10"/>
    <w:qFormat/>
    <w:rsid w:val="00693522"/>
    <w:rPr>
      <w:b/>
      <w:smallCaps/>
      <w:sz w:val="32"/>
    </w:rPr>
  </w:style>
  <w:style w:type="paragraph" w:styleId="a6">
    <w:name w:val="No Spacing"/>
    <w:uiPriority w:val="1"/>
    <w:qFormat/>
    <w:rsid w:val="00693522"/>
  </w:style>
  <w:style w:type="paragraph" w:styleId="a7">
    <w:name w:val="List Paragraph"/>
    <w:aliases w:val="Bullet List,FooterText,numbered"/>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semiHidden/>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qFormat/>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2">
    <w:name w:val="toc 2"/>
    <w:basedOn w:val="a0"/>
    <w:next w:val="a0"/>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23">
    <w:name w:val="Заголовок2"/>
    <w:basedOn w:val="a0"/>
    <w:next w:val="af7"/>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qFormat/>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numbering" w:customStyle="1" w:styleId="24">
    <w:name w:val="Нет списка2"/>
    <w:next w:val="a3"/>
    <w:uiPriority w:val="99"/>
    <w:semiHidden/>
    <w:unhideWhenUsed/>
    <w:rsid w:val="00900AC2"/>
  </w:style>
  <w:style w:type="paragraph" w:customStyle="1" w:styleId="110">
    <w:name w:val="Заголовок 1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210">
    <w:name w:val="Заголовок 21"/>
    <w:basedOn w:val="23"/>
    <w:qFormat/>
    <w:rsid w:val="00900AC2"/>
    <w:pPr>
      <w:spacing w:line="240" w:lineRule="auto"/>
    </w:pPr>
    <w:rPr>
      <w:kern w:val="0"/>
      <w:lang w:eastAsia="ru-RU"/>
    </w:rPr>
  </w:style>
  <w:style w:type="paragraph" w:customStyle="1" w:styleId="310">
    <w:name w:val="Заголовок 31"/>
    <w:basedOn w:val="23"/>
    <w:qFormat/>
    <w:rsid w:val="00900AC2"/>
    <w:pPr>
      <w:spacing w:line="240" w:lineRule="auto"/>
    </w:pPr>
    <w:rPr>
      <w:kern w:val="0"/>
      <w:lang w:eastAsia="ru-RU"/>
    </w:rPr>
  </w:style>
  <w:style w:type="character" w:customStyle="1" w:styleId="aff">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0">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1">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1c">
    <w:name w:val="Название объекта1"/>
    <w:basedOn w:val="a0"/>
    <w:qFormat/>
    <w:rsid w:val="00900AC2"/>
    <w:pPr>
      <w:suppressLineNumbers/>
      <w:suppressAutoHyphens/>
      <w:spacing w:before="120" w:after="120"/>
      <w:jc w:val="left"/>
    </w:pPr>
    <w:rPr>
      <w:rFonts w:eastAsia="Times New Roman" w:cs="Mangal"/>
      <w:i/>
      <w:iCs/>
      <w:shd w:val="clear" w:color="auto" w:fill="auto"/>
    </w:rPr>
  </w:style>
  <w:style w:type="paragraph" w:styleId="1d">
    <w:name w:val="index 1"/>
    <w:basedOn w:val="a0"/>
    <w:next w:val="a0"/>
    <w:autoRedefine/>
    <w:uiPriority w:val="99"/>
    <w:semiHidden/>
    <w:unhideWhenUsed/>
    <w:rsid w:val="00900AC2"/>
    <w:pPr>
      <w:ind w:left="240" w:hanging="240"/>
    </w:pPr>
  </w:style>
  <w:style w:type="paragraph" w:styleId="aff2">
    <w:name w:val="index heading"/>
    <w:basedOn w:val="a0"/>
    <w:qFormat/>
    <w:rsid w:val="00900AC2"/>
    <w:pPr>
      <w:suppressLineNumbers/>
      <w:suppressAutoHyphens/>
      <w:jc w:val="left"/>
    </w:pPr>
    <w:rPr>
      <w:rFonts w:eastAsia="Times New Roman" w:cs="Mangal"/>
      <w:shd w:val="clear" w:color="auto" w:fill="auto"/>
    </w:rPr>
  </w:style>
  <w:style w:type="paragraph" w:styleId="aff3">
    <w:name w:val="Normal (Web)"/>
    <w:basedOn w:val="a0"/>
    <w:qFormat/>
    <w:rsid w:val="00900AC2"/>
    <w:pPr>
      <w:suppressAutoHyphens/>
      <w:spacing w:before="280" w:after="280"/>
      <w:jc w:val="left"/>
    </w:pPr>
    <w:rPr>
      <w:rFonts w:eastAsia="Times New Roman"/>
      <w:shd w:val="clear" w:color="auto" w:fill="auto"/>
    </w:rPr>
  </w:style>
  <w:style w:type="paragraph" w:customStyle="1" w:styleId="1e">
    <w:name w:val="Верхний колонтитул1"/>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1">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61">
    <w:name w:val="Заголовок 61"/>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f">
    <w:name w:val="Название Знак1"/>
    <w:basedOn w:val="a1"/>
    <w:rsid w:val="003447E3"/>
    <w:rPr>
      <w:b/>
      <w:smallCaps/>
      <w:sz w:val="32"/>
    </w:rPr>
  </w:style>
  <w:style w:type="character" w:customStyle="1" w:styleId="1f0">
    <w:name w:val="Подзаголовок Знак1"/>
    <w:basedOn w:val="a1"/>
    <w:rsid w:val="003447E3"/>
    <w:rPr>
      <w:rFonts w:ascii="Cambria" w:hAnsi="Cambria"/>
      <w:spacing w:val="0"/>
      <w:sz w:val="24"/>
      <w:szCs w:val="24"/>
    </w:rPr>
  </w:style>
  <w:style w:type="table" w:customStyle="1" w:styleId="25">
    <w:name w:val="Сетка таблицы2"/>
    <w:basedOn w:val="a2"/>
    <w:next w:val="af0"/>
    <w:uiPriority w:val="59"/>
    <w:rsid w:val="003447E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2">
    <w:name w:val="Основной текст с отступом 21"/>
    <w:basedOn w:val="a0"/>
    <w:uiPriority w:val="99"/>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1">
    <w:name w:val="Нижний колонтитул Знак1"/>
    <w:uiPriority w:val="99"/>
    <w:semiHidden/>
    <w:rsid w:val="00F620C9"/>
    <w:rPr>
      <w:sz w:val="20"/>
      <w:szCs w:val="20"/>
      <w:lang w:eastAsia="ar-SA"/>
    </w:rPr>
  </w:style>
  <w:style w:type="paragraph" w:styleId="aff4">
    <w:name w:val="Body Text Indent"/>
    <w:basedOn w:val="a0"/>
    <w:link w:val="1f2"/>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5">
    <w:name w:val="Основной текст с отступом Знак"/>
    <w:basedOn w:val="a1"/>
    <w:uiPriority w:val="99"/>
    <w:semiHidden/>
    <w:rsid w:val="00F620C9"/>
  </w:style>
  <w:style w:type="character" w:customStyle="1" w:styleId="1f2">
    <w:name w:val="Основной текст с отступом Знак1"/>
    <w:link w:val="aff4"/>
    <w:uiPriority w:val="99"/>
    <w:rsid w:val="00F620C9"/>
    <w:rPr>
      <w:rFonts w:eastAsia="Times New Roman"/>
      <w:color w:val="auto"/>
      <w:sz w:val="20"/>
      <w:szCs w:val="20"/>
      <w:lang w:eastAsia="ar-SA"/>
    </w:rPr>
  </w:style>
  <w:style w:type="paragraph" w:customStyle="1" w:styleId="aff6">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0"/>
    <w:uiPriority w:val="59"/>
    <w:rsid w:val="00F620C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1">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3">
    <w:name w:val="Обычный1"/>
    <w:link w:val="1f4"/>
    <w:rsid w:val="00F620C9"/>
    <w:pPr>
      <w:widowControl w:val="0"/>
      <w:suppressAutoHyphens/>
      <w:spacing w:before="120" w:after="120"/>
      <w:ind w:firstLine="567"/>
      <w:jc w:val="both"/>
    </w:pPr>
    <w:rPr>
      <w:rFonts w:eastAsia="Times New Roman"/>
      <w:color w:val="auto"/>
      <w:szCs w:val="20"/>
      <w:lang w:eastAsia="ar-SA"/>
    </w:rPr>
  </w:style>
  <w:style w:type="character" w:customStyle="1" w:styleId="1f4">
    <w:name w:val="Обычный1 Знак"/>
    <w:link w:val="1f3"/>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6">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7">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27"/>
      </w:numPr>
    </w:pPr>
  </w:style>
  <w:style w:type="character" w:customStyle="1" w:styleId="a8">
    <w:name w:val="Абзац списка Знак"/>
    <w:aliases w:val="Bullet List Знак,FooterText Знак,numbered Знак"/>
    <w:link w:val="a7"/>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2">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0"/>
    <w:uiPriority w:val="59"/>
    <w:rsid w:val="00D75ED7"/>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0"/>
    <w:uiPriority w:val="59"/>
    <w:rsid w:val="00B606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3">
    <w:name w:val="Сетка таблицы6"/>
    <w:basedOn w:val="a2"/>
    <w:next w:val="af0"/>
    <w:uiPriority w:val="59"/>
    <w:rsid w:val="0043074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0"/>
    <w:uiPriority w:val="59"/>
    <w:rsid w:val="003A709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37C20-78F7-4B01-A880-AEA94DA3B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17581</Words>
  <Characters>100215</Characters>
  <Application>Microsoft Office Word</Application>
  <DocSecurity>0</DocSecurity>
  <Lines>835</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2024-08-22T12:58:00Z</cp:lastPrinted>
  <dcterms:created xsi:type="dcterms:W3CDTF">2024-08-29T06:28:00Z</dcterms:created>
  <dcterms:modified xsi:type="dcterms:W3CDTF">2024-08-29T06:28:00Z</dcterms:modified>
</cp:coreProperties>
</file>