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3E9C2" w14:textId="77777777" w:rsidR="005E07D4" w:rsidRPr="00F14FF8" w:rsidRDefault="005E07D4" w:rsidP="00A153F0">
      <w:pPr>
        <w:tabs>
          <w:tab w:val="left" w:pos="3261"/>
          <w:tab w:val="left" w:pos="5954"/>
        </w:tabs>
        <w:spacing w:line="360" w:lineRule="auto"/>
        <w:ind w:left="5954" w:hanging="142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62B7AD6" w14:textId="77777777"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D1448E4" w14:textId="77777777"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0E3D5B6D" w14:textId="77777777"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62E91D2B" w14:textId="77777777"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14:paraId="2410D9C8" w14:textId="77777777"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>___________</w:t>
      </w:r>
      <w:r w:rsidR="00A153F0">
        <w:rPr>
          <w:rFonts w:eastAsia="Calibri"/>
          <w:sz w:val="22"/>
          <w:szCs w:val="22"/>
          <w:lang w:eastAsia="en-US"/>
        </w:rPr>
        <w:t>_____</w:t>
      </w:r>
      <w:r w:rsidRPr="004D0A22">
        <w:rPr>
          <w:rFonts w:eastAsia="Calibri"/>
          <w:sz w:val="22"/>
          <w:szCs w:val="22"/>
          <w:lang w:eastAsia="en-US"/>
        </w:rPr>
        <w:t xml:space="preserve">__ </w:t>
      </w:r>
      <w:r w:rsidR="0032206B">
        <w:rPr>
          <w:rFonts w:eastAsia="Calibri"/>
          <w:sz w:val="22"/>
          <w:szCs w:val="22"/>
          <w:lang w:eastAsia="en-US"/>
        </w:rPr>
        <w:t>А.В. Синяев</w:t>
      </w:r>
    </w:p>
    <w:p w14:paraId="357F9B5C" w14:textId="77777777"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763B3B">
        <w:rPr>
          <w:rFonts w:eastAsia="Calibri"/>
          <w:sz w:val="22"/>
          <w:szCs w:val="22"/>
          <w:lang w:eastAsia="en-US"/>
        </w:rPr>
        <w:t>4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14:paraId="7B77D9C2" w14:textId="77777777" w:rsidR="005E07D4" w:rsidRDefault="005E07D4" w:rsidP="00802B49">
      <w:pPr>
        <w:jc w:val="center"/>
        <w:rPr>
          <w:b/>
        </w:rPr>
      </w:pPr>
    </w:p>
    <w:p w14:paraId="3FE9D04D" w14:textId="77777777" w:rsidR="005E07D4" w:rsidRDefault="005E07D4" w:rsidP="00802B49">
      <w:pPr>
        <w:jc w:val="center"/>
        <w:rPr>
          <w:b/>
        </w:rPr>
      </w:pPr>
    </w:p>
    <w:p w14:paraId="07E8F850" w14:textId="77777777" w:rsidR="00A153F0" w:rsidRPr="00DC2C86" w:rsidRDefault="0042562B" w:rsidP="00A153F0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</w:t>
      </w:r>
      <w:r w:rsidR="00763B3B" w:rsidRPr="00763B3B">
        <w:rPr>
          <w:b/>
        </w:rPr>
        <w:t>, участниками которого могут быть только субъекты малого и среднего предпринимательства</w:t>
      </w:r>
    </w:p>
    <w:p w14:paraId="0F8ABC7A" w14:textId="1DEB5B1C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904173">
        <w:rPr>
          <w:b/>
        </w:rPr>
        <w:t>в</w:t>
      </w:r>
      <w:r w:rsidR="00904173" w:rsidRPr="00904173">
        <w:rPr>
          <w:b/>
        </w:rPr>
        <w:t>ыполнение капитального ремонта вентиляции лаборатории МУП "Водоканал"</w:t>
      </w:r>
    </w:p>
    <w:p w14:paraId="586D5CA0" w14:textId="77777777" w:rsidR="00C15618" w:rsidRPr="00DC2C86" w:rsidRDefault="00C15618" w:rsidP="00E52597">
      <w:pPr>
        <w:jc w:val="center"/>
        <w:rPr>
          <w:b/>
        </w:rPr>
      </w:pPr>
    </w:p>
    <w:p w14:paraId="76874AD3" w14:textId="77777777"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F4E85A7" w14:textId="77777777"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</w:p>
    <w:p w14:paraId="426A1B07" w14:textId="77777777"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r w:rsidR="006D7098" w:rsidRPr="00DC2C86">
        <w:rPr>
          <w:sz w:val="22"/>
          <w:szCs w:val="22"/>
        </w:rPr>
        <w:t>Ерсулова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14:paraId="7B9BC0B1" w14:textId="77777777"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213C4EBF" w14:textId="77777777" w:rsidR="00535697" w:rsidRPr="00DC2C86" w:rsidRDefault="00535697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763B3B" w:rsidRPr="00763B3B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sz w:val="22"/>
          <w:szCs w:val="22"/>
        </w:rPr>
        <w:t>.</w:t>
      </w:r>
    </w:p>
    <w:p w14:paraId="21A5C663" w14:textId="72A4CC49"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904173" w:rsidRPr="00904173">
        <w:rPr>
          <w:rFonts w:eastAsia="Calibri"/>
          <w:sz w:val="22"/>
          <w:szCs w:val="22"/>
          <w:lang w:eastAsia="en-US"/>
        </w:rPr>
        <w:t>Выполнение капитального ремонта вентиляции лаборатории МУП "Водоканал"</w:t>
      </w:r>
      <w:r w:rsidR="00E61367" w:rsidRPr="00DC2C86">
        <w:rPr>
          <w:b w:val="0"/>
          <w:sz w:val="22"/>
          <w:szCs w:val="22"/>
        </w:rPr>
        <w:t>;</w:t>
      </w:r>
    </w:p>
    <w:p w14:paraId="6FB88500" w14:textId="775220CD"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ОК</w:t>
      </w:r>
      <w:r w:rsidR="0060756F" w:rsidRPr="00DC2C86">
        <w:rPr>
          <w:sz w:val="22"/>
          <w:szCs w:val="22"/>
        </w:rPr>
        <w:t>ДП</w:t>
      </w:r>
      <w:r w:rsidRPr="00DC2C86">
        <w:rPr>
          <w:sz w:val="22"/>
          <w:szCs w:val="22"/>
        </w:rPr>
        <w:t xml:space="preserve"> 2: </w:t>
      </w:r>
      <w:r w:rsidR="00904173" w:rsidRPr="00904173">
        <w:rPr>
          <w:b w:val="0"/>
          <w:sz w:val="22"/>
          <w:szCs w:val="22"/>
        </w:rPr>
        <w:t>43.22.12.190 Работы по монтажу систем отопления, вентиляции и кондиционирования воздуха прочие, не включенные в другие группировки</w:t>
      </w:r>
      <w:r w:rsidR="00535697" w:rsidRPr="00535697">
        <w:rPr>
          <w:b w:val="0"/>
          <w:sz w:val="22"/>
          <w:szCs w:val="22"/>
        </w:rPr>
        <w:t>;</w:t>
      </w:r>
    </w:p>
    <w:p w14:paraId="14D34451" w14:textId="7C90968E"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ОКВЭД 2: </w:t>
      </w:r>
      <w:r w:rsidR="00904173" w:rsidRPr="00904173">
        <w:rPr>
          <w:b w:val="0"/>
          <w:sz w:val="22"/>
          <w:szCs w:val="22"/>
        </w:rPr>
        <w:t>43.22 Производство санитарно-технических работ, монтаж отопительных систем и систем кондиционирования воздуха</w:t>
      </w:r>
    </w:p>
    <w:p w14:paraId="07F09FE3" w14:textId="77777777"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Количество </w:t>
      </w:r>
      <w:r w:rsidR="00700E1F" w:rsidRPr="00DC2C86">
        <w:rPr>
          <w:sz w:val="22"/>
          <w:szCs w:val="22"/>
        </w:rPr>
        <w:t>(объем) товара, работ, оказываемых услуг</w:t>
      </w:r>
      <w:r w:rsidR="00183A28" w:rsidRPr="00DC2C86">
        <w:rPr>
          <w:sz w:val="22"/>
          <w:szCs w:val="22"/>
        </w:rPr>
        <w:t>:</w:t>
      </w:r>
      <w:r w:rsidR="00183A28" w:rsidRPr="00DC2C86">
        <w:rPr>
          <w:b w:val="0"/>
          <w:sz w:val="22"/>
          <w:szCs w:val="22"/>
        </w:rPr>
        <w:t xml:space="preserve"> </w:t>
      </w:r>
      <w:r w:rsidR="000958A4" w:rsidRPr="000958A4">
        <w:rPr>
          <w:rFonts w:eastAsia="Calibri"/>
          <w:sz w:val="22"/>
          <w:szCs w:val="22"/>
          <w:lang w:eastAsia="en-US"/>
        </w:rPr>
        <w:t>1 Условная единица</w:t>
      </w:r>
      <w:r w:rsidR="0061565B" w:rsidRPr="0061565B">
        <w:rPr>
          <w:rFonts w:eastAsia="Calibri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</w:rPr>
        <w:t xml:space="preserve"> </w:t>
      </w:r>
    </w:p>
    <w:p w14:paraId="35326D61" w14:textId="62D6F6E6" w:rsidR="00E30CF1" w:rsidRDefault="0090417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904173">
        <w:rPr>
          <w:sz w:val="22"/>
          <w:szCs w:val="22"/>
        </w:rPr>
        <w:t>Описание объекта закупки представлено в Разделе III «Техническое задание»</w:t>
      </w:r>
      <w:r w:rsidR="00763B3B" w:rsidRPr="00763B3B">
        <w:rPr>
          <w:sz w:val="22"/>
          <w:szCs w:val="22"/>
        </w:rPr>
        <w:t xml:space="preserve"> документации о закупке. </w:t>
      </w:r>
    </w:p>
    <w:p w14:paraId="6A9AF8A1" w14:textId="721D350B" w:rsidR="00E0624D" w:rsidRPr="00E0624D" w:rsidRDefault="00763B3B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763B3B">
        <w:rPr>
          <w:b/>
          <w:sz w:val="22"/>
          <w:szCs w:val="22"/>
        </w:rPr>
        <w:t xml:space="preserve">Место выполнения работы, оказания услуги: </w:t>
      </w:r>
      <w:r w:rsidR="00904173" w:rsidRPr="00904173">
        <w:rPr>
          <w:sz w:val="22"/>
          <w:szCs w:val="22"/>
        </w:rPr>
        <w:t xml:space="preserve">РМЭ, г. Йошкар-Ола, </w:t>
      </w:r>
      <w:proofErr w:type="spellStart"/>
      <w:r w:rsidR="00904173" w:rsidRPr="00904173">
        <w:rPr>
          <w:sz w:val="22"/>
          <w:szCs w:val="22"/>
        </w:rPr>
        <w:t>ул.Дружбы</w:t>
      </w:r>
      <w:proofErr w:type="spellEnd"/>
      <w:r w:rsidR="00904173" w:rsidRPr="00904173">
        <w:rPr>
          <w:sz w:val="22"/>
          <w:szCs w:val="22"/>
        </w:rPr>
        <w:t>, д.2</w:t>
      </w:r>
      <w:r w:rsidRPr="00763B3B">
        <w:rPr>
          <w:sz w:val="22"/>
          <w:szCs w:val="22"/>
        </w:rPr>
        <w:t>;</w:t>
      </w:r>
    </w:p>
    <w:p w14:paraId="564122E3" w14:textId="0F2C8645" w:rsidR="00535697" w:rsidRPr="00DC2C86" w:rsidRDefault="00E30CF1" w:rsidP="00535697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904173" w:rsidRPr="00904173">
        <w:rPr>
          <w:bCs/>
          <w:iCs/>
          <w:sz w:val="22"/>
          <w:szCs w:val="22"/>
        </w:rPr>
        <w:t>осуществляется с момента заключения Договора по 30 ноября 2024 года</w:t>
      </w:r>
      <w:r w:rsidR="00763B3B" w:rsidRPr="00763B3B">
        <w:rPr>
          <w:bCs/>
          <w:iCs/>
          <w:sz w:val="22"/>
          <w:szCs w:val="22"/>
        </w:rPr>
        <w:t>.</w:t>
      </w:r>
    </w:p>
    <w:p w14:paraId="1BE4359C" w14:textId="06D15352"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904173" w:rsidRPr="00904173">
        <w:rPr>
          <w:sz w:val="22"/>
          <w:szCs w:val="22"/>
        </w:rPr>
        <w:t xml:space="preserve">указаны в Разделе III «Техническое задание» и Разделе IV «Проект договора» </w:t>
      </w:r>
      <w:r w:rsidR="00A153F0" w:rsidRPr="00A153F0">
        <w:rPr>
          <w:sz w:val="22"/>
          <w:szCs w:val="22"/>
        </w:rPr>
        <w:t>документации</w:t>
      </w:r>
      <w:r w:rsidR="00A153F0">
        <w:rPr>
          <w:sz w:val="22"/>
          <w:szCs w:val="22"/>
        </w:rPr>
        <w:t xml:space="preserve"> о закупке</w:t>
      </w:r>
      <w:r w:rsidR="00A153F0" w:rsidRPr="00A153F0">
        <w:rPr>
          <w:sz w:val="22"/>
          <w:szCs w:val="22"/>
        </w:rPr>
        <w:t xml:space="preserve">. </w:t>
      </w:r>
      <w:r w:rsidR="00064C63" w:rsidRPr="00064C63">
        <w:rPr>
          <w:sz w:val="22"/>
          <w:szCs w:val="22"/>
        </w:rPr>
        <w:t xml:space="preserve"> </w:t>
      </w:r>
    </w:p>
    <w:p w14:paraId="1CE95EAA" w14:textId="70218E47"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A22E4A" w:rsidRPr="00A22E4A">
        <w:rPr>
          <w:sz w:val="22"/>
          <w:szCs w:val="22"/>
        </w:rPr>
        <w:t>3 953 479 (Три миллиона девятьсот пятьдесят три тысячи четыреста семьдесят девять) руб. 20 коп.</w:t>
      </w:r>
    </w:p>
    <w:p w14:paraId="3FE1740D" w14:textId="3F614002"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904173" w:rsidRPr="00904173">
        <w:rPr>
          <w:rFonts w:eastAsia="Calibri"/>
          <w:b w:val="0"/>
          <w:sz w:val="22"/>
          <w:szCs w:val="22"/>
          <w:lang w:eastAsia="en-US"/>
        </w:rPr>
        <w:t>Цена Договора включает в себя все расходы, связанные с выполнением работ, предусмотренных Договором в полном объеме. Стоимость материалов, расходы на перевозку, страхование, уплату таможенных пошлин, налогов, сборов и других обязательных платежей, а также иные расходы, связанные с исполнением Договора.</w:t>
      </w:r>
    </w:p>
    <w:p w14:paraId="472DFDD3" w14:textId="0653E77F" w:rsidR="00064C63" w:rsidRDefault="00843480" w:rsidP="00A153F0">
      <w:pPr>
        <w:pStyle w:val="a5"/>
        <w:ind w:firstLine="567"/>
        <w:jc w:val="both"/>
        <w:rPr>
          <w:rFonts w:eastAsia="Calibri"/>
          <w:bCs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</w:t>
      </w:r>
      <w:r w:rsidR="00CC3606" w:rsidRPr="00CC3606">
        <w:rPr>
          <w:rFonts w:eastAsia="Calibri"/>
          <w:sz w:val="22"/>
          <w:szCs w:val="22"/>
          <w:lang w:eastAsia="en-US"/>
        </w:rPr>
        <w:t>выполненных работ</w:t>
      </w:r>
      <w:r w:rsidRPr="00DC2C86">
        <w:rPr>
          <w:rFonts w:eastAsia="Calibri"/>
          <w:sz w:val="22"/>
          <w:szCs w:val="22"/>
          <w:lang w:eastAsia="en-US"/>
        </w:rPr>
        <w:t xml:space="preserve">: </w:t>
      </w:r>
      <w:r w:rsidR="00904173" w:rsidRPr="00904173">
        <w:rPr>
          <w:rFonts w:eastAsia="Calibri"/>
          <w:b w:val="0"/>
          <w:sz w:val="22"/>
          <w:szCs w:val="22"/>
          <w:lang w:eastAsia="en-US"/>
        </w:rPr>
        <w:t>Оплата за выполненные работы производится по безналичному расчету путем перечисления на расчетный счет Подрядчика в течение 7 (семи) рабочих дней со дня подписания акта о приемке выполненных работ (форма КС-2) и справок о стоимости выполненных работ (форма КС-3).</w:t>
      </w:r>
    </w:p>
    <w:p w14:paraId="4A6F5F18" w14:textId="77777777" w:rsidR="0062017F" w:rsidRPr="00DC2C86" w:rsidRDefault="00A434E4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 xml:space="preserve">на сайте оператора электронной площадки ООО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r w:rsidR="006D7098" w:rsidRPr="00025A9D">
        <w:rPr>
          <w:bCs/>
          <w:sz w:val="22"/>
          <w:szCs w:val="22"/>
        </w:rPr>
        <w:t>www.vodokanal-yola.ru</w:t>
      </w:r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14:paraId="2D9FF496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6C76E24D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27D48C93" w14:textId="77777777"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021ACC2" w14:textId="77777777"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DC2C86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14:paraId="46ED61A6" w14:textId="77777777"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1BC7E89C" w14:textId="5A2C6B1D"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22E4A" w:rsidRPr="00A22E4A">
        <w:rPr>
          <w:rFonts w:eastAsia="Calibri"/>
          <w:sz w:val="22"/>
          <w:szCs w:val="22"/>
          <w:lang w:eastAsia="en-US"/>
        </w:rPr>
        <w:t xml:space="preserve">197 673 (Сто </w:t>
      </w:r>
      <w:proofErr w:type="gramStart"/>
      <w:r w:rsidR="00A22E4A" w:rsidRPr="00A22E4A">
        <w:rPr>
          <w:rFonts w:eastAsia="Calibri"/>
          <w:sz w:val="22"/>
          <w:szCs w:val="22"/>
          <w:lang w:eastAsia="en-US"/>
        </w:rPr>
        <w:t>девяносто  семь</w:t>
      </w:r>
      <w:proofErr w:type="gramEnd"/>
      <w:r w:rsidR="00A22E4A" w:rsidRPr="00A22E4A">
        <w:rPr>
          <w:rFonts w:eastAsia="Calibri"/>
          <w:sz w:val="22"/>
          <w:szCs w:val="22"/>
          <w:lang w:eastAsia="en-US"/>
        </w:rPr>
        <w:t xml:space="preserve"> тысяч шестьсот семьдесят три) рубля 96 копеек</w:t>
      </w:r>
      <w:r w:rsidR="00904173" w:rsidRPr="00904173">
        <w:rPr>
          <w:rFonts w:eastAsia="Calibri"/>
          <w:sz w:val="22"/>
          <w:szCs w:val="22"/>
          <w:lang w:eastAsia="en-US"/>
        </w:rPr>
        <w:t>.</w:t>
      </w:r>
    </w:p>
    <w:p w14:paraId="5F337133" w14:textId="77777777" w:rsidR="00132759" w:rsidRPr="00DC2C86" w:rsidRDefault="00763B3B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763B3B">
        <w:rPr>
          <w:bCs/>
          <w:sz w:val="22"/>
          <w:szCs w:val="22"/>
        </w:rPr>
        <w:t xml:space="preserve">Обеспечение исполнения договора предоставляется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п.6.5.4 Раздела </w:t>
      </w:r>
      <w:r w:rsidRPr="00763B3B">
        <w:rPr>
          <w:bCs/>
          <w:sz w:val="22"/>
          <w:szCs w:val="22"/>
          <w:lang w:val="en-US"/>
        </w:rPr>
        <w:t>I</w:t>
      </w:r>
      <w:r w:rsidRPr="00763B3B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 Раздела </w:t>
      </w:r>
      <w:r w:rsidRPr="00763B3B">
        <w:rPr>
          <w:bCs/>
          <w:sz w:val="22"/>
          <w:szCs w:val="22"/>
          <w:lang w:val="en-US"/>
        </w:rPr>
        <w:t>II</w:t>
      </w:r>
      <w:r w:rsidRPr="00763B3B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538AAB23" w14:textId="18AAF1CD"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22E4A" w:rsidRPr="00A22E4A">
        <w:rPr>
          <w:bCs/>
          <w:sz w:val="22"/>
          <w:szCs w:val="22"/>
        </w:rPr>
        <w:t>296 510 (Двести девяносто шесть тысяч пятьсот десять) рублей 94 коп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09D42FFD" w14:textId="77777777"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2C41C152" w14:textId="14D8B329"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7E1D72">
        <w:rPr>
          <w:b/>
          <w:sz w:val="22"/>
          <w:szCs w:val="22"/>
        </w:rPr>
        <w:t>13</w:t>
      </w:r>
      <w:r w:rsidRPr="00DC2C86">
        <w:rPr>
          <w:b/>
          <w:sz w:val="22"/>
          <w:szCs w:val="22"/>
        </w:rPr>
        <w:t xml:space="preserve">» </w:t>
      </w:r>
      <w:r w:rsidR="007E1D72">
        <w:rPr>
          <w:b/>
          <w:sz w:val="22"/>
          <w:szCs w:val="22"/>
        </w:rPr>
        <w:t>августа</w:t>
      </w:r>
      <w:r w:rsidR="00763B3B">
        <w:rPr>
          <w:b/>
          <w:sz w:val="22"/>
          <w:szCs w:val="22"/>
        </w:rPr>
        <w:t xml:space="preserve"> 2024</w:t>
      </w:r>
      <w:r w:rsidRPr="00DC2C86">
        <w:rPr>
          <w:b/>
          <w:sz w:val="22"/>
          <w:szCs w:val="22"/>
        </w:rPr>
        <w:t>г.</w:t>
      </w:r>
    </w:p>
    <w:p w14:paraId="71A23A68" w14:textId="23C1530B"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7E1D72">
        <w:rPr>
          <w:b/>
          <w:sz w:val="22"/>
          <w:szCs w:val="22"/>
        </w:rPr>
        <w:t>21</w:t>
      </w:r>
      <w:r w:rsidRPr="00DC2C86">
        <w:rPr>
          <w:b/>
          <w:sz w:val="22"/>
          <w:szCs w:val="22"/>
        </w:rPr>
        <w:t xml:space="preserve">» </w:t>
      </w:r>
      <w:r w:rsidR="007E1D72">
        <w:rPr>
          <w:b/>
          <w:sz w:val="22"/>
          <w:szCs w:val="22"/>
        </w:rPr>
        <w:t>августа</w:t>
      </w:r>
      <w:r w:rsidR="00763B3B">
        <w:rPr>
          <w:b/>
          <w:sz w:val="22"/>
          <w:szCs w:val="22"/>
        </w:rPr>
        <w:t xml:space="preserve"> 2024</w:t>
      </w:r>
      <w:r w:rsidRPr="00DC2C86">
        <w:rPr>
          <w:b/>
          <w:sz w:val="22"/>
          <w:szCs w:val="22"/>
        </w:rPr>
        <w:t>г.</w:t>
      </w:r>
    </w:p>
    <w:p w14:paraId="77A79CE4" w14:textId="70F7A203"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7E1D72">
        <w:rPr>
          <w:rFonts w:eastAsia="Calibri"/>
          <w:b/>
          <w:sz w:val="22"/>
          <w:szCs w:val="22"/>
          <w:lang w:eastAsia="en-US"/>
        </w:rPr>
        <w:t>23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7E1D72">
        <w:rPr>
          <w:rFonts w:eastAsia="Calibri"/>
          <w:b/>
          <w:sz w:val="22"/>
          <w:szCs w:val="22"/>
          <w:lang w:eastAsia="en-US"/>
        </w:rPr>
        <w:t>августа</w:t>
      </w:r>
      <w:r w:rsidR="00763B3B">
        <w:rPr>
          <w:rFonts w:eastAsia="Calibri"/>
          <w:b/>
          <w:sz w:val="22"/>
          <w:szCs w:val="22"/>
          <w:lang w:eastAsia="en-US"/>
        </w:rPr>
        <w:t xml:space="preserve"> 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14:paraId="743AD36E" w14:textId="37D8FE28"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DC2C86">
        <w:rPr>
          <w:bCs/>
          <w:sz w:val="22"/>
          <w:szCs w:val="22"/>
          <w:u w:val="single"/>
        </w:rPr>
        <w:t>-</w:t>
      </w:r>
      <w:r w:rsidRPr="00DC2C86">
        <w:rPr>
          <w:b/>
          <w:bCs/>
          <w:sz w:val="22"/>
          <w:szCs w:val="22"/>
        </w:rPr>
        <w:t xml:space="preserve">  </w:t>
      </w:r>
      <w:r w:rsidR="007E1D72">
        <w:rPr>
          <w:rFonts w:eastAsia="Calibri"/>
          <w:b/>
          <w:sz w:val="22"/>
          <w:szCs w:val="22"/>
          <w:lang w:eastAsia="en-US"/>
        </w:rPr>
        <w:t>26.08</w:t>
      </w:r>
      <w:r w:rsidR="00763B3B">
        <w:rPr>
          <w:rFonts w:eastAsia="Calibri"/>
          <w:b/>
          <w:sz w:val="22"/>
          <w:szCs w:val="22"/>
          <w:lang w:eastAsia="en-US"/>
        </w:rPr>
        <w:t>.2024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DC2C86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0FCE25DD" w14:textId="6A3A8C14"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7E1D72">
        <w:rPr>
          <w:rFonts w:eastAsia="Calibri"/>
          <w:b/>
          <w:sz w:val="22"/>
          <w:szCs w:val="22"/>
          <w:lang w:eastAsia="en-US"/>
        </w:rPr>
        <w:t>27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7E1D72">
        <w:rPr>
          <w:rFonts w:eastAsia="Calibri"/>
          <w:b/>
          <w:sz w:val="22"/>
          <w:szCs w:val="22"/>
          <w:lang w:eastAsia="en-US"/>
        </w:rPr>
        <w:t>августа</w:t>
      </w:r>
      <w:r w:rsidR="00763B3B">
        <w:rPr>
          <w:rFonts w:eastAsia="Calibri"/>
          <w:b/>
          <w:sz w:val="22"/>
          <w:szCs w:val="22"/>
          <w:lang w:eastAsia="en-US"/>
        </w:rPr>
        <w:t xml:space="preserve"> 2024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14:paraId="728F4F59" w14:textId="77777777"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7EE3EEC8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14:paraId="094C6CC4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5298668">
    <w:abstractNumId w:val="3"/>
  </w:num>
  <w:num w:numId="2" w16cid:durableId="2134517598">
    <w:abstractNumId w:val="5"/>
  </w:num>
  <w:num w:numId="3" w16cid:durableId="1684162113">
    <w:abstractNumId w:val="2"/>
  </w:num>
  <w:num w:numId="4" w16cid:durableId="707026892">
    <w:abstractNumId w:val="1"/>
  </w:num>
  <w:num w:numId="5" w16cid:durableId="367609494">
    <w:abstractNumId w:val="4"/>
  </w:num>
  <w:num w:numId="6" w16cid:durableId="49037028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4C63"/>
    <w:rsid w:val="000672B7"/>
    <w:rsid w:val="00072726"/>
    <w:rsid w:val="000747F0"/>
    <w:rsid w:val="00084A24"/>
    <w:rsid w:val="000866FC"/>
    <w:rsid w:val="000958A4"/>
    <w:rsid w:val="0009720B"/>
    <w:rsid w:val="00097952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54B02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5697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5C6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5F1A78"/>
    <w:rsid w:val="005F2F77"/>
    <w:rsid w:val="00603991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2ECF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E699A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63B3B"/>
    <w:rsid w:val="0077462B"/>
    <w:rsid w:val="00775B9F"/>
    <w:rsid w:val="007833FF"/>
    <w:rsid w:val="007965B9"/>
    <w:rsid w:val="007B1E83"/>
    <w:rsid w:val="007C42FE"/>
    <w:rsid w:val="007E1D72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121B"/>
    <w:rsid w:val="00857F77"/>
    <w:rsid w:val="00860342"/>
    <w:rsid w:val="00866D59"/>
    <w:rsid w:val="00870A37"/>
    <w:rsid w:val="008712DB"/>
    <w:rsid w:val="00872711"/>
    <w:rsid w:val="008764D8"/>
    <w:rsid w:val="00883513"/>
    <w:rsid w:val="00887C0A"/>
    <w:rsid w:val="008A0C64"/>
    <w:rsid w:val="008B2F4E"/>
    <w:rsid w:val="008B64C8"/>
    <w:rsid w:val="008B7190"/>
    <w:rsid w:val="008D6AC8"/>
    <w:rsid w:val="008E33F1"/>
    <w:rsid w:val="00904173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5D5A"/>
    <w:rsid w:val="00996D06"/>
    <w:rsid w:val="009A72F2"/>
    <w:rsid w:val="009C6AA7"/>
    <w:rsid w:val="009E0540"/>
    <w:rsid w:val="009E53A7"/>
    <w:rsid w:val="009E68DC"/>
    <w:rsid w:val="009F57FE"/>
    <w:rsid w:val="00A047BC"/>
    <w:rsid w:val="00A153F0"/>
    <w:rsid w:val="00A17B8F"/>
    <w:rsid w:val="00A22E4A"/>
    <w:rsid w:val="00A26B41"/>
    <w:rsid w:val="00A434E4"/>
    <w:rsid w:val="00A436C7"/>
    <w:rsid w:val="00A51D37"/>
    <w:rsid w:val="00A528C9"/>
    <w:rsid w:val="00A52B02"/>
    <w:rsid w:val="00A6001F"/>
    <w:rsid w:val="00A81315"/>
    <w:rsid w:val="00A93E8D"/>
    <w:rsid w:val="00AA2C09"/>
    <w:rsid w:val="00AA346E"/>
    <w:rsid w:val="00AA4F93"/>
    <w:rsid w:val="00AA662C"/>
    <w:rsid w:val="00AB393E"/>
    <w:rsid w:val="00AB694E"/>
    <w:rsid w:val="00AC015E"/>
    <w:rsid w:val="00AC041A"/>
    <w:rsid w:val="00AC06E8"/>
    <w:rsid w:val="00AC49B4"/>
    <w:rsid w:val="00AC65D1"/>
    <w:rsid w:val="00AD2BAE"/>
    <w:rsid w:val="00AD3A0F"/>
    <w:rsid w:val="00AD7206"/>
    <w:rsid w:val="00AE0AD9"/>
    <w:rsid w:val="00AE2956"/>
    <w:rsid w:val="00AE55E6"/>
    <w:rsid w:val="00AF28B6"/>
    <w:rsid w:val="00AF2AC4"/>
    <w:rsid w:val="00AF3D35"/>
    <w:rsid w:val="00AF3FF3"/>
    <w:rsid w:val="00B40EB9"/>
    <w:rsid w:val="00B44BF1"/>
    <w:rsid w:val="00B523D6"/>
    <w:rsid w:val="00B55AB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3606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B60E8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80BA8"/>
    <w:rsid w:val="00ED583C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51A53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4920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88EA1B"/>
  <w15:docId w15:val="{44D1DC61-FFB6-4168-B228-B46037A10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909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6084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2022-11-25T13:58:00Z</cp:lastPrinted>
  <dcterms:created xsi:type="dcterms:W3CDTF">2024-08-13T10:10:00Z</dcterms:created>
  <dcterms:modified xsi:type="dcterms:W3CDTF">2024-08-13T10:10:00Z</dcterms:modified>
</cp:coreProperties>
</file>