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F1366" w14:textId="77777777" w:rsidR="005E07D4" w:rsidRPr="00F14FF8" w:rsidRDefault="005E07D4" w:rsidP="00641EB8">
      <w:pPr>
        <w:tabs>
          <w:tab w:val="left" w:pos="3261"/>
          <w:tab w:val="left" w:pos="5954"/>
        </w:tabs>
        <w:spacing w:line="360" w:lineRule="auto"/>
        <w:ind w:left="5954" w:firstLine="567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157833A2" w14:textId="77777777" w:rsidR="00B82F22" w:rsidRPr="00B82F22" w:rsidRDefault="00B82F22" w:rsidP="00641EB8">
      <w:pPr>
        <w:ind w:left="5760" w:firstLine="761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3F617FD4" w14:textId="77777777" w:rsidR="00B82F22" w:rsidRPr="00B82F22" w:rsidRDefault="00B82F22" w:rsidP="00641EB8">
      <w:pPr>
        <w:ind w:left="5760" w:firstLine="761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1A71C7C7" w14:textId="77777777" w:rsidR="00B82F22" w:rsidRPr="00B82F22" w:rsidRDefault="00B82F22" w:rsidP="00641EB8">
      <w:pPr>
        <w:ind w:left="5760" w:firstLine="761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1A09D604" w14:textId="77777777" w:rsidR="00B82F22" w:rsidRPr="00B82F22" w:rsidRDefault="00B82F22" w:rsidP="00641EB8">
      <w:pPr>
        <w:ind w:left="5760" w:firstLine="761"/>
        <w:rPr>
          <w:rFonts w:eastAsia="Calibri"/>
          <w:sz w:val="22"/>
          <w:szCs w:val="22"/>
          <w:lang w:eastAsia="en-US"/>
        </w:rPr>
      </w:pPr>
    </w:p>
    <w:p w14:paraId="06641E30" w14:textId="77777777" w:rsidR="00B82F22" w:rsidRPr="00B82F22" w:rsidRDefault="00B82F22" w:rsidP="00641EB8">
      <w:pPr>
        <w:ind w:left="5760" w:firstLine="761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_____________ А.В. Синяев</w:t>
      </w:r>
    </w:p>
    <w:p w14:paraId="49E6DCE5" w14:textId="77777777" w:rsidR="00C15618" w:rsidRDefault="00B82F22" w:rsidP="00641EB8">
      <w:pPr>
        <w:ind w:left="5760" w:firstLine="761"/>
      </w:pPr>
      <w:proofErr w:type="gramStart"/>
      <w:r w:rsidRPr="00B82F2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242CD7">
        <w:rPr>
          <w:rFonts w:eastAsia="Calibri"/>
          <w:sz w:val="22"/>
          <w:szCs w:val="22"/>
          <w:lang w:eastAsia="en-US"/>
        </w:rPr>
        <w:t>4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38B525A4" w14:textId="77777777" w:rsidR="005E07D4" w:rsidRDefault="005E07D4" w:rsidP="00802B49">
      <w:pPr>
        <w:jc w:val="center"/>
        <w:rPr>
          <w:b/>
        </w:rPr>
      </w:pPr>
    </w:p>
    <w:p w14:paraId="1871E65D" w14:textId="77777777" w:rsidR="005E07D4" w:rsidRDefault="005E07D4" w:rsidP="00802B49">
      <w:pPr>
        <w:jc w:val="center"/>
        <w:rPr>
          <w:b/>
        </w:rPr>
      </w:pPr>
    </w:p>
    <w:p w14:paraId="649F32D5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4A6E064C" w14:textId="77777777"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F61BAD" w:rsidRPr="00F61BAD">
        <w:rPr>
          <w:b/>
        </w:rPr>
        <w:t>щебня известнякового из карбонатных пород</w:t>
      </w:r>
    </w:p>
    <w:p w14:paraId="79F4612E" w14:textId="77777777" w:rsidR="008F27DE" w:rsidRPr="008F27DE" w:rsidRDefault="008F27DE" w:rsidP="006B398B">
      <w:pPr>
        <w:jc w:val="center"/>
        <w:rPr>
          <w:i/>
        </w:rPr>
      </w:pPr>
    </w:p>
    <w:p w14:paraId="2F411E2B" w14:textId="77777777" w:rsidR="00C15618" w:rsidRPr="009F57FE" w:rsidRDefault="00C15618" w:rsidP="00E52597">
      <w:pPr>
        <w:jc w:val="center"/>
        <w:rPr>
          <w:b/>
        </w:rPr>
      </w:pPr>
    </w:p>
    <w:p w14:paraId="702F2638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5BDA20F0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5A2E74EC" w14:textId="77777777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6D7098" w:rsidRPr="00BC0DEF">
        <w:rPr>
          <w:sz w:val="22"/>
          <w:szCs w:val="22"/>
        </w:rPr>
        <w:t>Ерсулова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4348647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B43F8AF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09A83349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14C4259A" w14:textId="77777777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F61BAD" w:rsidRPr="00F61BAD">
        <w:rPr>
          <w:rFonts w:eastAsia="Calibri"/>
          <w:sz w:val="22"/>
          <w:szCs w:val="22"/>
          <w:lang w:eastAsia="en-US"/>
        </w:rPr>
        <w:t>Поставка щебня известнякового из карбонатных пород</w:t>
      </w:r>
      <w:r w:rsidRPr="00BC0DEF">
        <w:rPr>
          <w:b w:val="0"/>
          <w:sz w:val="22"/>
          <w:szCs w:val="22"/>
        </w:rPr>
        <w:t>;</w:t>
      </w:r>
    </w:p>
    <w:p w14:paraId="43E3539F" w14:textId="77777777" w:rsidR="00BC0DEF" w:rsidRPr="00BC0DEF" w:rsidRDefault="00BC0DEF" w:rsidP="00F61BAD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ОКПД2: </w:t>
      </w:r>
      <w:r w:rsidR="00F61BAD" w:rsidRPr="00F61BAD">
        <w:rPr>
          <w:rFonts w:eastAsia="Calibri"/>
          <w:sz w:val="22"/>
          <w:szCs w:val="22"/>
          <w:lang w:eastAsia="en-US"/>
        </w:rPr>
        <w:t>08.12.12.140 Щебень.</w:t>
      </w:r>
    </w:p>
    <w:p w14:paraId="030BC9F7" w14:textId="77777777"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ОКВЭД2: </w:t>
      </w:r>
      <w:r w:rsidR="00F61BAD" w:rsidRPr="00F61BAD">
        <w:rPr>
          <w:rFonts w:eastAsia="Calibri"/>
          <w:b w:val="0"/>
          <w:bCs w:val="0"/>
          <w:sz w:val="22"/>
          <w:szCs w:val="22"/>
          <w:lang w:eastAsia="en-US"/>
        </w:rPr>
        <w:t>08.12 Разработка гравийных и песчаных карьеров, добыча глины и каолина</w:t>
      </w:r>
      <w:r w:rsidR="00F61BAD">
        <w:rPr>
          <w:rFonts w:eastAsia="Calibri"/>
          <w:b w:val="0"/>
          <w:bCs w:val="0"/>
          <w:sz w:val="22"/>
          <w:szCs w:val="22"/>
          <w:lang w:eastAsia="en-US"/>
        </w:rPr>
        <w:t>.</w:t>
      </w:r>
    </w:p>
    <w:p w14:paraId="764FBBFA" w14:textId="45B9289C"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FA452C" w:rsidRPr="00FA452C">
        <w:rPr>
          <w:rFonts w:eastAsia="Calibri"/>
          <w:sz w:val="22"/>
          <w:szCs w:val="22"/>
          <w:lang w:eastAsia="en-US"/>
        </w:rPr>
        <w:t xml:space="preserve">1 000 </w:t>
      </w:r>
      <w:proofErr w:type="gramStart"/>
      <w:r w:rsidR="00FA452C" w:rsidRPr="00FA452C">
        <w:rPr>
          <w:rFonts w:eastAsia="Calibri"/>
          <w:sz w:val="22"/>
          <w:szCs w:val="22"/>
          <w:lang w:eastAsia="en-US"/>
        </w:rPr>
        <w:t>Тонна;^</w:t>
      </w:r>
      <w:proofErr w:type="gramEnd"/>
      <w:r w:rsidR="00FA452C" w:rsidRPr="00FA452C">
        <w:rPr>
          <w:rFonts w:eastAsia="Calibri"/>
          <w:sz w:val="22"/>
          <w:szCs w:val="22"/>
          <w:lang w:eastAsia="en-US"/>
        </w:rPr>
        <w:t>метрическая тонна (1000 кг);</w:t>
      </w:r>
    </w:p>
    <w:p w14:paraId="6BEB6F50" w14:textId="77777777"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421A4CD1" w14:textId="77777777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7A5862" w:rsidRPr="007A5862">
        <w:rPr>
          <w:iCs/>
          <w:sz w:val="22"/>
          <w:szCs w:val="22"/>
        </w:rPr>
        <w:t>Республика Марий Эл, г. Йошкар-Ола, ул.Дружбы,2;</w:t>
      </w:r>
    </w:p>
    <w:p w14:paraId="0601D867" w14:textId="53E6CF39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FA452C" w:rsidRPr="00FA452C">
        <w:rPr>
          <w:bCs/>
          <w:sz w:val="22"/>
          <w:szCs w:val="22"/>
        </w:rPr>
        <w:t>поставка товара осуществляется партиями в течение 2-х рабочих дней с момента подачи заявки Заказчиком в рабочие дни   с 8-00 до 17-00. Заявки подаются с момента заключения Договора по 28 декабря 2024 года.</w:t>
      </w:r>
    </w:p>
    <w:p w14:paraId="0FD79F2B" w14:textId="77777777"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A5862" w:rsidRPr="007A5862">
        <w:rPr>
          <w:sz w:val="22"/>
          <w:szCs w:val="22"/>
        </w:rPr>
        <w:t>Поставка осуществляется силами и за счет Поставщика.</w:t>
      </w:r>
    </w:p>
    <w:p w14:paraId="5E01ED7D" w14:textId="3BB51DB3"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FA452C" w:rsidRPr="00FA452C">
        <w:rPr>
          <w:sz w:val="22"/>
          <w:szCs w:val="22"/>
        </w:rPr>
        <w:t>1 450 000 (Один миллион четыреста пятьдесят тысяч) руб. 00 коп.</w:t>
      </w:r>
    </w:p>
    <w:p w14:paraId="0B00CF72" w14:textId="619D4008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FA452C" w:rsidRPr="00FA452C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погрузочно-разгрузочные работы, страхование, уплату таможенных пошлин, налогов, сборов и других обязательных платежей, а также расходы на сертификацию.</w:t>
      </w:r>
    </w:p>
    <w:p w14:paraId="392305A2" w14:textId="01A51AEF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FA452C" w:rsidRPr="00FA452C">
        <w:rPr>
          <w:rFonts w:eastAsia="Calibri"/>
          <w:b w:val="0"/>
          <w:sz w:val="22"/>
          <w:szCs w:val="22"/>
          <w:lang w:eastAsia="en-US"/>
        </w:rPr>
        <w:t>Оплата товара осуществляется Заказчиком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расчетным.</w:t>
      </w:r>
    </w:p>
    <w:p w14:paraId="0F9BDAB1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69216CAC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4253016A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056A0DD0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50A090EB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3AE47597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6980031C" w14:textId="22975DD6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FA452C" w:rsidRPr="00FA452C">
        <w:rPr>
          <w:rFonts w:eastAsia="Calibri"/>
          <w:sz w:val="22"/>
          <w:szCs w:val="22"/>
          <w:lang w:eastAsia="en-US"/>
        </w:rPr>
        <w:t>72 500 (Семьдесят две тысячи пятьсот) рублей 00 копеек</w:t>
      </w:r>
      <w:r w:rsidR="00356E38">
        <w:rPr>
          <w:rFonts w:eastAsia="Calibri"/>
          <w:sz w:val="22"/>
          <w:szCs w:val="22"/>
          <w:lang w:eastAsia="en-US"/>
        </w:rPr>
        <w:t>.</w:t>
      </w:r>
    </w:p>
    <w:p w14:paraId="6F04408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Исполнение договора может обеспечиваться </w:t>
      </w:r>
      <w:r w:rsidR="001A7380">
        <w:rPr>
          <w:bCs/>
          <w:sz w:val="22"/>
          <w:szCs w:val="22"/>
        </w:rPr>
        <w:t>банковской</w:t>
      </w:r>
      <w:r w:rsidRPr="00BC0DEF">
        <w:rPr>
          <w:bCs/>
          <w:sz w:val="22"/>
          <w:szCs w:val="22"/>
        </w:rPr>
        <w:t xml:space="preserve"> гарантией </w:t>
      </w:r>
      <w:r w:rsidR="00D663FC" w:rsidRPr="00DC2C86">
        <w:rPr>
          <w:bCs/>
          <w:sz w:val="22"/>
          <w:szCs w:val="22"/>
        </w:rPr>
        <w:t xml:space="preserve">(требования к </w:t>
      </w:r>
      <w:r w:rsidR="00D663FC">
        <w:rPr>
          <w:bCs/>
          <w:sz w:val="22"/>
          <w:szCs w:val="22"/>
        </w:rPr>
        <w:t>банковской</w:t>
      </w:r>
      <w:r w:rsidR="00D663FC" w:rsidRPr="00DC2C86">
        <w:rPr>
          <w:bCs/>
          <w:sz w:val="22"/>
          <w:szCs w:val="22"/>
        </w:rPr>
        <w:t xml:space="preserve"> гарантии указаны в п.6.5.</w:t>
      </w:r>
      <w:r w:rsidR="00D663FC">
        <w:rPr>
          <w:bCs/>
          <w:sz w:val="22"/>
          <w:szCs w:val="22"/>
        </w:rPr>
        <w:t>6</w:t>
      </w:r>
      <w:r w:rsidR="00D663FC" w:rsidRPr="00DC2C86">
        <w:rPr>
          <w:bCs/>
          <w:sz w:val="22"/>
          <w:szCs w:val="22"/>
        </w:rPr>
        <w:t xml:space="preserve"> Раздела </w:t>
      </w:r>
      <w:r w:rsidR="00D663FC" w:rsidRPr="00DC2C86">
        <w:rPr>
          <w:bCs/>
          <w:sz w:val="22"/>
          <w:szCs w:val="22"/>
          <w:lang w:val="en-US"/>
        </w:rPr>
        <w:t>I</w:t>
      </w:r>
      <w:r w:rsidR="00D663FC" w:rsidRPr="00DC2C86">
        <w:rPr>
          <w:bCs/>
          <w:sz w:val="22"/>
          <w:szCs w:val="22"/>
        </w:rPr>
        <w:t xml:space="preserve"> Документации о закупке)</w:t>
      </w:r>
      <w:r w:rsidR="00D663FC">
        <w:rPr>
          <w:bCs/>
          <w:sz w:val="22"/>
          <w:szCs w:val="22"/>
        </w:rPr>
        <w:t xml:space="preserve"> </w:t>
      </w:r>
      <w:r w:rsidRPr="00BC0DEF">
        <w:rPr>
          <w:bCs/>
          <w:sz w:val="22"/>
          <w:szCs w:val="22"/>
        </w:rPr>
        <w:t>или внесением денежных средств</w:t>
      </w:r>
      <w:r w:rsidR="001A7380">
        <w:rPr>
          <w:bCs/>
          <w:sz w:val="22"/>
          <w:szCs w:val="22"/>
        </w:rPr>
        <w:t xml:space="preserve"> на счет Заказчика, указанный в п.27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112C88CF" w14:textId="79B464A5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FA452C" w:rsidRPr="00FA452C">
        <w:rPr>
          <w:bCs/>
          <w:sz w:val="22"/>
          <w:szCs w:val="22"/>
        </w:rPr>
        <w:t>108 750 (Сто восемь тысяч семьсот пятьдесят) рублей 00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74893A26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4F88B28C" w14:textId="7C00D464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5E446C">
        <w:rPr>
          <w:b/>
          <w:sz w:val="22"/>
          <w:szCs w:val="22"/>
        </w:rPr>
        <w:t>31</w:t>
      </w:r>
      <w:r w:rsidRPr="00BC0DEF">
        <w:rPr>
          <w:b/>
          <w:sz w:val="22"/>
          <w:szCs w:val="22"/>
        </w:rPr>
        <w:t xml:space="preserve">» </w:t>
      </w:r>
      <w:r w:rsidR="00471B7D">
        <w:rPr>
          <w:b/>
          <w:sz w:val="22"/>
          <w:szCs w:val="22"/>
        </w:rPr>
        <w:t>июля</w:t>
      </w:r>
      <w:r w:rsidR="00427DBF">
        <w:rPr>
          <w:b/>
          <w:sz w:val="22"/>
          <w:szCs w:val="22"/>
        </w:rPr>
        <w:t xml:space="preserve"> 2024</w:t>
      </w:r>
      <w:r w:rsidRPr="00BC0DEF">
        <w:rPr>
          <w:b/>
          <w:sz w:val="22"/>
          <w:szCs w:val="22"/>
        </w:rPr>
        <w:t xml:space="preserve"> г.</w:t>
      </w:r>
    </w:p>
    <w:p w14:paraId="4A3690AE" w14:textId="6C9489B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5E446C">
        <w:rPr>
          <w:b/>
          <w:sz w:val="22"/>
          <w:szCs w:val="22"/>
        </w:rPr>
        <w:t>16</w:t>
      </w:r>
      <w:r w:rsidRPr="00BC0DEF">
        <w:rPr>
          <w:b/>
          <w:sz w:val="22"/>
          <w:szCs w:val="22"/>
        </w:rPr>
        <w:t xml:space="preserve">» </w:t>
      </w:r>
      <w:r w:rsidR="00471B7D">
        <w:rPr>
          <w:b/>
          <w:sz w:val="22"/>
          <w:szCs w:val="22"/>
        </w:rPr>
        <w:t>августа</w:t>
      </w:r>
      <w:r w:rsidR="00427DBF">
        <w:rPr>
          <w:b/>
          <w:sz w:val="22"/>
          <w:szCs w:val="22"/>
        </w:rPr>
        <w:t xml:space="preserve"> 2024</w:t>
      </w:r>
      <w:r w:rsidRPr="00BC0DEF">
        <w:rPr>
          <w:b/>
          <w:sz w:val="22"/>
          <w:szCs w:val="22"/>
        </w:rPr>
        <w:t xml:space="preserve"> г.</w:t>
      </w:r>
    </w:p>
    <w:p w14:paraId="2A594BAA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EB8742D" w14:textId="437584B6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5E446C">
        <w:rPr>
          <w:rFonts w:eastAsia="Calibri"/>
          <w:b/>
          <w:sz w:val="22"/>
          <w:szCs w:val="22"/>
          <w:lang w:eastAsia="en-US"/>
        </w:rPr>
        <w:t>19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471B7D">
        <w:rPr>
          <w:rFonts w:eastAsia="Calibri"/>
          <w:b/>
          <w:sz w:val="22"/>
          <w:szCs w:val="22"/>
          <w:lang w:eastAsia="en-US"/>
        </w:rPr>
        <w:t>августа</w:t>
      </w:r>
      <w:r w:rsidR="00427DBF">
        <w:rPr>
          <w:rFonts w:eastAsia="Calibri"/>
          <w:b/>
          <w:sz w:val="22"/>
          <w:szCs w:val="22"/>
          <w:lang w:eastAsia="en-US"/>
        </w:rPr>
        <w:t xml:space="preserve"> 2024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5275AC65" w14:textId="77777777" w:rsidTr="005B7CFA">
        <w:tc>
          <w:tcPr>
            <w:tcW w:w="10065" w:type="dxa"/>
          </w:tcPr>
          <w:p w14:paraId="454DBDC3" w14:textId="2D66B077" w:rsidR="00CA1B0A" w:rsidRPr="00BC0DEF" w:rsidRDefault="00802B49" w:rsidP="008019F9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</w:t>
            </w:r>
            <w:proofErr w:type="gramStart"/>
            <w:r w:rsidR="00986613" w:rsidRPr="00BC0DEF">
              <w:rPr>
                <w:bCs/>
                <w:sz w:val="22"/>
                <w:szCs w:val="22"/>
                <w:u w:val="single"/>
              </w:rPr>
              <w:t>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5E446C">
              <w:rPr>
                <w:rFonts w:eastAsia="Calibri"/>
                <w:b/>
                <w:sz w:val="22"/>
                <w:szCs w:val="22"/>
                <w:lang w:eastAsia="en-US"/>
              </w:rPr>
              <w:t>22</w:t>
            </w:r>
            <w:r w:rsidR="00471B7D">
              <w:rPr>
                <w:rFonts w:eastAsia="Calibri"/>
                <w:b/>
                <w:sz w:val="22"/>
                <w:szCs w:val="22"/>
                <w:lang w:eastAsia="en-US"/>
              </w:rPr>
              <w:t>.08</w:t>
            </w:r>
            <w:r w:rsidR="00427DBF">
              <w:rPr>
                <w:rFonts w:eastAsia="Calibri"/>
                <w:b/>
                <w:sz w:val="22"/>
                <w:szCs w:val="22"/>
                <w:lang w:eastAsia="en-US"/>
              </w:rPr>
              <w:t>.2024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proofErr w:type="gramEnd"/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0C89FCCD" w14:textId="77777777" w:rsidTr="005B7CFA">
        <w:tc>
          <w:tcPr>
            <w:tcW w:w="10065" w:type="dxa"/>
          </w:tcPr>
          <w:p w14:paraId="07636E45" w14:textId="481F030B" w:rsidR="00CA1B0A" w:rsidRPr="00BC0DEF" w:rsidRDefault="00F14799" w:rsidP="008019F9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5E446C">
              <w:rPr>
                <w:rFonts w:eastAsia="Calibri"/>
                <w:b/>
                <w:sz w:val="22"/>
                <w:szCs w:val="22"/>
                <w:lang w:eastAsia="en-US"/>
              </w:rPr>
              <w:t>23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471B7D">
              <w:rPr>
                <w:rFonts w:eastAsia="Calibri"/>
                <w:b/>
                <w:sz w:val="22"/>
                <w:szCs w:val="22"/>
                <w:lang w:eastAsia="en-US"/>
              </w:rPr>
              <w:t>августа</w:t>
            </w:r>
            <w:r w:rsidR="00427DBF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2024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24B3ECA3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2589EA7B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36F52C2D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4164582">
    <w:abstractNumId w:val="3"/>
  </w:num>
  <w:num w:numId="2" w16cid:durableId="1293249863">
    <w:abstractNumId w:val="5"/>
  </w:num>
  <w:num w:numId="3" w16cid:durableId="1104111900">
    <w:abstractNumId w:val="2"/>
  </w:num>
  <w:num w:numId="4" w16cid:durableId="2119449700">
    <w:abstractNumId w:val="1"/>
  </w:num>
  <w:num w:numId="5" w16cid:durableId="855073688">
    <w:abstractNumId w:val="4"/>
  </w:num>
  <w:num w:numId="6" w16cid:durableId="212333081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1713"/>
    <w:rsid w:val="001C57B8"/>
    <w:rsid w:val="001D1290"/>
    <w:rsid w:val="001D1924"/>
    <w:rsid w:val="001D2859"/>
    <w:rsid w:val="001E62FA"/>
    <w:rsid w:val="0020477B"/>
    <w:rsid w:val="00211E93"/>
    <w:rsid w:val="0022110C"/>
    <w:rsid w:val="00225A8F"/>
    <w:rsid w:val="00233DD9"/>
    <w:rsid w:val="00242CD7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3037F6"/>
    <w:rsid w:val="00303928"/>
    <w:rsid w:val="00312E76"/>
    <w:rsid w:val="00315367"/>
    <w:rsid w:val="00325434"/>
    <w:rsid w:val="00331021"/>
    <w:rsid w:val="0034564B"/>
    <w:rsid w:val="00356E38"/>
    <w:rsid w:val="00361E2C"/>
    <w:rsid w:val="0037376D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27DBF"/>
    <w:rsid w:val="00432BC6"/>
    <w:rsid w:val="00450348"/>
    <w:rsid w:val="00453F7A"/>
    <w:rsid w:val="00461313"/>
    <w:rsid w:val="00462860"/>
    <w:rsid w:val="00465BF6"/>
    <w:rsid w:val="00470CCE"/>
    <w:rsid w:val="00471A02"/>
    <w:rsid w:val="00471B7D"/>
    <w:rsid w:val="00471C07"/>
    <w:rsid w:val="00480051"/>
    <w:rsid w:val="00480DB5"/>
    <w:rsid w:val="00484B9E"/>
    <w:rsid w:val="004A7F94"/>
    <w:rsid w:val="004C2ACA"/>
    <w:rsid w:val="004E0B22"/>
    <w:rsid w:val="004F04F5"/>
    <w:rsid w:val="004F17AD"/>
    <w:rsid w:val="004F34D8"/>
    <w:rsid w:val="004F772F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446C"/>
    <w:rsid w:val="005E58CA"/>
    <w:rsid w:val="006055F4"/>
    <w:rsid w:val="0060756F"/>
    <w:rsid w:val="0062017F"/>
    <w:rsid w:val="006235C9"/>
    <w:rsid w:val="00641EB8"/>
    <w:rsid w:val="006428CA"/>
    <w:rsid w:val="00651846"/>
    <w:rsid w:val="00653FAA"/>
    <w:rsid w:val="00655E07"/>
    <w:rsid w:val="006704D2"/>
    <w:rsid w:val="006739C4"/>
    <w:rsid w:val="006835AA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3E7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A5862"/>
    <w:rsid w:val="007B1E83"/>
    <w:rsid w:val="007B68CC"/>
    <w:rsid w:val="007C42FE"/>
    <w:rsid w:val="007D31EE"/>
    <w:rsid w:val="007F1FD2"/>
    <w:rsid w:val="008019F9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86898"/>
    <w:rsid w:val="008A0C64"/>
    <w:rsid w:val="008B64C8"/>
    <w:rsid w:val="008B7190"/>
    <w:rsid w:val="008D6AC8"/>
    <w:rsid w:val="008E2890"/>
    <w:rsid w:val="008E33F1"/>
    <w:rsid w:val="008F27DE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26F93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4EE5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D591E"/>
    <w:rsid w:val="00CF75B4"/>
    <w:rsid w:val="00D023DB"/>
    <w:rsid w:val="00D06058"/>
    <w:rsid w:val="00D12A6E"/>
    <w:rsid w:val="00D40127"/>
    <w:rsid w:val="00D52EEF"/>
    <w:rsid w:val="00D53A93"/>
    <w:rsid w:val="00D63382"/>
    <w:rsid w:val="00D63C50"/>
    <w:rsid w:val="00D663FC"/>
    <w:rsid w:val="00D7533F"/>
    <w:rsid w:val="00D82D81"/>
    <w:rsid w:val="00D832CF"/>
    <w:rsid w:val="00D83834"/>
    <w:rsid w:val="00D86F23"/>
    <w:rsid w:val="00D90DF8"/>
    <w:rsid w:val="00DB2751"/>
    <w:rsid w:val="00DC5704"/>
    <w:rsid w:val="00DC74B3"/>
    <w:rsid w:val="00E0077F"/>
    <w:rsid w:val="00E01CD7"/>
    <w:rsid w:val="00E05B3B"/>
    <w:rsid w:val="00E135B2"/>
    <w:rsid w:val="00E13F61"/>
    <w:rsid w:val="00E47678"/>
    <w:rsid w:val="00E514B0"/>
    <w:rsid w:val="00E52597"/>
    <w:rsid w:val="00E53F49"/>
    <w:rsid w:val="00E5572D"/>
    <w:rsid w:val="00E61367"/>
    <w:rsid w:val="00E62023"/>
    <w:rsid w:val="00ED39CB"/>
    <w:rsid w:val="00EE21B7"/>
    <w:rsid w:val="00EE2381"/>
    <w:rsid w:val="00EF1C1A"/>
    <w:rsid w:val="00EF353E"/>
    <w:rsid w:val="00F0107D"/>
    <w:rsid w:val="00F11DCC"/>
    <w:rsid w:val="00F13423"/>
    <w:rsid w:val="00F14799"/>
    <w:rsid w:val="00F2049D"/>
    <w:rsid w:val="00F34925"/>
    <w:rsid w:val="00F35218"/>
    <w:rsid w:val="00F43E41"/>
    <w:rsid w:val="00F44210"/>
    <w:rsid w:val="00F61BAD"/>
    <w:rsid w:val="00F6319D"/>
    <w:rsid w:val="00F7422D"/>
    <w:rsid w:val="00F75183"/>
    <w:rsid w:val="00F7604C"/>
    <w:rsid w:val="00F81A12"/>
    <w:rsid w:val="00F86AFB"/>
    <w:rsid w:val="00F9166E"/>
    <w:rsid w:val="00FA0614"/>
    <w:rsid w:val="00FA0A3A"/>
    <w:rsid w:val="00FA452C"/>
    <w:rsid w:val="00FC2A39"/>
    <w:rsid w:val="00FC37F2"/>
    <w:rsid w:val="00FC64C0"/>
    <w:rsid w:val="00FC6B57"/>
    <w:rsid w:val="00FE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77E1A"/>
  <w15:docId w15:val="{8459849B-EF7F-4FD2-BF9A-E532FDBC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5936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2021-11-11T09:58:00Z</cp:lastPrinted>
  <dcterms:created xsi:type="dcterms:W3CDTF">2024-07-31T05:18:00Z</dcterms:created>
  <dcterms:modified xsi:type="dcterms:W3CDTF">2024-07-31T05:18:00Z</dcterms:modified>
</cp:coreProperties>
</file>